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3BC21C" w14:textId="018D47CB" w:rsidR="00267E25" w:rsidRPr="00267E25" w:rsidRDefault="00267E25" w:rsidP="00267E25">
      <w:pPr>
        <w:pStyle w:val="StyleTitle"/>
        <w:ind w:left="720"/>
        <w:jc w:val="both"/>
        <w:rPr>
          <w:noProof/>
          <w:sz w:val="28"/>
          <w:szCs w:val="28"/>
          <w:lang w:val="en-US" w:eastAsia="en-US"/>
        </w:rPr>
      </w:pPr>
      <w:r w:rsidRPr="00267E25">
        <w:rPr>
          <w:sz w:val="28"/>
          <w:szCs w:val="28"/>
        </w:rPr>
        <w:t xml:space="preserve">The </w:t>
      </w:r>
      <w:proofErr w:type="spellStart"/>
      <w:r w:rsidRPr="00267E25">
        <w:rPr>
          <w:sz w:val="28"/>
          <w:szCs w:val="28"/>
        </w:rPr>
        <w:t>Influence</w:t>
      </w:r>
      <w:proofErr w:type="spellEnd"/>
      <w:r w:rsidRPr="00267E25">
        <w:rPr>
          <w:sz w:val="28"/>
          <w:szCs w:val="28"/>
        </w:rPr>
        <w:t xml:space="preserve"> </w:t>
      </w:r>
      <w:proofErr w:type="spellStart"/>
      <w:r w:rsidRPr="00267E25">
        <w:rPr>
          <w:sz w:val="28"/>
          <w:szCs w:val="28"/>
        </w:rPr>
        <w:t>of</w:t>
      </w:r>
      <w:proofErr w:type="spellEnd"/>
      <w:r w:rsidRPr="00267E25">
        <w:rPr>
          <w:sz w:val="28"/>
          <w:szCs w:val="28"/>
        </w:rPr>
        <w:t xml:space="preserve"> </w:t>
      </w:r>
      <w:proofErr w:type="spellStart"/>
      <w:r w:rsidRPr="00267E25">
        <w:rPr>
          <w:sz w:val="28"/>
          <w:szCs w:val="28"/>
        </w:rPr>
        <w:t>Social</w:t>
      </w:r>
      <w:proofErr w:type="spellEnd"/>
      <w:r w:rsidRPr="00267E25">
        <w:rPr>
          <w:sz w:val="28"/>
          <w:szCs w:val="28"/>
        </w:rPr>
        <w:t xml:space="preserve"> </w:t>
      </w:r>
      <w:proofErr w:type="spellStart"/>
      <w:r w:rsidRPr="00267E25">
        <w:rPr>
          <w:sz w:val="28"/>
          <w:szCs w:val="28"/>
        </w:rPr>
        <w:t>Support</w:t>
      </w:r>
      <w:proofErr w:type="spellEnd"/>
      <w:r w:rsidRPr="00267E25">
        <w:rPr>
          <w:sz w:val="28"/>
          <w:szCs w:val="28"/>
        </w:rPr>
        <w:t xml:space="preserve"> </w:t>
      </w:r>
      <w:proofErr w:type="spellStart"/>
      <w:r w:rsidRPr="00267E25">
        <w:rPr>
          <w:sz w:val="28"/>
          <w:szCs w:val="28"/>
        </w:rPr>
        <w:t>on</w:t>
      </w:r>
      <w:proofErr w:type="spellEnd"/>
      <w:r w:rsidRPr="00267E25">
        <w:rPr>
          <w:sz w:val="28"/>
          <w:szCs w:val="28"/>
        </w:rPr>
        <w:t xml:space="preserve"> </w:t>
      </w:r>
      <w:proofErr w:type="spellStart"/>
      <w:r w:rsidRPr="00267E25">
        <w:rPr>
          <w:sz w:val="28"/>
          <w:szCs w:val="28"/>
        </w:rPr>
        <w:t>Self-Acceptance</w:t>
      </w:r>
      <w:proofErr w:type="spellEnd"/>
      <w:r w:rsidRPr="00267E25">
        <w:rPr>
          <w:sz w:val="28"/>
          <w:szCs w:val="28"/>
        </w:rPr>
        <w:t xml:space="preserve"> </w:t>
      </w:r>
      <w:proofErr w:type="spellStart"/>
      <w:r w:rsidRPr="00267E25">
        <w:rPr>
          <w:sz w:val="28"/>
          <w:szCs w:val="28"/>
        </w:rPr>
        <w:t>Among</w:t>
      </w:r>
      <w:proofErr w:type="spellEnd"/>
      <w:r w:rsidRPr="00267E25">
        <w:rPr>
          <w:sz w:val="28"/>
          <w:szCs w:val="28"/>
        </w:rPr>
        <w:t xml:space="preserve"> </w:t>
      </w:r>
      <w:proofErr w:type="spellStart"/>
      <w:r w:rsidRPr="00267E25">
        <w:rPr>
          <w:sz w:val="28"/>
          <w:szCs w:val="28"/>
        </w:rPr>
        <w:t>Adolescents</w:t>
      </w:r>
      <w:proofErr w:type="spellEnd"/>
      <w:r w:rsidRPr="00267E25">
        <w:rPr>
          <w:sz w:val="28"/>
          <w:szCs w:val="28"/>
        </w:rPr>
        <w:t xml:space="preserve"> in 'Aisyiyah </w:t>
      </w:r>
      <w:proofErr w:type="spellStart"/>
      <w:r w:rsidRPr="00267E25">
        <w:rPr>
          <w:sz w:val="28"/>
          <w:szCs w:val="28"/>
        </w:rPr>
        <w:t>and</w:t>
      </w:r>
      <w:proofErr w:type="spellEnd"/>
      <w:r w:rsidRPr="00267E25">
        <w:rPr>
          <w:sz w:val="28"/>
          <w:szCs w:val="28"/>
        </w:rPr>
        <w:t xml:space="preserve"> Muhammadiyah </w:t>
      </w:r>
      <w:proofErr w:type="spellStart"/>
      <w:r w:rsidRPr="00267E25">
        <w:rPr>
          <w:sz w:val="28"/>
          <w:szCs w:val="28"/>
        </w:rPr>
        <w:t>Orphanages</w:t>
      </w:r>
      <w:proofErr w:type="spellEnd"/>
      <w:r w:rsidRPr="00267E25">
        <w:rPr>
          <w:sz w:val="28"/>
          <w:szCs w:val="28"/>
        </w:rPr>
        <w:t xml:space="preserve"> in Sidoarjo</w:t>
      </w:r>
    </w:p>
    <w:p w14:paraId="05EA10A8" w14:textId="66F9C8DB" w:rsidR="00EE1E5A" w:rsidRPr="00267E25" w:rsidRDefault="00267E25" w:rsidP="00267E25">
      <w:pPr>
        <w:pStyle w:val="StyleTitle"/>
        <w:ind w:left="720"/>
        <w:jc w:val="both"/>
        <w:rPr>
          <w:sz w:val="28"/>
          <w:szCs w:val="28"/>
          <w:lang w:val="en-US"/>
        </w:rPr>
      </w:pPr>
      <w:r>
        <w:rPr>
          <w:sz w:val="28"/>
          <w:szCs w:val="28"/>
          <w:lang w:val="en-US"/>
        </w:rPr>
        <w:t>[</w:t>
      </w:r>
      <w:proofErr w:type="spellStart"/>
      <w:r w:rsidR="00884538">
        <w:rPr>
          <w:sz w:val="28"/>
          <w:szCs w:val="28"/>
          <w:lang w:val="en-US"/>
        </w:rPr>
        <w:t>Pengaruh</w:t>
      </w:r>
      <w:proofErr w:type="spellEnd"/>
      <w:r w:rsidR="00EE1E5A">
        <w:rPr>
          <w:sz w:val="28"/>
          <w:szCs w:val="28"/>
        </w:rPr>
        <w:t xml:space="preserve"> Dukungan Sosial </w:t>
      </w:r>
      <w:proofErr w:type="spellStart"/>
      <w:r w:rsidR="00884538">
        <w:rPr>
          <w:sz w:val="28"/>
          <w:szCs w:val="28"/>
          <w:lang w:val="en-US"/>
        </w:rPr>
        <w:t>terhadap</w:t>
      </w:r>
      <w:proofErr w:type="spellEnd"/>
      <w:r w:rsidR="00EE1E5A">
        <w:rPr>
          <w:sz w:val="28"/>
          <w:szCs w:val="28"/>
        </w:rPr>
        <w:t xml:space="preserve"> Penerimaan diri Pada Remaja Panti Asuhan ‘Aisiyah</w:t>
      </w:r>
      <w:r w:rsidR="00F94034">
        <w:rPr>
          <w:sz w:val="28"/>
          <w:szCs w:val="28"/>
        </w:rPr>
        <w:t xml:space="preserve"> </w:t>
      </w:r>
      <w:r w:rsidR="002E1480">
        <w:rPr>
          <w:sz w:val="28"/>
          <w:szCs w:val="28"/>
        </w:rPr>
        <w:t xml:space="preserve">dan </w:t>
      </w:r>
      <w:r w:rsidR="00F94034">
        <w:rPr>
          <w:sz w:val="28"/>
          <w:szCs w:val="28"/>
        </w:rPr>
        <w:t xml:space="preserve">Muhammadiyah </w:t>
      </w:r>
      <w:r w:rsidR="00983ABD">
        <w:rPr>
          <w:sz w:val="28"/>
          <w:szCs w:val="28"/>
        </w:rPr>
        <w:t xml:space="preserve">di </w:t>
      </w:r>
      <w:r w:rsidR="00EE1E5A">
        <w:rPr>
          <w:sz w:val="28"/>
          <w:szCs w:val="28"/>
        </w:rPr>
        <w:t>Sidoarjo</w:t>
      </w:r>
      <w:r>
        <w:rPr>
          <w:sz w:val="28"/>
          <w:szCs w:val="28"/>
          <w:lang w:val="en-US"/>
        </w:rPr>
        <w:t>]</w:t>
      </w:r>
    </w:p>
    <w:p w14:paraId="7F8DC256" w14:textId="77777777" w:rsidR="00EE1E5A" w:rsidRDefault="00EE1E5A">
      <w:pPr>
        <w:rPr>
          <w:sz w:val="20"/>
          <w:szCs w:val="20"/>
        </w:rPr>
      </w:pPr>
    </w:p>
    <w:p w14:paraId="7C655E1E" w14:textId="77777777" w:rsidR="00EE1E5A" w:rsidRDefault="00EE1E5A" w:rsidP="00267E25">
      <w:pPr>
        <w:pStyle w:val="Author"/>
        <w:spacing w:after="115"/>
        <w:ind w:left="131" w:firstLine="720"/>
        <w:contextualSpacing/>
        <w:jc w:val="left"/>
      </w:pPr>
      <w:proofErr w:type="spellStart"/>
      <w:r>
        <w:rPr>
          <w:b w:val="0"/>
          <w:sz w:val="20"/>
          <w:szCs w:val="20"/>
        </w:rPr>
        <w:t>Djuda</w:t>
      </w:r>
      <w:proofErr w:type="spellEnd"/>
      <w:r>
        <w:rPr>
          <w:b w:val="0"/>
          <w:sz w:val="20"/>
          <w:szCs w:val="20"/>
        </w:rPr>
        <w:t xml:space="preserve"> Ar Rahman</w:t>
      </w:r>
      <w:r>
        <w:rPr>
          <w:b w:val="0"/>
          <w:sz w:val="20"/>
          <w:szCs w:val="20"/>
          <w:vertAlign w:val="superscript"/>
        </w:rPr>
        <w:t>1)</w:t>
      </w:r>
      <w:r>
        <w:rPr>
          <w:b w:val="0"/>
          <w:sz w:val="20"/>
          <w:szCs w:val="20"/>
        </w:rPr>
        <w:t xml:space="preserve">, Ghozali </w:t>
      </w:r>
      <w:proofErr w:type="spellStart"/>
      <w:r>
        <w:rPr>
          <w:b w:val="0"/>
          <w:sz w:val="20"/>
          <w:szCs w:val="20"/>
        </w:rPr>
        <w:t>Rusyid</w:t>
      </w:r>
      <w:proofErr w:type="spellEnd"/>
      <w:r>
        <w:rPr>
          <w:b w:val="0"/>
          <w:sz w:val="20"/>
          <w:szCs w:val="20"/>
        </w:rPr>
        <w:t xml:space="preserve"> Affandi</w:t>
      </w:r>
      <w:r>
        <w:rPr>
          <w:b w:val="0"/>
          <w:sz w:val="20"/>
          <w:szCs w:val="20"/>
          <w:vertAlign w:val="superscript"/>
        </w:rPr>
        <w:t>2)</w:t>
      </w:r>
      <w:r>
        <w:rPr>
          <w:b w:val="0"/>
          <w:sz w:val="20"/>
          <w:szCs w:val="20"/>
        </w:rPr>
        <w:t xml:space="preserve"> </w:t>
      </w:r>
    </w:p>
    <w:p w14:paraId="57D88EEC" w14:textId="77777777" w:rsidR="00EE1E5A" w:rsidRDefault="00EE1E5A" w:rsidP="002F7FC1">
      <w:pPr>
        <w:ind w:left="851"/>
        <w:contextualSpacing/>
        <w:rPr>
          <w:sz w:val="20"/>
          <w:szCs w:val="20"/>
          <w:lang w:val="en-ID"/>
        </w:rPr>
      </w:pPr>
      <w:r>
        <w:rPr>
          <w:sz w:val="20"/>
          <w:szCs w:val="20"/>
          <w:vertAlign w:val="superscript"/>
        </w:rPr>
        <w:t>1)</w:t>
      </w:r>
      <w:r w:rsidRPr="002F7FC1">
        <w:rPr>
          <w:sz w:val="20"/>
          <w:szCs w:val="20"/>
        </w:rPr>
        <w:t xml:space="preserve">Program Studi </w:t>
      </w:r>
      <w:r>
        <w:rPr>
          <w:sz w:val="20"/>
          <w:szCs w:val="20"/>
          <w:lang w:val="en-ID"/>
        </w:rPr>
        <w:t>I</w:t>
      </w:r>
      <w:proofErr w:type="spellStart"/>
      <w:r>
        <w:rPr>
          <w:sz w:val="20"/>
          <w:szCs w:val="20"/>
        </w:rPr>
        <w:t>lmu</w:t>
      </w:r>
      <w:proofErr w:type="spellEnd"/>
      <w:r>
        <w:rPr>
          <w:sz w:val="20"/>
          <w:szCs w:val="20"/>
        </w:rPr>
        <w:t xml:space="preserve"> Psikologi</w:t>
      </w:r>
      <w:r w:rsidRPr="002F7FC1">
        <w:rPr>
          <w:sz w:val="20"/>
          <w:szCs w:val="20"/>
        </w:rPr>
        <w:t xml:space="preserve">, Universitas </w:t>
      </w:r>
      <w:r w:rsidRPr="002F7FC1">
        <w:rPr>
          <w:sz w:val="20"/>
          <w:szCs w:val="20"/>
          <w:lang w:val="en-ID"/>
        </w:rPr>
        <w:t xml:space="preserve">Muhammadiyah </w:t>
      </w:r>
      <w:proofErr w:type="spellStart"/>
      <w:r w:rsidRPr="002F7FC1">
        <w:rPr>
          <w:sz w:val="20"/>
          <w:szCs w:val="20"/>
          <w:lang w:val="en-ID"/>
        </w:rPr>
        <w:t>Sidoarjo</w:t>
      </w:r>
      <w:proofErr w:type="spellEnd"/>
      <w:r w:rsidRPr="002F7FC1">
        <w:rPr>
          <w:sz w:val="20"/>
          <w:szCs w:val="20"/>
          <w:lang w:val="en-ID"/>
        </w:rPr>
        <w:t>, Indonesia</w:t>
      </w:r>
    </w:p>
    <w:p w14:paraId="29EFCE79" w14:textId="77777777" w:rsidR="00EE1E5A" w:rsidRPr="002F7FC1" w:rsidRDefault="00EE1E5A" w:rsidP="002F7FC1">
      <w:pPr>
        <w:ind w:left="851"/>
        <w:contextualSpacing/>
        <w:rPr>
          <w:lang w:val="en-ID"/>
        </w:rPr>
      </w:pPr>
      <w:r>
        <w:rPr>
          <w:sz w:val="20"/>
          <w:szCs w:val="20"/>
          <w:vertAlign w:val="superscript"/>
        </w:rPr>
        <w:t>2)</w:t>
      </w:r>
      <w:r w:rsidRPr="002F7FC1">
        <w:rPr>
          <w:sz w:val="20"/>
          <w:szCs w:val="20"/>
        </w:rPr>
        <w:t xml:space="preserve">Program Studi </w:t>
      </w:r>
      <w:r>
        <w:rPr>
          <w:sz w:val="20"/>
          <w:szCs w:val="20"/>
          <w:lang w:val="en-ID"/>
        </w:rPr>
        <w:t>I</w:t>
      </w:r>
      <w:proofErr w:type="spellStart"/>
      <w:r>
        <w:rPr>
          <w:sz w:val="20"/>
          <w:szCs w:val="20"/>
        </w:rPr>
        <w:t>lmu</w:t>
      </w:r>
      <w:proofErr w:type="spellEnd"/>
      <w:r>
        <w:rPr>
          <w:sz w:val="20"/>
          <w:szCs w:val="20"/>
        </w:rPr>
        <w:t xml:space="preserve"> Psikologi</w:t>
      </w:r>
      <w:r w:rsidRPr="002F7FC1">
        <w:rPr>
          <w:sz w:val="20"/>
          <w:szCs w:val="20"/>
        </w:rPr>
        <w:t xml:space="preserve">, Universitas </w:t>
      </w:r>
      <w:r w:rsidRPr="002F7FC1">
        <w:rPr>
          <w:sz w:val="20"/>
          <w:szCs w:val="20"/>
          <w:lang w:val="en-ID"/>
        </w:rPr>
        <w:t xml:space="preserve">Muhammadiyah </w:t>
      </w:r>
      <w:proofErr w:type="spellStart"/>
      <w:r w:rsidRPr="002F7FC1">
        <w:rPr>
          <w:sz w:val="20"/>
          <w:szCs w:val="20"/>
          <w:lang w:val="en-ID"/>
        </w:rPr>
        <w:t>Sidoarjo</w:t>
      </w:r>
      <w:proofErr w:type="spellEnd"/>
      <w:r w:rsidRPr="002F7FC1">
        <w:rPr>
          <w:sz w:val="20"/>
          <w:szCs w:val="20"/>
          <w:lang w:val="en-ID"/>
        </w:rPr>
        <w:t>, Indonesia</w:t>
      </w:r>
    </w:p>
    <w:p w14:paraId="49FEA6BB" w14:textId="77777777" w:rsidR="00EE1E5A" w:rsidRDefault="00EE1E5A" w:rsidP="001C494F">
      <w:pPr>
        <w:ind w:left="851"/>
        <w:contextualSpacing/>
        <w:rPr>
          <w:sz w:val="20"/>
          <w:szCs w:val="20"/>
          <w:lang w:val="en-ID"/>
        </w:rPr>
      </w:pPr>
      <w:r w:rsidRPr="002F7FC1">
        <w:rPr>
          <w:sz w:val="20"/>
          <w:szCs w:val="20"/>
          <w:lang w:val="en-ID"/>
        </w:rPr>
        <w:t>Emai</w:t>
      </w:r>
      <w:r>
        <w:rPr>
          <w:sz w:val="20"/>
          <w:szCs w:val="20"/>
          <w:lang w:val="en-ID"/>
        </w:rPr>
        <w:t xml:space="preserve">l </w:t>
      </w:r>
      <w:proofErr w:type="spellStart"/>
      <w:r>
        <w:rPr>
          <w:sz w:val="20"/>
          <w:szCs w:val="20"/>
          <w:lang w:val="en-ID"/>
        </w:rPr>
        <w:t>Penulis</w:t>
      </w:r>
      <w:proofErr w:type="spellEnd"/>
      <w:r>
        <w:rPr>
          <w:sz w:val="20"/>
          <w:szCs w:val="20"/>
          <w:lang w:val="en-ID"/>
        </w:rPr>
        <w:t xml:space="preserve"> </w:t>
      </w:r>
      <w:proofErr w:type="spellStart"/>
      <w:r>
        <w:rPr>
          <w:sz w:val="20"/>
          <w:szCs w:val="20"/>
          <w:lang w:val="en-ID"/>
        </w:rPr>
        <w:t>Korespondensi</w:t>
      </w:r>
      <w:proofErr w:type="spellEnd"/>
      <w:r>
        <w:rPr>
          <w:sz w:val="20"/>
          <w:szCs w:val="20"/>
          <w:lang w:val="en-ID"/>
        </w:rPr>
        <w:t xml:space="preserve">: </w:t>
      </w:r>
      <w:proofErr w:type="spellStart"/>
      <w:r w:rsidR="009D73F4">
        <w:rPr>
          <w:sz w:val="20"/>
          <w:szCs w:val="20"/>
        </w:rPr>
        <w:t>g</w:t>
      </w:r>
      <w:r w:rsidR="001E73F2">
        <w:rPr>
          <w:sz w:val="20"/>
          <w:szCs w:val="20"/>
        </w:rPr>
        <w:t>hozali</w:t>
      </w:r>
      <w:proofErr w:type="spellEnd"/>
      <w:r w:rsidRPr="002F7FC1">
        <w:rPr>
          <w:sz w:val="20"/>
          <w:szCs w:val="20"/>
          <w:lang w:val="en-ID"/>
        </w:rPr>
        <w:t>@umsi</w:t>
      </w:r>
      <w:r>
        <w:rPr>
          <w:sz w:val="20"/>
          <w:szCs w:val="20"/>
          <w:lang w:val="en-ID"/>
        </w:rPr>
        <w:t xml:space="preserve">da.ac.id </w:t>
      </w:r>
    </w:p>
    <w:p w14:paraId="46D3E70C" w14:textId="77777777" w:rsidR="001C494F" w:rsidRDefault="001C494F" w:rsidP="001C494F">
      <w:pPr>
        <w:ind w:left="851"/>
        <w:contextualSpacing/>
        <w:rPr>
          <w:sz w:val="20"/>
          <w:szCs w:val="20"/>
          <w:lang w:val="en-ID"/>
        </w:rPr>
      </w:pPr>
    </w:p>
    <w:p w14:paraId="6C3E4101" w14:textId="42DD8213" w:rsidR="001C494F" w:rsidRPr="001C494F" w:rsidRDefault="001C494F" w:rsidP="001C494F">
      <w:pPr>
        <w:ind w:left="851"/>
        <w:contextualSpacing/>
        <w:rPr>
          <w:sz w:val="20"/>
          <w:szCs w:val="20"/>
          <w:lang w:val="en-ID"/>
        </w:rPr>
        <w:sectPr w:rsidR="001C494F" w:rsidRPr="001C494F" w:rsidSect="005F248D">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cols w:space="720"/>
          <w:titlePg/>
          <w:docGrid w:linePitch="360"/>
        </w:sectPr>
      </w:pPr>
    </w:p>
    <w:p w14:paraId="2B50C6DD" w14:textId="02DC445E" w:rsidR="00EE1E5A" w:rsidRPr="00EF484E" w:rsidRDefault="00EE1E5A" w:rsidP="001C494F">
      <w:pPr>
        <w:pStyle w:val="BodyAbstract"/>
        <w:ind w:left="720" w:right="4" w:hanging="720"/>
        <w:jc w:val="both"/>
        <w:rPr>
          <w:bCs/>
          <w:smallCaps w:val="0"/>
          <w:lang w:val="en-US"/>
        </w:rPr>
      </w:pPr>
      <w:bookmarkStart w:id="0" w:name="__DdeLink__931_480770800"/>
      <w:proofErr w:type="spellStart"/>
      <w:r w:rsidRPr="006C7A28">
        <w:rPr>
          <w:b/>
          <w:bCs/>
          <w:smallCaps w:val="0"/>
        </w:rPr>
        <w:t>Abstract</w:t>
      </w:r>
      <w:proofErr w:type="spellEnd"/>
      <w:r w:rsidRPr="006C7A28">
        <w:rPr>
          <w:bCs/>
          <w:smallCaps w:val="0"/>
        </w:rPr>
        <w:t xml:space="preserve">. </w:t>
      </w:r>
      <w:r w:rsidR="00EF484E" w:rsidRPr="00EF484E">
        <w:rPr>
          <w:bCs/>
          <w:smallCaps w:val="0"/>
          <w:lang w:val="en-US"/>
        </w:rPr>
        <w:t>Adolescence is a phase where individuals are in the process of forming their identity. During this process, adolescents engage in social interactions with their surroundings. A common issue that often hinders adolescents' social interactions is difficulties in achieving self-acceptance, including for those living in orphanages. The purpose of this study is to examine the relationship between social support and self-acceptance among adolescents at the ‘</w:t>
      </w:r>
      <w:proofErr w:type="spellStart"/>
      <w:r w:rsidR="00EF484E" w:rsidRPr="00EF484E">
        <w:rPr>
          <w:bCs/>
          <w:smallCaps w:val="0"/>
          <w:lang w:val="en-US"/>
        </w:rPr>
        <w:t>Aisyiyah</w:t>
      </w:r>
      <w:proofErr w:type="spellEnd"/>
      <w:r w:rsidR="00EF484E" w:rsidRPr="00EF484E">
        <w:rPr>
          <w:bCs/>
          <w:smallCaps w:val="0"/>
          <w:lang w:val="en-US"/>
        </w:rPr>
        <w:t xml:space="preserve"> Orphanage in </w:t>
      </w:r>
      <w:proofErr w:type="spellStart"/>
      <w:r w:rsidR="00EF484E" w:rsidRPr="00EF484E">
        <w:rPr>
          <w:bCs/>
          <w:smallCaps w:val="0"/>
          <w:lang w:val="en-US"/>
        </w:rPr>
        <w:t>Sidoarjo</w:t>
      </w:r>
      <w:proofErr w:type="spellEnd"/>
      <w:r w:rsidR="00EF484E" w:rsidRPr="00EF484E">
        <w:rPr>
          <w:bCs/>
          <w:smallCaps w:val="0"/>
          <w:lang w:val="en-US"/>
        </w:rPr>
        <w:t>. The variables in this study are social support as the independent variable (X) and self-acceptance as the dependent variable (Y).</w:t>
      </w:r>
      <w:r w:rsidR="00CF42B7" w:rsidRPr="00CF42B7">
        <w:rPr>
          <w:i w:val="0"/>
          <w:smallCaps w:val="0"/>
          <w:sz w:val="24"/>
          <w:szCs w:val="24"/>
        </w:rPr>
        <w:t xml:space="preserve"> </w:t>
      </w:r>
      <w:proofErr w:type="spellStart"/>
      <w:r w:rsidR="00CF42B7" w:rsidRPr="00CF42B7">
        <w:rPr>
          <w:bCs/>
          <w:smallCaps w:val="0"/>
        </w:rPr>
        <w:t>This</w:t>
      </w:r>
      <w:proofErr w:type="spellEnd"/>
      <w:r w:rsidR="00CF42B7" w:rsidRPr="00CF42B7">
        <w:rPr>
          <w:bCs/>
          <w:smallCaps w:val="0"/>
        </w:rPr>
        <w:t xml:space="preserve"> study </w:t>
      </w:r>
      <w:proofErr w:type="spellStart"/>
      <w:r w:rsidR="00CF42B7" w:rsidRPr="00CF42B7">
        <w:rPr>
          <w:bCs/>
          <w:smallCaps w:val="0"/>
        </w:rPr>
        <w:t>aims</w:t>
      </w:r>
      <w:proofErr w:type="spellEnd"/>
      <w:r w:rsidR="00CF42B7" w:rsidRPr="00CF42B7">
        <w:rPr>
          <w:bCs/>
          <w:smallCaps w:val="0"/>
        </w:rPr>
        <w:t xml:space="preserve"> </w:t>
      </w:r>
      <w:proofErr w:type="spellStart"/>
      <w:r w:rsidR="00CF42B7" w:rsidRPr="00CF42B7">
        <w:rPr>
          <w:bCs/>
          <w:smallCaps w:val="0"/>
        </w:rPr>
        <w:t>to</w:t>
      </w:r>
      <w:proofErr w:type="spellEnd"/>
      <w:r w:rsidR="00CF42B7" w:rsidRPr="00CF42B7">
        <w:rPr>
          <w:bCs/>
          <w:smallCaps w:val="0"/>
        </w:rPr>
        <w:t xml:space="preserve"> </w:t>
      </w:r>
      <w:proofErr w:type="spellStart"/>
      <w:r w:rsidR="00CF42B7" w:rsidRPr="00CF42B7">
        <w:rPr>
          <w:bCs/>
          <w:smallCaps w:val="0"/>
        </w:rPr>
        <w:t>investigate</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relationship</w:t>
      </w:r>
      <w:proofErr w:type="spellEnd"/>
      <w:r w:rsidR="00CF42B7" w:rsidRPr="00CF42B7">
        <w:rPr>
          <w:bCs/>
          <w:smallCaps w:val="0"/>
        </w:rPr>
        <w:t xml:space="preserve"> </w:t>
      </w:r>
      <w:proofErr w:type="spellStart"/>
      <w:r w:rsidR="00CF42B7" w:rsidRPr="00CF42B7">
        <w:rPr>
          <w:bCs/>
          <w:smallCaps w:val="0"/>
        </w:rPr>
        <w:t>between</w:t>
      </w:r>
      <w:proofErr w:type="spellEnd"/>
      <w:r w:rsidR="00CF42B7" w:rsidRPr="00CF42B7">
        <w:rPr>
          <w:bCs/>
          <w:smallCaps w:val="0"/>
        </w:rPr>
        <w:t xml:space="preserve">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and</w:t>
      </w:r>
      <w:proofErr w:type="spellEnd"/>
      <w:r w:rsidR="00CF42B7" w:rsidRPr="00CF42B7">
        <w:rPr>
          <w:bCs/>
          <w:smallCaps w:val="0"/>
        </w:rPr>
        <w:t xml:space="preserve"> </w:t>
      </w:r>
      <w:proofErr w:type="spellStart"/>
      <w:r w:rsidR="00CF42B7" w:rsidRPr="00CF42B7">
        <w:rPr>
          <w:bCs/>
          <w:smallCaps w:val="0"/>
        </w:rPr>
        <w:t>self-acceptance</w:t>
      </w:r>
      <w:proofErr w:type="spellEnd"/>
      <w:r w:rsidR="00CF42B7" w:rsidRPr="00CF42B7">
        <w:rPr>
          <w:bCs/>
          <w:smallCaps w:val="0"/>
        </w:rPr>
        <w:t xml:space="preserve"> </w:t>
      </w:r>
      <w:proofErr w:type="spellStart"/>
      <w:r w:rsidR="00CF42B7" w:rsidRPr="00CF42B7">
        <w:rPr>
          <w:bCs/>
          <w:smallCaps w:val="0"/>
        </w:rPr>
        <w:t>among</w:t>
      </w:r>
      <w:proofErr w:type="spellEnd"/>
      <w:r w:rsidR="00CF42B7" w:rsidRPr="00CF42B7">
        <w:rPr>
          <w:bCs/>
          <w:smallCaps w:val="0"/>
        </w:rPr>
        <w:t xml:space="preserve"> </w:t>
      </w:r>
      <w:proofErr w:type="spellStart"/>
      <w:r w:rsidR="00CF42B7" w:rsidRPr="00CF42B7">
        <w:rPr>
          <w:bCs/>
          <w:smallCaps w:val="0"/>
        </w:rPr>
        <w:t>adolescents</w:t>
      </w:r>
      <w:proofErr w:type="spellEnd"/>
      <w:r w:rsidR="00CF42B7" w:rsidRPr="00CF42B7">
        <w:rPr>
          <w:bCs/>
          <w:smallCaps w:val="0"/>
        </w:rPr>
        <w:t xml:space="preserve"> </w:t>
      </w:r>
      <w:proofErr w:type="spellStart"/>
      <w:r w:rsidR="00CF42B7" w:rsidRPr="00CF42B7">
        <w:rPr>
          <w:bCs/>
          <w:smallCaps w:val="0"/>
        </w:rPr>
        <w:t>at</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'Aisyiyah </w:t>
      </w:r>
      <w:proofErr w:type="spellStart"/>
      <w:r w:rsidR="00CF42B7" w:rsidRPr="00CF42B7">
        <w:rPr>
          <w:bCs/>
          <w:smallCaps w:val="0"/>
        </w:rPr>
        <w:t>Orphanage</w:t>
      </w:r>
      <w:proofErr w:type="spellEnd"/>
      <w:r w:rsidR="00CF42B7" w:rsidRPr="00CF42B7">
        <w:rPr>
          <w:bCs/>
          <w:smallCaps w:val="0"/>
        </w:rPr>
        <w:t xml:space="preserve"> in Sidoarjo.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is</w:t>
      </w:r>
      <w:proofErr w:type="spellEnd"/>
      <w:r w:rsidR="00CF42B7" w:rsidRPr="00CF42B7">
        <w:rPr>
          <w:bCs/>
          <w:smallCaps w:val="0"/>
        </w:rPr>
        <w:t xml:space="preserve"> </w:t>
      </w:r>
      <w:proofErr w:type="spellStart"/>
      <w:r w:rsidR="00CF42B7" w:rsidRPr="00CF42B7">
        <w:rPr>
          <w:bCs/>
          <w:smallCaps w:val="0"/>
        </w:rPr>
        <w:t>treated</w:t>
      </w:r>
      <w:proofErr w:type="spellEnd"/>
      <w:r w:rsidR="00CF42B7" w:rsidRPr="00CF42B7">
        <w:rPr>
          <w:bCs/>
          <w:smallCaps w:val="0"/>
        </w:rPr>
        <w:t xml:space="preserve"> as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independent</w:t>
      </w:r>
      <w:proofErr w:type="spellEnd"/>
      <w:r w:rsidR="00CF42B7" w:rsidRPr="00CF42B7">
        <w:rPr>
          <w:bCs/>
          <w:smallCaps w:val="0"/>
        </w:rPr>
        <w:t xml:space="preserve"> </w:t>
      </w:r>
      <w:proofErr w:type="spellStart"/>
      <w:r w:rsidR="00CF42B7" w:rsidRPr="00CF42B7">
        <w:rPr>
          <w:bCs/>
          <w:smallCaps w:val="0"/>
        </w:rPr>
        <w:t>variable</w:t>
      </w:r>
      <w:proofErr w:type="spellEnd"/>
      <w:r w:rsidR="00CF42B7" w:rsidRPr="00CF42B7">
        <w:rPr>
          <w:bCs/>
          <w:smallCaps w:val="0"/>
        </w:rPr>
        <w:t xml:space="preserve"> (X), </w:t>
      </w:r>
      <w:proofErr w:type="spellStart"/>
      <w:r w:rsidR="00CF42B7" w:rsidRPr="00CF42B7">
        <w:rPr>
          <w:bCs/>
          <w:smallCaps w:val="0"/>
        </w:rPr>
        <w:t>while</w:t>
      </w:r>
      <w:proofErr w:type="spellEnd"/>
      <w:r w:rsidR="00CF42B7" w:rsidRPr="00CF42B7">
        <w:rPr>
          <w:bCs/>
          <w:smallCaps w:val="0"/>
        </w:rPr>
        <w:t xml:space="preserve"> </w:t>
      </w:r>
      <w:proofErr w:type="spellStart"/>
      <w:r w:rsidR="00CF42B7" w:rsidRPr="00CF42B7">
        <w:rPr>
          <w:bCs/>
          <w:smallCaps w:val="0"/>
        </w:rPr>
        <w:t>self-acceptance</w:t>
      </w:r>
      <w:proofErr w:type="spellEnd"/>
      <w:r w:rsidR="00CF42B7" w:rsidRPr="00CF42B7">
        <w:rPr>
          <w:bCs/>
          <w:smallCaps w:val="0"/>
        </w:rPr>
        <w:t xml:space="preserve"> </w:t>
      </w:r>
      <w:proofErr w:type="spellStart"/>
      <w:r w:rsidR="00CF42B7" w:rsidRPr="00CF42B7">
        <w:rPr>
          <w:bCs/>
          <w:smallCaps w:val="0"/>
        </w:rPr>
        <w:t>is</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dependent</w:t>
      </w:r>
      <w:proofErr w:type="spellEnd"/>
      <w:r w:rsidR="00CF42B7" w:rsidRPr="00CF42B7">
        <w:rPr>
          <w:bCs/>
          <w:smallCaps w:val="0"/>
        </w:rPr>
        <w:t xml:space="preserve"> </w:t>
      </w:r>
      <w:proofErr w:type="spellStart"/>
      <w:r w:rsidR="00CF42B7" w:rsidRPr="00CF42B7">
        <w:rPr>
          <w:bCs/>
          <w:smallCaps w:val="0"/>
        </w:rPr>
        <w:t>variable</w:t>
      </w:r>
      <w:proofErr w:type="spellEnd"/>
      <w:r w:rsidR="00CF42B7" w:rsidRPr="00CF42B7">
        <w:rPr>
          <w:bCs/>
          <w:smallCaps w:val="0"/>
        </w:rPr>
        <w:t xml:space="preserve"> (Y). A </w:t>
      </w:r>
      <w:proofErr w:type="spellStart"/>
      <w:r w:rsidR="00CF42B7" w:rsidRPr="00CF42B7">
        <w:rPr>
          <w:bCs/>
          <w:smallCaps w:val="0"/>
        </w:rPr>
        <w:t>quantitative</w:t>
      </w:r>
      <w:proofErr w:type="spellEnd"/>
      <w:r w:rsidR="00CF42B7" w:rsidRPr="00CF42B7">
        <w:rPr>
          <w:bCs/>
          <w:smallCaps w:val="0"/>
        </w:rPr>
        <w:t xml:space="preserve"> </w:t>
      </w:r>
      <w:proofErr w:type="spellStart"/>
      <w:r w:rsidR="00CF42B7" w:rsidRPr="00CF42B7">
        <w:rPr>
          <w:bCs/>
          <w:smallCaps w:val="0"/>
        </w:rPr>
        <w:t>correlational</w:t>
      </w:r>
      <w:proofErr w:type="spellEnd"/>
      <w:r w:rsidR="00CF42B7" w:rsidRPr="00CF42B7">
        <w:rPr>
          <w:bCs/>
          <w:smallCaps w:val="0"/>
        </w:rPr>
        <w:t xml:space="preserve"> </w:t>
      </w:r>
      <w:proofErr w:type="spellStart"/>
      <w:r w:rsidR="00CF42B7" w:rsidRPr="00CF42B7">
        <w:rPr>
          <w:bCs/>
          <w:smallCaps w:val="0"/>
        </w:rPr>
        <w:t>design</w:t>
      </w:r>
      <w:proofErr w:type="spellEnd"/>
      <w:r w:rsidR="00CF42B7" w:rsidRPr="00CF42B7">
        <w:rPr>
          <w:bCs/>
          <w:smallCaps w:val="0"/>
        </w:rPr>
        <w:t xml:space="preserve"> </w:t>
      </w:r>
      <w:proofErr w:type="spellStart"/>
      <w:r w:rsidR="00CF42B7" w:rsidRPr="00CF42B7">
        <w:rPr>
          <w:bCs/>
          <w:smallCaps w:val="0"/>
        </w:rPr>
        <w:t>was</w:t>
      </w:r>
      <w:proofErr w:type="spellEnd"/>
      <w:r w:rsidR="00CF42B7" w:rsidRPr="00CF42B7">
        <w:rPr>
          <w:bCs/>
          <w:smallCaps w:val="0"/>
        </w:rPr>
        <w:t xml:space="preserve"> </w:t>
      </w:r>
      <w:proofErr w:type="spellStart"/>
      <w:r w:rsidR="00CF42B7" w:rsidRPr="00CF42B7">
        <w:rPr>
          <w:bCs/>
          <w:smallCaps w:val="0"/>
        </w:rPr>
        <w:t>employed</w:t>
      </w:r>
      <w:proofErr w:type="spellEnd"/>
      <w:r w:rsidR="00CF42B7" w:rsidRPr="00CF42B7">
        <w:rPr>
          <w:bCs/>
          <w:smallCaps w:val="0"/>
        </w:rPr>
        <w:t xml:space="preserve">, </w:t>
      </w:r>
      <w:proofErr w:type="spellStart"/>
      <w:r w:rsidR="00CF42B7" w:rsidRPr="00CF42B7">
        <w:rPr>
          <w:bCs/>
          <w:smallCaps w:val="0"/>
        </w:rPr>
        <w:t>involving</w:t>
      </w:r>
      <w:proofErr w:type="spellEnd"/>
      <w:r w:rsidR="00CF42B7" w:rsidRPr="00CF42B7">
        <w:rPr>
          <w:bCs/>
          <w:smallCaps w:val="0"/>
        </w:rPr>
        <w:t xml:space="preserve"> 108 </w:t>
      </w:r>
      <w:proofErr w:type="spellStart"/>
      <w:r w:rsidR="00CF42B7" w:rsidRPr="00CF42B7">
        <w:rPr>
          <w:bCs/>
          <w:smallCaps w:val="0"/>
        </w:rPr>
        <w:t>adolescent</w:t>
      </w:r>
      <w:proofErr w:type="spellEnd"/>
      <w:r w:rsidR="00CF42B7" w:rsidRPr="00CF42B7">
        <w:rPr>
          <w:bCs/>
          <w:smallCaps w:val="0"/>
        </w:rPr>
        <w:t xml:space="preserve"> </w:t>
      </w:r>
      <w:proofErr w:type="spellStart"/>
      <w:r w:rsidR="00CF42B7" w:rsidRPr="00CF42B7">
        <w:rPr>
          <w:bCs/>
          <w:smallCaps w:val="0"/>
        </w:rPr>
        <w:t>participants</w:t>
      </w:r>
      <w:proofErr w:type="spellEnd"/>
      <w:r w:rsidR="00CF42B7" w:rsidRPr="00CF42B7">
        <w:rPr>
          <w:bCs/>
          <w:smallCaps w:val="0"/>
        </w:rPr>
        <w:t xml:space="preserve"> </w:t>
      </w:r>
      <w:proofErr w:type="spellStart"/>
      <w:r w:rsidR="00CF42B7" w:rsidRPr="00CF42B7">
        <w:rPr>
          <w:bCs/>
          <w:smallCaps w:val="0"/>
        </w:rPr>
        <w:t>selected</w:t>
      </w:r>
      <w:proofErr w:type="spellEnd"/>
      <w:r w:rsidR="00CF42B7" w:rsidRPr="00CF42B7">
        <w:rPr>
          <w:bCs/>
          <w:smallCaps w:val="0"/>
        </w:rPr>
        <w:t xml:space="preserve"> </w:t>
      </w:r>
      <w:proofErr w:type="spellStart"/>
      <w:r w:rsidR="00CF42B7" w:rsidRPr="00CF42B7">
        <w:rPr>
          <w:bCs/>
          <w:smallCaps w:val="0"/>
        </w:rPr>
        <w:t>through</w:t>
      </w:r>
      <w:proofErr w:type="spellEnd"/>
      <w:r w:rsidR="00CF42B7" w:rsidRPr="00CF42B7">
        <w:rPr>
          <w:bCs/>
          <w:smallCaps w:val="0"/>
        </w:rPr>
        <w:t xml:space="preserve"> </w:t>
      </w:r>
      <w:proofErr w:type="spellStart"/>
      <w:r w:rsidR="00CF42B7" w:rsidRPr="00CF42B7">
        <w:rPr>
          <w:bCs/>
          <w:smallCaps w:val="0"/>
        </w:rPr>
        <w:t>random</w:t>
      </w:r>
      <w:proofErr w:type="spellEnd"/>
      <w:r w:rsidR="00CF42B7" w:rsidRPr="00CF42B7">
        <w:rPr>
          <w:bCs/>
          <w:smallCaps w:val="0"/>
        </w:rPr>
        <w:t xml:space="preserve"> sampling. The </w:t>
      </w:r>
      <w:proofErr w:type="spellStart"/>
      <w:r w:rsidR="00CF42B7" w:rsidRPr="00CF42B7">
        <w:rPr>
          <w:bCs/>
          <w:smallCaps w:val="0"/>
        </w:rPr>
        <w:t>research</w:t>
      </w:r>
      <w:proofErr w:type="spellEnd"/>
      <w:r w:rsidR="00CF42B7" w:rsidRPr="00CF42B7">
        <w:rPr>
          <w:bCs/>
          <w:smallCaps w:val="0"/>
        </w:rPr>
        <w:t xml:space="preserve"> </w:t>
      </w:r>
      <w:proofErr w:type="spellStart"/>
      <w:r w:rsidR="00CF42B7" w:rsidRPr="00CF42B7">
        <w:rPr>
          <w:bCs/>
          <w:smallCaps w:val="0"/>
        </w:rPr>
        <w:t>utilized</w:t>
      </w:r>
      <w:proofErr w:type="spellEnd"/>
      <w:r w:rsidR="00CF42B7" w:rsidRPr="00CF42B7">
        <w:rPr>
          <w:bCs/>
          <w:smallCaps w:val="0"/>
        </w:rPr>
        <w:t xml:space="preserve"> </w:t>
      </w:r>
      <w:proofErr w:type="spellStart"/>
      <w:r w:rsidR="00CF42B7" w:rsidRPr="00CF42B7">
        <w:rPr>
          <w:bCs/>
          <w:smallCaps w:val="0"/>
        </w:rPr>
        <w:t>adapted</w:t>
      </w:r>
      <w:proofErr w:type="spellEnd"/>
      <w:r w:rsidR="00CF42B7" w:rsidRPr="00CF42B7">
        <w:rPr>
          <w:bCs/>
          <w:smallCaps w:val="0"/>
        </w:rPr>
        <w:t xml:space="preserve"> </w:t>
      </w:r>
      <w:proofErr w:type="spellStart"/>
      <w:r w:rsidR="00CF42B7" w:rsidRPr="00CF42B7">
        <w:rPr>
          <w:bCs/>
          <w:smallCaps w:val="0"/>
        </w:rPr>
        <w:t>Likert-scale</w:t>
      </w:r>
      <w:proofErr w:type="spellEnd"/>
      <w:r w:rsidR="00CF42B7" w:rsidRPr="00CF42B7">
        <w:rPr>
          <w:bCs/>
          <w:smallCaps w:val="0"/>
        </w:rPr>
        <w:t xml:space="preserve"> </w:t>
      </w:r>
      <w:proofErr w:type="spellStart"/>
      <w:r w:rsidR="00CF42B7" w:rsidRPr="00CF42B7">
        <w:rPr>
          <w:bCs/>
          <w:smallCaps w:val="0"/>
        </w:rPr>
        <w:t>questionnaires</w:t>
      </w:r>
      <w:proofErr w:type="spellEnd"/>
      <w:r w:rsidR="00CF42B7" w:rsidRPr="00CF42B7">
        <w:rPr>
          <w:bCs/>
          <w:smallCaps w:val="0"/>
        </w:rPr>
        <w:t xml:space="preserve"> </w:t>
      </w:r>
      <w:proofErr w:type="spellStart"/>
      <w:r w:rsidR="00CF42B7" w:rsidRPr="00CF42B7">
        <w:rPr>
          <w:bCs/>
          <w:smallCaps w:val="0"/>
        </w:rPr>
        <w:t>to</w:t>
      </w:r>
      <w:proofErr w:type="spellEnd"/>
      <w:r w:rsidR="00CF42B7" w:rsidRPr="00CF42B7">
        <w:rPr>
          <w:bCs/>
          <w:smallCaps w:val="0"/>
        </w:rPr>
        <w:t xml:space="preserve"> </w:t>
      </w:r>
      <w:proofErr w:type="spellStart"/>
      <w:r w:rsidR="00CF42B7" w:rsidRPr="00CF42B7">
        <w:rPr>
          <w:bCs/>
          <w:smallCaps w:val="0"/>
        </w:rPr>
        <w:t>measure</w:t>
      </w:r>
      <w:proofErr w:type="spellEnd"/>
      <w:r w:rsidR="00CF42B7" w:rsidRPr="00CF42B7">
        <w:rPr>
          <w:bCs/>
          <w:smallCaps w:val="0"/>
        </w:rPr>
        <w:t xml:space="preserve"> </w:t>
      </w:r>
      <w:proofErr w:type="spellStart"/>
      <w:r w:rsidR="00CF42B7" w:rsidRPr="00CF42B7">
        <w:rPr>
          <w:bCs/>
          <w:smallCaps w:val="0"/>
        </w:rPr>
        <w:t>both</w:t>
      </w:r>
      <w:proofErr w:type="spellEnd"/>
      <w:r w:rsidR="00CF42B7" w:rsidRPr="00CF42B7">
        <w:rPr>
          <w:bCs/>
          <w:smallCaps w:val="0"/>
        </w:rPr>
        <w:t xml:space="preserve">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and</w:t>
      </w:r>
      <w:proofErr w:type="spellEnd"/>
      <w:r w:rsidR="00CF42B7" w:rsidRPr="00CF42B7">
        <w:rPr>
          <w:bCs/>
          <w:smallCaps w:val="0"/>
        </w:rPr>
        <w:t xml:space="preserve"> </w:t>
      </w:r>
      <w:proofErr w:type="spellStart"/>
      <w:r w:rsidR="00CF42B7" w:rsidRPr="00CF42B7">
        <w:rPr>
          <w:bCs/>
          <w:smallCaps w:val="0"/>
        </w:rPr>
        <w:t>self-acceptance</w:t>
      </w:r>
      <w:proofErr w:type="spellEnd"/>
      <w:r w:rsidR="00CF42B7" w:rsidRPr="00CF42B7">
        <w:rPr>
          <w:bCs/>
          <w:smallCaps w:val="0"/>
        </w:rPr>
        <w:t xml:space="preserve">. The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scale</w:t>
      </w:r>
      <w:proofErr w:type="spellEnd"/>
      <w:r w:rsidR="00CF42B7" w:rsidRPr="00CF42B7">
        <w:rPr>
          <w:bCs/>
          <w:smallCaps w:val="0"/>
        </w:rPr>
        <w:t xml:space="preserve"> </w:t>
      </w:r>
      <w:proofErr w:type="spellStart"/>
      <w:r w:rsidR="00CF42B7" w:rsidRPr="00CF42B7">
        <w:rPr>
          <w:bCs/>
          <w:smallCaps w:val="0"/>
        </w:rPr>
        <w:t>was</w:t>
      </w:r>
      <w:proofErr w:type="spellEnd"/>
      <w:r w:rsidR="00CF42B7" w:rsidRPr="00CF42B7">
        <w:rPr>
          <w:bCs/>
          <w:smallCaps w:val="0"/>
        </w:rPr>
        <w:t xml:space="preserve"> </w:t>
      </w:r>
      <w:proofErr w:type="spellStart"/>
      <w:r w:rsidR="00CF42B7" w:rsidRPr="00CF42B7">
        <w:rPr>
          <w:bCs/>
          <w:smallCaps w:val="0"/>
        </w:rPr>
        <w:t>derived</w:t>
      </w:r>
      <w:proofErr w:type="spellEnd"/>
      <w:r w:rsidR="00CF42B7" w:rsidRPr="00CF42B7">
        <w:rPr>
          <w:bCs/>
          <w:smallCaps w:val="0"/>
        </w:rPr>
        <w:t xml:space="preserve"> </w:t>
      </w:r>
      <w:proofErr w:type="spellStart"/>
      <w:r w:rsidR="00CF42B7" w:rsidRPr="00CF42B7">
        <w:rPr>
          <w:bCs/>
          <w:smallCaps w:val="0"/>
        </w:rPr>
        <w:t>from</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Questionnaire</w:t>
      </w:r>
      <w:proofErr w:type="spellEnd"/>
      <w:r w:rsidR="00CF42B7" w:rsidRPr="00CF42B7">
        <w:rPr>
          <w:bCs/>
          <w:smallCaps w:val="0"/>
        </w:rPr>
        <w:t xml:space="preserve"> (SPQ), </w:t>
      </w:r>
      <w:proofErr w:type="spellStart"/>
      <w:r w:rsidR="00CF42B7" w:rsidRPr="00CF42B7">
        <w:rPr>
          <w:bCs/>
          <w:smallCaps w:val="0"/>
        </w:rPr>
        <w:t>with</w:t>
      </w:r>
      <w:proofErr w:type="spellEnd"/>
      <w:r w:rsidR="00CF42B7" w:rsidRPr="00CF42B7">
        <w:rPr>
          <w:bCs/>
          <w:smallCaps w:val="0"/>
        </w:rPr>
        <w:t xml:space="preserve"> a </w:t>
      </w:r>
      <w:proofErr w:type="spellStart"/>
      <w:r w:rsidR="00CF42B7" w:rsidRPr="00CF42B7">
        <w:rPr>
          <w:bCs/>
          <w:smallCaps w:val="0"/>
        </w:rPr>
        <w:t>Cronbach’s</w:t>
      </w:r>
      <w:proofErr w:type="spellEnd"/>
      <w:r w:rsidR="00CF42B7" w:rsidRPr="00CF42B7">
        <w:rPr>
          <w:bCs/>
          <w:smallCaps w:val="0"/>
        </w:rPr>
        <w:t xml:space="preserve"> </w:t>
      </w:r>
      <w:proofErr w:type="spellStart"/>
      <w:r w:rsidR="00CF42B7" w:rsidRPr="00CF42B7">
        <w:rPr>
          <w:bCs/>
          <w:smallCaps w:val="0"/>
        </w:rPr>
        <w:t>Alpha</w:t>
      </w:r>
      <w:proofErr w:type="spellEnd"/>
      <w:r w:rsidR="00CF42B7" w:rsidRPr="00CF42B7">
        <w:rPr>
          <w:bCs/>
          <w:smallCaps w:val="0"/>
        </w:rPr>
        <w:t xml:space="preserve"> </w:t>
      </w:r>
      <w:proofErr w:type="spellStart"/>
      <w:r w:rsidR="00CF42B7" w:rsidRPr="00CF42B7">
        <w:rPr>
          <w:bCs/>
          <w:smallCaps w:val="0"/>
        </w:rPr>
        <w:t>reliability</w:t>
      </w:r>
      <w:proofErr w:type="spellEnd"/>
      <w:r w:rsidR="00CF42B7" w:rsidRPr="00CF42B7">
        <w:rPr>
          <w:bCs/>
          <w:smallCaps w:val="0"/>
        </w:rPr>
        <w:t xml:space="preserve"> </w:t>
      </w:r>
      <w:proofErr w:type="spellStart"/>
      <w:r w:rsidR="00CF42B7" w:rsidRPr="00CF42B7">
        <w:rPr>
          <w:bCs/>
          <w:smallCaps w:val="0"/>
        </w:rPr>
        <w:t>of</w:t>
      </w:r>
      <w:proofErr w:type="spellEnd"/>
      <w:r w:rsidR="00CF42B7" w:rsidRPr="00CF42B7">
        <w:rPr>
          <w:bCs/>
          <w:smallCaps w:val="0"/>
        </w:rPr>
        <w:t xml:space="preserve"> 0.971, </w:t>
      </w:r>
      <w:proofErr w:type="spellStart"/>
      <w:r w:rsidR="00CF42B7" w:rsidRPr="00CF42B7">
        <w:rPr>
          <w:bCs/>
          <w:smallCaps w:val="0"/>
        </w:rPr>
        <w:t>and</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self-acceptance</w:t>
      </w:r>
      <w:proofErr w:type="spellEnd"/>
      <w:r w:rsidR="00CF42B7" w:rsidRPr="00CF42B7">
        <w:rPr>
          <w:bCs/>
          <w:smallCaps w:val="0"/>
        </w:rPr>
        <w:t xml:space="preserve"> </w:t>
      </w:r>
      <w:proofErr w:type="spellStart"/>
      <w:r w:rsidR="00CF42B7" w:rsidRPr="00CF42B7">
        <w:rPr>
          <w:bCs/>
          <w:smallCaps w:val="0"/>
        </w:rPr>
        <w:t>scale</w:t>
      </w:r>
      <w:proofErr w:type="spellEnd"/>
      <w:r w:rsidR="00CF42B7" w:rsidRPr="00CF42B7">
        <w:rPr>
          <w:bCs/>
          <w:smallCaps w:val="0"/>
        </w:rPr>
        <w:t xml:space="preserve"> </w:t>
      </w:r>
      <w:proofErr w:type="spellStart"/>
      <w:r w:rsidR="00CF42B7" w:rsidRPr="00CF42B7">
        <w:rPr>
          <w:bCs/>
          <w:smallCaps w:val="0"/>
        </w:rPr>
        <w:t>was</w:t>
      </w:r>
      <w:proofErr w:type="spellEnd"/>
      <w:r w:rsidR="00CF42B7" w:rsidRPr="00CF42B7">
        <w:rPr>
          <w:bCs/>
          <w:smallCaps w:val="0"/>
        </w:rPr>
        <w:t xml:space="preserve"> </w:t>
      </w:r>
      <w:proofErr w:type="spellStart"/>
      <w:r w:rsidR="00CF42B7" w:rsidRPr="00CF42B7">
        <w:rPr>
          <w:bCs/>
          <w:smallCaps w:val="0"/>
        </w:rPr>
        <w:t>adapted</w:t>
      </w:r>
      <w:proofErr w:type="spellEnd"/>
      <w:r w:rsidR="00CF42B7" w:rsidRPr="00CF42B7">
        <w:rPr>
          <w:bCs/>
          <w:smallCaps w:val="0"/>
        </w:rPr>
        <w:t xml:space="preserve"> </w:t>
      </w:r>
      <w:proofErr w:type="spellStart"/>
      <w:r w:rsidR="00CF42B7" w:rsidRPr="00CF42B7">
        <w:rPr>
          <w:bCs/>
          <w:smallCaps w:val="0"/>
        </w:rPr>
        <w:t>from</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Self-Acceptance</w:t>
      </w:r>
      <w:proofErr w:type="spellEnd"/>
      <w:r w:rsidR="00CF42B7" w:rsidRPr="00CF42B7">
        <w:rPr>
          <w:bCs/>
          <w:smallCaps w:val="0"/>
        </w:rPr>
        <w:t xml:space="preserve"> </w:t>
      </w:r>
      <w:proofErr w:type="spellStart"/>
      <w:r w:rsidR="00CF42B7" w:rsidRPr="00CF42B7">
        <w:rPr>
          <w:bCs/>
          <w:smallCaps w:val="0"/>
        </w:rPr>
        <w:t>Scale</w:t>
      </w:r>
      <w:proofErr w:type="spellEnd"/>
      <w:r w:rsidR="00CF42B7" w:rsidRPr="00CF42B7">
        <w:rPr>
          <w:bCs/>
          <w:smallCaps w:val="0"/>
        </w:rPr>
        <w:t xml:space="preserve"> (SAS), </w:t>
      </w:r>
      <w:proofErr w:type="spellStart"/>
      <w:r w:rsidR="00CF42B7" w:rsidRPr="00CF42B7">
        <w:rPr>
          <w:bCs/>
          <w:smallCaps w:val="0"/>
        </w:rPr>
        <w:t>which</w:t>
      </w:r>
      <w:proofErr w:type="spellEnd"/>
      <w:r w:rsidR="00CF42B7" w:rsidRPr="00CF42B7">
        <w:rPr>
          <w:bCs/>
          <w:smallCaps w:val="0"/>
        </w:rPr>
        <w:t xml:space="preserve"> </w:t>
      </w:r>
      <w:proofErr w:type="spellStart"/>
      <w:r w:rsidR="00CF42B7" w:rsidRPr="00CF42B7">
        <w:rPr>
          <w:bCs/>
          <w:smallCaps w:val="0"/>
        </w:rPr>
        <w:t>demonstrated</w:t>
      </w:r>
      <w:proofErr w:type="spellEnd"/>
      <w:r w:rsidR="00CF42B7" w:rsidRPr="00CF42B7">
        <w:rPr>
          <w:bCs/>
          <w:smallCaps w:val="0"/>
        </w:rPr>
        <w:t xml:space="preserve"> a </w:t>
      </w:r>
      <w:proofErr w:type="spellStart"/>
      <w:r w:rsidR="00CF42B7" w:rsidRPr="00CF42B7">
        <w:rPr>
          <w:bCs/>
          <w:smallCaps w:val="0"/>
        </w:rPr>
        <w:t>Cronbach’s</w:t>
      </w:r>
      <w:proofErr w:type="spellEnd"/>
      <w:r w:rsidR="00CF42B7" w:rsidRPr="00CF42B7">
        <w:rPr>
          <w:bCs/>
          <w:smallCaps w:val="0"/>
        </w:rPr>
        <w:t xml:space="preserve"> </w:t>
      </w:r>
      <w:proofErr w:type="spellStart"/>
      <w:r w:rsidR="00CF42B7" w:rsidRPr="00CF42B7">
        <w:rPr>
          <w:bCs/>
          <w:smallCaps w:val="0"/>
        </w:rPr>
        <w:t>Alpha</w:t>
      </w:r>
      <w:proofErr w:type="spellEnd"/>
      <w:r w:rsidR="00CF42B7" w:rsidRPr="00CF42B7">
        <w:rPr>
          <w:bCs/>
          <w:smallCaps w:val="0"/>
        </w:rPr>
        <w:t xml:space="preserve"> </w:t>
      </w:r>
      <w:proofErr w:type="spellStart"/>
      <w:r w:rsidR="00CF42B7" w:rsidRPr="00CF42B7">
        <w:rPr>
          <w:bCs/>
          <w:smallCaps w:val="0"/>
        </w:rPr>
        <w:t>reliability</w:t>
      </w:r>
      <w:proofErr w:type="spellEnd"/>
      <w:r w:rsidR="00CF42B7" w:rsidRPr="00CF42B7">
        <w:rPr>
          <w:bCs/>
          <w:smallCaps w:val="0"/>
        </w:rPr>
        <w:t xml:space="preserve"> </w:t>
      </w:r>
      <w:proofErr w:type="spellStart"/>
      <w:r w:rsidR="00CF42B7" w:rsidRPr="00CF42B7">
        <w:rPr>
          <w:bCs/>
          <w:smallCaps w:val="0"/>
        </w:rPr>
        <w:t>of</w:t>
      </w:r>
      <w:proofErr w:type="spellEnd"/>
      <w:r w:rsidR="00CF42B7" w:rsidRPr="00CF42B7">
        <w:rPr>
          <w:bCs/>
          <w:smallCaps w:val="0"/>
        </w:rPr>
        <w:t xml:space="preserve"> 0.938. Pearson </w:t>
      </w:r>
      <w:proofErr w:type="spellStart"/>
      <w:r w:rsidR="00CF42B7" w:rsidRPr="00CF42B7">
        <w:rPr>
          <w:bCs/>
          <w:smallCaps w:val="0"/>
        </w:rPr>
        <w:t>correlation</w:t>
      </w:r>
      <w:proofErr w:type="spellEnd"/>
      <w:r w:rsidR="00CF42B7" w:rsidRPr="00CF42B7">
        <w:rPr>
          <w:bCs/>
          <w:smallCaps w:val="0"/>
        </w:rPr>
        <w:t xml:space="preserve"> </w:t>
      </w:r>
      <w:proofErr w:type="spellStart"/>
      <w:r w:rsidR="00CF42B7" w:rsidRPr="00CF42B7">
        <w:rPr>
          <w:bCs/>
          <w:smallCaps w:val="0"/>
        </w:rPr>
        <w:t>analysis</w:t>
      </w:r>
      <w:proofErr w:type="spellEnd"/>
      <w:r w:rsidR="00CF42B7" w:rsidRPr="00CF42B7">
        <w:rPr>
          <w:bCs/>
          <w:smallCaps w:val="0"/>
        </w:rPr>
        <w:t xml:space="preserve"> </w:t>
      </w:r>
      <w:proofErr w:type="spellStart"/>
      <w:r w:rsidR="00CF42B7" w:rsidRPr="00CF42B7">
        <w:rPr>
          <w:bCs/>
          <w:smallCaps w:val="0"/>
        </w:rPr>
        <w:t>revealed</w:t>
      </w:r>
      <w:proofErr w:type="spellEnd"/>
      <w:r w:rsidR="00CF42B7" w:rsidRPr="00CF42B7">
        <w:rPr>
          <w:bCs/>
          <w:smallCaps w:val="0"/>
        </w:rPr>
        <w:t xml:space="preserve"> a </w:t>
      </w:r>
      <w:proofErr w:type="spellStart"/>
      <w:r w:rsidR="00CF42B7" w:rsidRPr="00CF42B7">
        <w:rPr>
          <w:bCs/>
          <w:smallCaps w:val="0"/>
        </w:rPr>
        <w:t>significant</w:t>
      </w:r>
      <w:proofErr w:type="spellEnd"/>
      <w:r w:rsidR="00CF42B7" w:rsidRPr="00CF42B7">
        <w:rPr>
          <w:bCs/>
          <w:smallCaps w:val="0"/>
        </w:rPr>
        <w:t xml:space="preserve"> </w:t>
      </w:r>
      <w:proofErr w:type="spellStart"/>
      <w:r w:rsidR="00CF42B7" w:rsidRPr="00CF42B7">
        <w:rPr>
          <w:bCs/>
          <w:smallCaps w:val="0"/>
        </w:rPr>
        <w:t>positive</w:t>
      </w:r>
      <w:proofErr w:type="spellEnd"/>
      <w:r w:rsidR="00CF42B7" w:rsidRPr="00CF42B7">
        <w:rPr>
          <w:bCs/>
          <w:smallCaps w:val="0"/>
        </w:rPr>
        <w:t xml:space="preserve"> </w:t>
      </w:r>
      <w:proofErr w:type="spellStart"/>
      <w:r w:rsidR="00CF42B7" w:rsidRPr="00CF42B7">
        <w:rPr>
          <w:bCs/>
          <w:smallCaps w:val="0"/>
        </w:rPr>
        <w:t>relationship</w:t>
      </w:r>
      <w:proofErr w:type="spellEnd"/>
      <w:r w:rsidR="00CF42B7" w:rsidRPr="00CF42B7">
        <w:rPr>
          <w:bCs/>
          <w:smallCaps w:val="0"/>
        </w:rPr>
        <w:t xml:space="preserve"> </w:t>
      </w:r>
      <w:proofErr w:type="spellStart"/>
      <w:r w:rsidR="00CF42B7" w:rsidRPr="00CF42B7">
        <w:rPr>
          <w:bCs/>
          <w:smallCaps w:val="0"/>
        </w:rPr>
        <w:t>between</w:t>
      </w:r>
      <w:proofErr w:type="spellEnd"/>
      <w:r w:rsidR="00CF42B7" w:rsidRPr="00CF42B7">
        <w:rPr>
          <w:bCs/>
          <w:smallCaps w:val="0"/>
        </w:rPr>
        <w:t xml:space="preserve">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and</w:t>
      </w:r>
      <w:proofErr w:type="spellEnd"/>
      <w:r w:rsidR="00CF42B7" w:rsidRPr="00CF42B7">
        <w:rPr>
          <w:bCs/>
          <w:smallCaps w:val="0"/>
        </w:rPr>
        <w:t xml:space="preserve"> </w:t>
      </w:r>
      <w:proofErr w:type="spellStart"/>
      <w:r w:rsidR="00CF42B7" w:rsidRPr="00CF42B7">
        <w:rPr>
          <w:bCs/>
          <w:smallCaps w:val="0"/>
        </w:rPr>
        <w:t>self-acceptance</w:t>
      </w:r>
      <w:proofErr w:type="spellEnd"/>
      <w:r w:rsidR="00CF42B7" w:rsidRPr="00CF42B7">
        <w:rPr>
          <w:bCs/>
          <w:smallCaps w:val="0"/>
        </w:rPr>
        <w:t xml:space="preserve"> (r = 0.748, p &lt; 0.001). </w:t>
      </w:r>
      <w:proofErr w:type="spellStart"/>
      <w:r w:rsidR="00CF42B7" w:rsidRPr="00CF42B7">
        <w:rPr>
          <w:bCs/>
          <w:smallCaps w:val="0"/>
        </w:rPr>
        <w:t>Additionally</w:t>
      </w:r>
      <w:proofErr w:type="spellEnd"/>
      <w:r w:rsidR="00CF42B7" w:rsidRPr="00CF42B7">
        <w:rPr>
          <w:bCs/>
          <w:smallCaps w:val="0"/>
        </w:rPr>
        <w:t xml:space="preserve">, </w:t>
      </w:r>
      <w:proofErr w:type="spellStart"/>
      <w:r w:rsidR="00CF42B7" w:rsidRPr="00CF42B7">
        <w:rPr>
          <w:bCs/>
          <w:smallCaps w:val="0"/>
        </w:rPr>
        <w:t>an</w:t>
      </w:r>
      <w:proofErr w:type="spellEnd"/>
      <w:r w:rsidR="00CF42B7" w:rsidRPr="00CF42B7">
        <w:rPr>
          <w:bCs/>
          <w:smallCaps w:val="0"/>
        </w:rPr>
        <w:t xml:space="preserve"> </w:t>
      </w:r>
      <w:proofErr w:type="spellStart"/>
      <w:r w:rsidR="00CF42B7" w:rsidRPr="00CF42B7">
        <w:rPr>
          <w:bCs/>
          <w:smallCaps w:val="0"/>
        </w:rPr>
        <w:t>effective</w:t>
      </w:r>
      <w:proofErr w:type="spellEnd"/>
      <w:r w:rsidR="00CF42B7" w:rsidRPr="00CF42B7">
        <w:rPr>
          <w:bCs/>
          <w:smallCaps w:val="0"/>
        </w:rPr>
        <w:t xml:space="preserve"> </w:t>
      </w:r>
      <w:proofErr w:type="spellStart"/>
      <w:r w:rsidR="00CF42B7" w:rsidRPr="00CF42B7">
        <w:rPr>
          <w:bCs/>
          <w:smallCaps w:val="0"/>
        </w:rPr>
        <w:t>contribution</w:t>
      </w:r>
      <w:proofErr w:type="spellEnd"/>
      <w:r w:rsidR="00CF42B7" w:rsidRPr="00CF42B7">
        <w:rPr>
          <w:bCs/>
          <w:smallCaps w:val="0"/>
        </w:rPr>
        <w:t xml:space="preserve"> </w:t>
      </w:r>
      <w:proofErr w:type="spellStart"/>
      <w:r w:rsidR="00CF42B7" w:rsidRPr="00CF42B7">
        <w:rPr>
          <w:bCs/>
          <w:smallCaps w:val="0"/>
        </w:rPr>
        <w:t>analysis</w:t>
      </w:r>
      <w:proofErr w:type="spellEnd"/>
      <w:r w:rsidR="00CF42B7" w:rsidRPr="00CF42B7">
        <w:rPr>
          <w:bCs/>
          <w:smallCaps w:val="0"/>
        </w:rPr>
        <w:t xml:space="preserve"> </w:t>
      </w:r>
      <w:proofErr w:type="spellStart"/>
      <w:r w:rsidR="00CF42B7" w:rsidRPr="00CF42B7">
        <w:rPr>
          <w:bCs/>
          <w:smallCaps w:val="0"/>
        </w:rPr>
        <w:t>indicated</w:t>
      </w:r>
      <w:proofErr w:type="spellEnd"/>
      <w:r w:rsidR="00CF42B7" w:rsidRPr="00CF42B7">
        <w:rPr>
          <w:bCs/>
          <w:smallCaps w:val="0"/>
        </w:rPr>
        <w:t xml:space="preserve"> </w:t>
      </w:r>
      <w:proofErr w:type="spellStart"/>
      <w:r w:rsidR="00CF42B7" w:rsidRPr="00CF42B7">
        <w:rPr>
          <w:bCs/>
          <w:smallCaps w:val="0"/>
        </w:rPr>
        <w:t>that</w:t>
      </w:r>
      <w:proofErr w:type="spellEnd"/>
      <w:r w:rsidR="00CF42B7" w:rsidRPr="00CF42B7">
        <w:rPr>
          <w:bCs/>
          <w:smallCaps w:val="0"/>
        </w:rPr>
        <w:t xml:space="preserve"> </w:t>
      </w:r>
      <w:proofErr w:type="spellStart"/>
      <w:r w:rsidR="00CF42B7" w:rsidRPr="00CF42B7">
        <w:rPr>
          <w:bCs/>
          <w:smallCaps w:val="0"/>
        </w:rPr>
        <w:t>social</w:t>
      </w:r>
      <w:proofErr w:type="spellEnd"/>
      <w:r w:rsidR="00CF42B7" w:rsidRPr="00CF42B7">
        <w:rPr>
          <w:bCs/>
          <w:smallCaps w:val="0"/>
        </w:rPr>
        <w:t xml:space="preserve"> </w:t>
      </w:r>
      <w:proofErr w:type="spellStart"/>
      <w:r w:rsidR="00CF42B7" w:rsidRPr="00CF42B7">
        <w:rPr>
          <w:bCs/>
          <w:smallCaps w:val="0"/>
        </w:rPr>
        <w:t>support</w:t>
      </w:r>
      <w:proofErr w:type="spellEnd"/>
      <w:r w:rsidR="00CF42B7" w:rsidRPr="00CF42B7">
        <w:rPr>
          <w:bCs/>
          <w:smallCaps w:val="0"/>
        </w:rPr>
        <w:t xml:space="preserve"> </w:t>
      </w:r>
      <w:proofErr w:type="spellStart"/>
      <w:r w:rsidR="00CF42B7" w:rsidRPr="00CF42B7">
        <w:rPr>
          <w:bCs/>
          <w:smallCaps w:val="0"/>
        </w:rPr>
        <w:t>explained</w:t>
      </w:r>
      <w:proofErr w:type="spellEnd"/>
      <w:r w:rsidR="00CF42B7" w:rsidRPr="00CF42B7">
        <w:rPr>
          <w:bCs/>
          <w:smallCaps w:val="0"/>
        </w:rPr>
        <w:t xml:space="preserve"> 56% </w:t>
      </w:r>
      <w:proofErr w:type="spellStart"/>
      <w:r w:rsidR="00CF42B7" w:rsidRPr="00CF42B7">
        <w:rPr>
          <w:bCs/>
          <w:smallCaps w:val="0"/>
        </w:rPr>
        <w:t>of</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variance</w:t>
      </w:r>
      <w:proofErr w:type="spellEnd"/>
      <w:r w:rsidR="00CF42B7" w:rsidRPr="00CF42B7">
        <w:rPr>
          <w:bCs/>
          <w:smallCaps w:val="0"/>
        </w:rPr>
        <w:t xml:space="preserve"> in </w:t>
      </w:r>
      <w:proofErr w:type="spellStart"/>
      <w:r w:rsidR="00CF42B7" w:rsidRPr="00CF42B7">
        <w:rPr>
          <w:bCs/>
          <w:smallCaps w:val="0"/>
        </w:rPr>
        <w:t>self-acceptance</w:t>
      </w:r>
      <w:proofErr w:type="spellEnd"/>
      <w:r w:rsidR="00CF42B7" w:rsidRPr="00CF42B7">
        <w:rPr>
          <w:bCs/>
          <w:smallCaps w:val="0"/>
        </w:rPr>
        <w:t xml:space="preserve">, </w:t>
      </w:r>
      <w:proofErr w:type="spellStart"/>
      <w:r w:rsidR="00CF42B7" w:rsidRPr="00CF42B7">
        <w:rPr>
          <w:bCs/>
          <w:smallCaps w:val="0"/>
        </w:rPr>
        <w:t>while</w:t>
      </w:r>
      <w:proofErr w:type="spellEnd"/>
      <w:r w:rsidR="00CF42B7" w:rsidRPr="00CF42B7">
        <w:rPr>
          <w:bCs/>
          <w:smallCaps w:val="0"/>
        </w:rPr>
        <w:t xml:space="preserve"> </w:t>
      </w:r>
      <w:proofErr w:type="spellStart"/>
      <w:r w:rsidR="00CF42B7" w:rsidRPr="00CF42B7">
        <w:rPr>
          <w:bCs/>
          <w:smallCaps w:val="0"/>
        </w:rPr>
        <w:t>the</w:t>
      </w:r>
      <w:proofErr w:type="spellEnd"/>
      <w:r w:rsidR="00CF42B7" w:rsidRPr="00CF42B7">
        <w:rPr>
          <w:bCs/>
          <w:smallCaps w:val="0"/>
        </w:rPr>
        <w:t xml:space="preserve"> </w:t>
      </w:r>
      <w:proofErr w:type="spellStart"/>
      <w:r w:rsidR="00CF42B7" w:rsidRPr="00CF42B7">
        <w:rPr>
          <w:bCs/>
          <w:smallCaps w:val="0"/>
        </w:rPr>
        <w:t>remaining</w:t>
      </w:r>
      <w:proofErr w:type="spellEnd"/>
      <w:r w:rsidR="00CF42B7" w:rsidRPr="00CF42B7">
        <w:rPr>
          <w:bCs/>
          <w:smallCaps w:val="0"/>
        </w:rPr>
        <w:t xml:space="preserve"> 44% </w:t>
      </w:r>
      <w:proofErr w:type="spellStart"/>
      <w:r w:rsidR="00CF42B7" w:rsidRPr="00CF42B7">
        <w:rPr>
          <w:bCs/>
          <w:smallCaps w:val="0"/>
        </w:rPr>
        <w:t>was</w:t>
      </w:r>
      <w:proofErr w:type="spellEnd"/>
      <w:r w:rsidR="00CF42B7" w:rsidRPr="00CF42B7">
        <w:rPr>
          <w:bCs/>
          <w:smallCaps w:val="0"/>
        </w:rPr>
        <w:t xml:space="preserve"> </w:t>
      </w:r>
      <w:proofErr w:type="spellStart"/>
      <w:r w:rsidR="00CF42B7" w:rsidRPr="00CF42B7">
        <w:rPr>
          <w:bCs/>
          <w:smallCaps w:val="0"/>
        </w:rPr>
        <w:t>attributed</w:t>
      </w:r>
      <w:proofErr w:type="spellEnd"/>
      <w:r w:rsidR="00CF42B7" w:rsidRPr="00CF42B7">
        <w:rPr>
          <w:bCs/>
          <w:smallCaps w:val="0"/>
        </w:rPr>
        <w:t xml:space="preserve"> </w:t>
      </w:r>
      <w:proofErr w:type="spellStart"/>
      <w:r w:rsidR="00CF42B7" w:rsidRPr="00CF42B7">
        <w:rPr>
          <w:bCs/>
          <w:smallCaps w:val="0"/>
        </w:rPr>
        <w:t>to</w:t>
      </w:r>
      <w:proofErr w:type="spellEnd"/>
      <w:r w:rsidR="00CF42B7" w:rsidRPr="00CF42B7">
        <w:rPr>
          <w:bCs/>
          <w:smallCaps w:val="0"/>
        </w:rPr>
        <w:t xml:space="preserve"> </w:t>
      </w:r>
      <w:proofErr w:type="spellStart"/>
      <w:r w:rsidR="00CF42B7" w:rsidRPr="00CF42B7">
        <w:rPr>
          <w:bCs/>
          <w:smallCaps w:val="0"/>
        </w:rPr>
        <w:t>other</w:t>
      </w:r>
      <w:proofErr w:type="spellEnd"/>
      <w:r w:rsidR="00CF42B7" w:rsidRPr="00CF42B7">
        <w:rPr>
          <w:bCs/>
          <w:smallCaps w:val="0"/>
        </w:rPr>
        <w:t xml:space="preserve"> </w:t>
      </w:r>
      <w:proofErr w:type="spellStart"/>
      <w:r w:rsidR="00CF42B7" w:rsidRPr="00CF42B7">
        <w:rPr>
          <w:bCs/>
          <w:smallCaps w:val="0"/>
        </w:rPr>
        <w:t>variables</w:t>
      </w:r>
      <w:proofErr w:type="spellEnd"/>
      <w:r w:rsidR="00CF42B7" w:rsidRPr="00CF42B7">
        <w:rPr>
          <w:bCs/>
          <w:smallCaps w:val="0"/>
        </w:rPr>
        <w:t xml:space="preserve"> not </w:t>
      </w:r>
      <w:proofErr w:type="spellStart"/>
      <w:r w:rsidR="00CF42B7" w:rsidRPr="00CF42B7">
        <w:rPr>
          <w:bCs/>
          <w:smallCaps w:val="0"/>
        </w:rPr>
        <w:t>examined</w:t>
      </w:r>
      <w:proofErr w:type="spellEnd"/>
      <w:r w:rsidR="00CF42B7" w:rsidRPr="00CF42B7">
        <w:rPr>
          <w:bCs/>
          <w:smallCaps w:val="0"/>
        </w:rPr>
        <w:t xml:space="preserve"> in </w:t>
      </w:r>
      <w:proofErr w:type="spellStart"/>
      <w:r w:rsidR="00CF42B7" w:rsidRPr="00CF42B7">
        <w:rPr>
          <w:bCs/>
          <w:smallCaps w:val="0"/>
        </w:rPr>
        <w:t>this</w:t>
      </w:r>
      <w:proofErr w:type="spellEnd"/>
      <w:r w:rsidR="00CF42B7" w:rsidRPr="00CF42B7">
        <w:rPr>
          <w:bCs/>
          <w:smallCaps w:val="0"/>
        </w:rPr>
        <w:t xml:space="preserve"> study.</w:t>
      </w:r>
    </w:p>
    <w:p w14:paraId="16FFD831" w14:textId="4B46798F" w:rsidR="00697E61" w:rsidRDefault="00EE1E5A" w:rsidP="006425AD">
      <w:pPr>
        <w:pStyle w:val="BodyAbstract"/>
        <w:spacing w:before="58" w:after="0"/>
        <w:ind w:left="0" w:right="4"/>
        <w:jc w:val="both"/>
        <w:rPr>
          <w:smallCaps w:val="0"/>
          <w:lang w:val="en-US"/>
        </w:rPr>
      </w:pPr>
      <w:proofErr w:type="spellStart"/>
      <w:r w:rsidRPr="006C7A28">
        <w:rPr>
          <w:b/>
          <w:bCs/>
          <w:smallCaps w:val="0"/>
        </w:rPr>
        <w:t>Keywords</w:t>
      </w:r>
      <w:proofErr w:type="spellEnd"/>
      <w:r w:rsidRPr="006C7A28">
        <w:rPr>
          <w:b/>
          <w:bCs/>
          <w:smallCaps w:val="0"/>
        </w:rPr>
        <w:t xml:space="preserve"> </w:t>
      </w:r>
      <w:r>
        <w:rPr>
          <w:b/>
          <w:bCs/>
          <w:smallCaps w:val="0"/>
        </w:rPr>
        <w:t>–</w:t>
      </w:r>
      <w:r w:rsidRPr="006C7A28">
        <w:rPr>
          <w:b/>
          <w:bCs/>
          <w:smallCaps w:val="0"/>
        </w:rPr>
        <w:t xml:space="preserve"> </w:t>
      </w:r>
      <w:bookmarkEnd w:id="0"/>
      <w:proofErr w:type="spellStart"/>
      <w:r>
        <w:rPr>
          <w:smallCaps w:val="0"/>
        </w:rPr>
        <w:t>social</w:t>
      </w:r>
      <w:proofErr w:type="spellEnd"/>
      <w:r>
        <w:rPr>
          <w:smallCaps w:val="0"/>
        </w:rPr>
        <w:t xml:space="preserve"> </w:t>
      </w:r>
      <w:proofErr w:type="spellStart"/>
      <w:r>
        <w:rPr>
          <w:smallCaps w:val="0"/>
        </w:rPr>
        <w:t>suport</w:t>
      </w:r>
      <w:proofErr w:type="spellEnd"/>
      <w:r>
        <w:rPr>
          <w:smallCaps w:val="0"/>
        </w:rPr>
        <w:t xml:space="preserve">; </w:t>
      </w:r>
      <w:proofErr w:type="spellStart"/>
      <w:r>
        <w:rPr>
          <w:smallCaps w:val="0"/>
        </w:rPr>
        <w:t>self</w:t>
      </w:r>
      <w:proofErr w:type="spellEnd"/>
      <w:r>
        <w:rPr>
          <w:smallCaps w:val="0"/>
        </w:rPr>
        <w:t xml:space="preserve"> </w:t>
      </w:r>
      <w:proofErr w:type="spellStart"/>
      <w:r w:rsidR="007F2E75">
        <w:rPr>
          <w:smallCaps w:val="0"/>
        </w:rPr>
        <w:t>acceptance</w:t>
      </w:r>
      <w:proofErr w:type="spellEnd"/>
      <w:r w:rsidR="007F2E75">
        <w:rPr>
          <w:smallCaps w:val="0"/>
          <w:lang w:val="en-US"/>
        </w:rPr>
        <w:t>;</w:t>
      </w:r>
      <w:r w:rsidR="00697E61">
        <w:rPr>
          <w:smallCaps w:val="0"/>
          <w:lang w:val="en-US"/>
        </w:rPr>
        <w:t>adolescence</w:t>
      </w:r>
    </w:p>
    <w:p w14:paraId="69B24720" w14:textId="77777777" w:rsidR="006425AD" w:rsidRPr="006425AD" w:rsidRDefault="006425AD" w:rsidP="006425AD">
      <w:pPr>
        <w:pStyle w:val="BodyAbstract"/>
        <w:spacing w:before="58" w:after="0"/>
        <w:ind w:left="0" w:right="4"/>
        <w:jc w:val="both"/>
        <w:rPr>
          <w:smallCaps w:val="0"/>
          <w:lang w:val="en-US"/>
        </w:rPr>
      </w:pPr>
    </w:p>
    <w:p w14:paraId="4371883F" w14:textId="12404BF0" w:rsidR="00EE1E5A" w:rsidRPr="00697E61" w:rsidRDefault="006425AD" w:rsidP="006425AD">
      <w:pPr>
        <w:pStyle w:val="BodyAbstract"/>
        <w:spacing w:before="58" w:after="0"/>
        <w:ind w:left="720" w:right="4" w:hanging="720"/>
        <w:jc w:val="both"/>
        <w:rPr>
          <w:lang w:val="en-US"/>
        </w:rPr>
      </w:pPr>
      <w:proofErr w:type="spellStart"/>
      <w:r w:rsidRPr="006425AD">
        <w:rPr>
          <w:b/>
          <w:smallCaps w:val="0"/>
          <w:lang w:val="en-US"/>
        </w:rPr>
        <w:t>Abstrak</w:t>
      </w:r>
      <w:proofErr w:type="spellEnd"/>
      <w:r w:rsidRPr="006425AD">
        <w:rPr>
          <w:b/>
          <w:smallCaps w:val="0"/>
          <w:lang w:val="en-US"/>
        </w:rPr>
        <w:t>.</w:t>
      </w:r>
      <w:r>
        <w:rPr>
          <w:bCs/>
          <w:smallCaps w:val="0"/>
          <w:lang w:val="en-US"/>
        </w:rPr>
        <w:t xml:space="preserve"> </w:t>
      </w:r>
      <w:r w:rsidR="00CF42B7" w:rsidRPr="00CF42B7">
        <w:rPr>
          <w:bCs/>
          <w:smallCaps w:val="0"/>
        </w:rPr>
        <w:t xml:space="preserve">Masa remaja merupakan tahap kehidupan di mana individu berada dalam proses mencari jati diri. Selama proses ini, remaja tidak terlepas dari interaksi sosial dengan lingkungan sekitar. Salah satu kendala yang sering dialami remaja dalam berinteraksi sosial adalah kesalahan dalam proses penerimaan diri, termasuk pada remaja yang tinggal di panti asuhan. Penelitian ini bertujuan untuk mengkaji hubungan antara dukungan sosial dan penerimaan diri pada remaja di Panti Asuhan ‘Aisyiyah Sidoarjo. Variabel yang digunakan adalah dukungan sosial sebagai variabel bebas (X) dan penerimaan diri sebagai variabel terikat (Y). Penelitian ini menggunakan pendekatan kuantitatif dengan desain </w:t>
      </w:r>
      <w:proofErr w:type="spellStart"/>
      <w:r w:rsidR="00CF42B7" w:rsidRPr="00CF42B7">
        <w:rPr>
          <w:bCs/>
          <w:smallCaps w:val="0"/>
        </w:rPr>
        <w:t>korelasional</w:t>
      </w:r>
      <w:proofErr w:type="spellEnd"/>
      <w:r w:rsidR="00CF42B7" w:rsidRPr="00CF42B7">
        <w:rPr>
          <w:bCs/>
          <w:smallCaps w:val="0"/>
        </w:rPr>
        <w:t xml:space="preserve">, melibatkan 108 remaja yang dipilih melalui teknik </w:t>
      </w:r>
      <w:proofErr w:type="spellStart"/>
      <w:r w:rsidR="00CF42B7" w:rsidRPr="00CF42B7">
        <w:rPr>
          <w:bCs/>
          <w:smallCaps w:val="0"/>
        </w:rPr>
        <w:t>random</w:t>
      </w:r>
      <w:proofErr w:type="spellEnd"/>
      <w:r w:rsidR="00CF42B7" w:rsidRPr="00CF42B7">
        <w:rPr>
          <w:bCs/>
          <w:smallCaps w:val="0"/>
        </w:rPr>
        <w:t xml:space="preserve"> sampling. Instrumen penelitian berupa skala adaptasi model </w:t>
      </w:r>
      <w:proofErr w:type="spellStart"/>
      <w:r w:rsidR="00CF42B7" w:rsidRPr="00CF42B7">
        <w:rPr>
          <w:bCs/>
          <w:smallCaps w:val="0"/>
        </w:rPr>
        <w:t>Likert</w:t>
      </w:r>
      <w:proofErr w:type="spellEnd"/>
      <w:r w:rsidR="00CF42B7" w:rsidRPr="00CF42B7">
        <w:rPr>
          <w:bCs/>
          <w:smallCaps w:val="0"/>
        </w:rPr>
        <w:t xml:space="preserve"> untuk mengukur dukungan sosial dan penerimaan diri. Skala dukungan sosial diadaptasi dari </w:t>
      </w:r>
      <w:proofErr w:type="spellStart"/>
      <w:r w:rsidR="00CF42B7" w:rsidRPr="00CF42B7">
        <w:rPr>
          <w:smallCaps w:val="0"/>
        </w:rPr>
        <w:t>Social</w:t>
      </w:r>
      <w:proofErr w:type="spellEnd"/>
      <w:r w:rsidR="00CF42B7" w:rsidRPr="00CF42B7">
        <w:rPr>
          <w:smallCaps w:val="0"/>
        </w:rPr>
        <w:t xml:space="preserve"> </w:t>
      </w:r>
      <w:proofErr w:type="spellStart"/>
      <w:r w:rsidR="00CF42B7" w:rsidRPr="00CF42B7">
        <w:rPr>
          <w:smallCaps w:val="0"/>
        </w:rPr>
        <w:t>Support</w:t>
      </w:r>
      <w:proofErr w:type="spellEnd"/>
      <w:r w:rsidR="00CF42B7" w:rsidRPr="00CF42B7">
        <w:rPr>
          <w:smallCaps w:val="0"/>
        </w:rPr>
        <w:t xml:space="preserve"> </w:t>
      </w:r>
      <w:proofErr w:type="spellStart"/>
      <w:r w:rsidR="00CF42B7" w:rsidRPr="00CF42B7">
        <w:rPr>
          <w:smallCaps w:val="0"/>
        </w:rPr>
        <w:t>Questionnaire</w:t>
      </w:r>
      <w:proofErr w:type="spellEnd"/>
      <w:r w:rsidR="00CF42B7" w:rsidRPr="00CF42B7">
        <w:rPr>
          <w:smallCaps w:val="0"/>
        </w:rPr>
        <w:t xml:space="preserve"> (SPQ) dengan reliabilitas </w:t>
      </w:r>
      <w:proofErr w:type="spellStart"/>
      <w:r w:rsidR="00CF42B7" w:rsidRPr="00CF42B7">
        <w:rPr>
          <w:smallCaps w:val="0"/>
        </w:rPr>
        <w:t>Cronbach’s</w:t>
      </w:r>
      <w:proofErr w:type="spellEnd"/>
      <w:r w:rsidR="00CF42B7" w:rsidRPr="00CF42B7">
        <w:rPr>
          <w:smallCaps w:val="0"/>
        </w:rPr>
        <w:t xml:space="preserve"> </w:t>
      </w:r>
      <w:proofErr w:type="spellStart"/>
      <w:r w:rsidR="00CF42B7" w:rsidRPr="00CF42B7">
        <w:rPr>
          <w:smallCaps w:val="0"/>
        </w:rPr>
        <w:t>Alpha</w:t>
      </w:r>
      <w:proofErr w:type="spellEnd"/>
      <w:r w:rsidR="00CF42B7" w:rsidRPr="00CF42B7">
        <w:rPr>
          <w:smallCaps w:val="0"/>
        </w:rPr>
        <w:t xml:space="preserve"> sebesar 0,971, sedangkan skala penerimaan diri diadaptasi dari </w:t>
      </w:r>
      <w:proofErr w:type="spellStart"/>
      <w:r w:rsidR="00CF42B7" w:rsidRPr="00CF42B7">
        <w:rPr>
          <w:smallCaps w:val="0"/>
        </w:rPr>
        <w:t>Self-Acceptance</w:t>
      </w:r>
      <w:proofErr w:type="spellEnd"/>
      <w:r w:rsidR="00CF42B7" w:rsidRPr="00CF42B7">
        <w:rPr>
          <w:smallCaps w:val="0"/>
        </w:rPr>
        <w:t xml:space="preserve"> </w:t>
      </w:r>
      <w:proofErr w:type="spellStart"/>
      <w:r w:rsidR="00CF42B7" w:rsidRPr="00CF42B7">
        <w:rPr>
          <w:smallCaps w:val="0"/>
        </w:rPr>
        <w:t>Scale</w:t>
      </w:r>
      <w:proofErr w:type="spellEnd"/>
      <w:r w:rsidR="00CF42B7" w:rsidRPr="00CF42B7">
        <w:rPr>
          <w:smallCaps w:val="0"/>
        </w:rPr>
        <w:t xml:space="preserve"> (SAS)</w:t>
      </w:r>
      <w:r w:rsidR="00CF42B7" w:rsidRPr="00CF42B7">
        <w:rPr>
          <w:bCs/>
          <w:smallCaps w:val="0"/>
        </w:rPr>
        <w:t xml:space="preserve"> dengan reliabilitas </w:t>
      </w:r>
      <w:proofErr w:type="spellStart"/>
      <w:r w:rsidR="00CF42B7" w:rsidRPr="00CF42B7">
        <w:rPr>
          <w:bCs/>
          <w:smallCaps w:val="0"/>
        </w:rPr>
        <w:t>Cronbach’s</w:t>
      </w:r>
      <w:proofErr w:type="spellEnd"/>
      <w:r w:rsidR="00CF42B7" w:rsidRPr="00CF42B7">
        <w:rPr>
          <w:bCs/>
          <w:smallCaps w:val="0"/>
        </w:rPr>
        <w:t xml:space="preserve"> </w:t>
      </w:r>
      <w:proofErr w:type="spellStart"/>
      <w:r w:rsidR="00CF42B7" w:rsidRPr="00CF42B7">
        <w:rPr>
          <w:bCs/>
          <w:smallCaps w:val="0"/>
        </w:rPr>
        <w:t>Alpha</w:t>
      </w:r>
      <w:proofErr w:type="spellEnd"/>
      <w:r w:rsidR="00CF42B7" w:rsidRPr="00CF42B7">
        <w:rPr>
          <w:bCs/>
          <w:smallCaps w:val="0"/>
        </w:rPr>
        <w:t xml:space="preserve"> sebesar 0,938. Analisis data menggunakan korelasi Pearson menunjukkan adanya hubungan positif yang signifikan antara dukungan sosial dan penerimaan diri (r = 0,748, p &lt; 0,001). Selain itu, analisis kontribusi efektif mengungkapkan bahwa dukungan sosial memberikan kontribusi sebesar 56% terhadap penerimaan diri, sementara 44% sisanya dipengaruhi oleh faktor lain yang tidak diteliti dalam penelitian ini.</w:t>
      </w:r>
    </w:p>
    <w:p w14:paraId="7584A383" w14:textId="442B8538" w:rsidR="00EE1E5A" w:rsidRPr="007F2E75" w:rsidRDefault="00EE1E5A" w:rsidP="002F7FC1">
      <w:pPr>
        <w:pStyle w:val="BodyAbstract"/>
        <w:tabs>
          <w:tab w:val="left" w:pos="0"/>
        </w:tabs>
        <w:spacing w:before="58" w:after="0"/>
        <w:ind w:left="0" w:right="4"/>
        <w:jc w:val="both"/>
        <w:rPr>
          <w:smallCaps w:val="0"/>
          <w:lang w:val="en-US"/>
        </w:rPr>
      </w:pPr>
      <w:r w:rsidRPr="006C7A28">
        <w:rPr>
          <w:b/>
          <w:bCs/>
          <w:smallCaps w:val="0"/>
        </w:rPr>
        <w:t xml:space="preserve">Kata Kunci </w:t>
      </w:r>
      <w:r>
        <w:rPr>
          <w:b/>
          <w:bCs/>
          <w:smallCaps w:val="0"/>
        </w:rPr>
        <w:t>–</w:t>
      </w:r>
      <w:r w:rsidRPr="006C7A28">
        <w:rPr>
          <w:b/>
          <w:bCs/>
          <w:smallCaps w:val="0"/>
        </w:rPr>
        <w:t xml:space="preserve"> </w:t>
      </w:r>
      <w:r>
        <w:rPr>
          <w:smallCaps w:val="0"/>
        </w:rPr>
        <w:t>dukungan sosial; penerimaan diri</w:t>
      </w:r>
      <w:r w:rsidR="007F2E75">
        <w:rPr>
          <w:smallCaps w:val="0"/>
          <w:lang w:val="en-US"/>
        </w:rPr>
        <w:t>;</w:t>
      </w:r>
      <w:proofErr w:type="spellStart"/>
      <w:r w:rsidR="007F2E75">
        <w:rPr>
          <w:smallCaps w:val="0"/>
          <w:lang w:val="en-US"/>
        </w:rPr>
        <w:t>remaja</w:t>
      </w:r>
      <w:proofErr w:type="spellEnd"/>
    </w:p>
    <w:p w14:paraId="7C81D57E" w14:textId="3CBCC3E6" w:rsidR="00EE1E5A" w:rsidRPr="006C7A28" w:rsidRDefault="00EE1E5A" w:rsidP="002F7FC1">
      <w:pPr>
        <w:pStyle w:val="BodyAbstract"/>
        <w:tabs>
          <w:tab w:val="left" w:pos="0"/>
        </w:tabs>
        <w:spacing w:before="58" w:after="0"/>
        <w:ind w:left="0" w:right="4"/>
        <w:jc w:val="both"/>
      </w:pPr>
    </w:p>
    <w:p w14:paraId="1BE83B30" w14:textId="77777777" w:rsidR="00EE1E5A" w:rsidRDefault="00EE1E5A">
      <w:pPr>
        <w:pStyle w:val="Judul1"/>
        <w:rPr>
          <w:sz w:val="24"/>
        </w:rPr>
      </w:pPr>
    </w:p>
    <w:p w14:paraId="37335005" w14:textId="77777777" w:rsidR="00EE1E5A" w:rsidRPr="009E07DC" w:rsidRDefault="00EE1E5A" w:rsidP="002F7FC1">
      <w:pPr>
        <w:pStyle w:val="Judul1"/>
        <w:tabs>
          <w:tab w:val="left" w:pos="0"/>
        </w:tabs>
        <w:rPr>
          <w:sz w:val="24"/>
        </w:rPr>
      </w:pPr>
      <w:r w:rsidRPr="002F7FC1">
        <w:br w:type="page"/>
      </w:r>
      <w:r w:rsidRPr="006C7A28">
        <w:rPr>
          <w:sz w:val="24"/>
        </w:rPr>
        <w:lastRenderedPageBreak/>
        <w:t xml:space="preserve"> I. </w:t>
      </w:r>
      <w:proofErr w:type="spellStart"/>
      <w:r>
        <w:rPr>
          <w:sz w:val="24"/>
          <w:lang w:val="en-ID"/>
        </w:rPr>
        <w:t>Pendahuluan</w:t>
      </w:r>
      <w:proofErr w:type="spellEnd"/>
    </w:p>
    <w:p w14:paraId="46919068" w14:textId="7E3AE99F" w:rsidR="00EE1E5A" w:rsidRDefault="00EE1E5A" w:rsidP="002C26B3">
      <w:pPr>
        <w:pStyle w:val="Body"/>
      </w:pPr>
      <w:r>
        <w:t>Set</w:t>
      </w:r>
      <w:proofErr w:type="spellStart"/>
      <w:r w:rsidR="00F956CE">
        <w:rPr>
          <w:lang w:val="en-US"/>
        </w:rPr>
        <w:t>i</w:t>
      </w:r>
      <w:r>
        <w:t>iap</w:t>
      </w:r>
      <w:proofErr w:type="spellEnd"/>
      <w:r>
        <w:t xml:space="preserve"> remaja dalam hidupnya </w:t>
      </w:r>
      <w:proofErr w:type="spellStart"/>
      <w:r>
        <w:t>memi</w:t>
      </w:r>
      <w:proofErr w:type="spellEnd"/>
      <w:r w:rsidR="00F956CE">
        <w:rPr>
          <w:lang w:val="en-US"/>
        </w:rPr>
        <w:t>l</w:t>
      </w:r>
      <w:proofErr w:type="spellStart"/>
      <w:r>
        <w:t>liki</w:t>
      </w:r>
      <w:proofErr w:type="spellEnd"/>
      <w:r>
        <w:t xml:space="preserve"> berbagai macam masalah hal ini disebabkan oleh berbagai faktor yang berakibat pada kondisi psikologis. Pada masa remaja terdapat suatu masalah kondisi psikologis yang tentunya dapat </w:t>
      </w:r>
      <w:proofErr w:type="spellStart"/>
      <w:r>
        <w:t>meghambat</w:t>
      </w:r>
      <w:proofErr w:type="spellEnd"/>
      <w:r>
        <w:t xml:space="preserve"> dalam proses interaksi sosial. Masalah ini berasal dari dalam diri remaja itu sendiri dalam proses persepsinya terhadap dunia luar. Kesalahan dalam proses penerimaan akan kondisi kehidupan </w:t>
      </w:r>
      <w:proofErr w:type="spellStart"/>
      <w:r>
        <w:t>kehidupan</w:t>
      </w:r>
      <w:proofErr w:type="spellEnd"/>
      <w:r>
        <w:t xml:space="preserve"> yang dijalani inilah yang kemudian berdampak pada diri remaja itu sendiri. Hal ini yang kemudian sejalan dengan pendapat </w:t>
      </w:r>
      <w:proofErr w:type="spellStart"/>
      <w:r>
        <w:t>Chaplin</w:t>
      </w:r>
      <w:proofErr w:type="spellEnd"/>
      <w:r>
        <w:t xml:space="preserve"> dan Kartono </w:t>
      </w:r>
      <w:proofErr w:type="spellStart"/>
      <w:r w:rsidR="00062F57">
        <w:rPr>
          <w:lang w:val="en-US"/>
        </w:rPr>
        <w:t>menyatakan</w:t>
      </w:r>
      <w:proofErr w:type="spellEnd"/>
      <w:r w:rsidR="00062F57">
        <w:rPr>
          <w:lang w:val="en-US"/>
        </w:rPr>
        <w:t xml:space="preserve"> p</w:t>
      </w:r>
      <w:proofErr w:type="spellStart"/>
      <w:r w:rsidR="00062F57" w:rsidRPr="00062F57">
        <w:t>enerimaan</w:t>
      </w:r>
      <w:proofErr w:type="spellEnd"/>
      <w:r w:rsidR="00062F57" w:rsidRPr="00062F57">
        <w:t xml:space="preserve"> diri didefinisikan sebagai sikap puas terhadap kualitas dan potensi yang dimiliki, sekaligus pengakuan terhadap keterbatasan diri </w:t>
      </w:r>
      <w:sdt>
        <w:sdtPr>
          <w:rPr>
            <w:color w:val="000000"/>
          </w:rPr>
          <w:tag w:val="MENDELEY_CITATION_v3_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"/>
          <w:id w:val="517973786"/>
          <w:placeholder>
            <w:docPart w:val="DefaultPlaceholder_-1854013440"/>
          </w:placeholder>
        </w:sdtPr>
        <w:sdtEndPr/>
        <w:sdtContent>
          <w:r w:rsidR="00264385" w:rsidRPr="00264385">
            <w:rPr>
              <w:color w:val="000000"/>
            </w:rPr>
            <w:t>[1]</w:t>
          </w:r>
        </w:sdtContent>
      </w:sdt>
      <w:r>
        <w:t>.</w:t>
      </w:r>
    </w:p>
    <w:p w14:paraId="595DAF49" w14:textId="3037DCEA" w:rsidR="00EE1E5A" w:rsidRDefault="00EE1E5A" w:rsidP="002C26B3">
      <w:pPr>
        <w:pStyle w:val="Body"/>
      </w:pPr>
      <w:r>
        <w:t xml:space="preserve">Remaja pada panti asuhan dalam proses meraih penerimaan diri tentu mempunyai tingkatan penerimaan diri yang berbeda-beda. Penerimaan diri pada remaja sangat terintervensi oleh keadaan lingkungan, yang pada kasus ini remaja panti asuhan memiliki latar belakang yang kurang lebih sama sehingga pada setiap masyarakat panti asuhan memiliki problem yang sama dalam proses penerimaan diri. </w:t>
      </w:r>
      <w:proofErr w:type="spellStart"/>
      <w:r>
        <w:t>Pembimbingan</w:t>
      </w:r>
      <w:proofErr w:type="spellEnd"/>
      <w:r>
        <w:t xml:space="preserve"> yang baik sesuai </w:t>
      </w:r>
      <w:proofErr w:type="spellStart"/>
      <w:r>
        <w:t>tupoksi</w:t>
      </w:r>
      <w:proofErr w:type="spellEnd"/>
      <w:r>
        <w:t xml:space="preserve"> lembaga panti asuhan guna mencapai penerimaan diri sangat diwajibkan untuk di jalankan. Hal ini sebagaimana dijelaskan oleh Napitupulu </w:t>
      </w:r>
      <w:sdt>
        <w:sdtPr>
          <w:rPr>
            <w:color w:val="000000"/>
          </w:rPr>
          <w:tag w:val="MENDELEY_CITATION_v3_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"/>
          <w:id w:val="1253477515"/>
          <w:placeholder>
            <w:docPart w:val="DefaultPlaceholder_-1854013440"/>
          </w:placeholder>
        </w:sdtPr>
        <w:sdtEndPr/>
        <w:sdtContent>
          <w:r w:rsidR="00264385" w:rsidRPr="00264385">
            <w:rPr>
              <w:color w:val="000000"/>
            </w:rPr>
            <w:t>[2]</w:t>
          </w:r>
        </w:sdtContent>
      </w:sdt>
      <w:r w:rsidR="00AE5A9A">
        <w:rPr>
          <w:lang w:val="en-US"/>
        </w:rPr>
        <w:t xml:space="preserve"> yang </w:t>
      </w:r>
      <w:proofErr w:type="spellStart"/>
      <w:r w:rsidR="00AE5A9A">
        <w:rPr>
          <w:lang w:val="en-US"/>
        </w:rPr>
        <w:t>menyatakan</w:t>
      </w:r>
      <w:proofErr w:type="spellEnd"/>
      <w:r w:rsidR="00AE5A9A">
        <w:rPr>
          <w:lang w:val="en-US"/>
        </w:rPr>
        <w:t xml:space="preserve"> </w:t>
      </w:r>
      <w:proofErr w:type="spellStart"/>
      <w:r w:rsidR="00AE5A9A">
        <w:rPr>
          <w:lang w:val="en-US"/>
        </w:rPr>
        <w:t>bahwa</w:t>
      </w:r>
      <w:proofErr w:type="spellEnd"/>
      <w:r w:rsidR="00AE5A9A">
        <w:rPr>
          <w:lang w:val="en-US"/>
        </w:rPr>
        <w:t xml:space="preserve"> p</w:t>
      </w:r>
      <w:r>
        <w:t xml:space="preserve">anti asuhan merupakan </w:t>
      </w:r>
      <w:r w:rsidR="00FE53D4" w:rsidRPr="00FE53D4">
        <w:t xml:space="preserve">Lembaga kesejahteraan sosial berperan dalam membina dan membimbing anak-anak kurang mampu atau terlantar dengan memberikan dukungan yang memadai sesuai harapan, sehingga mereka dapat menjadi bagian dari generasi penerus yang berkontribusi dalam pembangunan nasional. Fungsi panti asuhan sebagai wadah </w:t>
      </w:r>
      <w:proofErr w:type="spellStart"/>
      <w:r w:rsidR="00FE53D4" w:rsidRPr="00FE53D4">
        <w:t>pembimbingan</w:t>
      </w:r>
      <w:proofErr w:type="spellEnd"/>
      <w:r w:rsidR="00FE53D4" w:rsidRPr="00FE53D4">
        <w:t xml:space="preserve"> remaja sangat penting untuk mendukung proses pembangunan, yang dimulai dengan pembinaan mendalam pada masyarakat panti asuhan.</w:t>
      </w:r>
    </w:p>
    <w:p w14:paraId="7A1A64A0" w14:textId="24C160F8" w:rsidR="00EE1E5A" w:rsidRDefault="00EE1E5A" w:rsidP="002C26B3">
      <w:pPr>
        <w:pStyle w:val="Body"/>
      </w:pPr>
      <w:r>
        <w:t xml:space="preserve">Penerimaan diri pada masa </w:t>
      </w:r>
      <w:proofErr w:type="spellStart"/>
      <w:r>
        <w:t>remaj</w:t>
      </w:r>
      <w:r w:rsidR="00E242F9">
        <w:rPr>
          <w:lang w:val="en-US"/>
        </w:rPr>
        <w:t>i</w:t>
      </w:r>
      <w:proofErr w:type="spellEnd"/>
      <w:r>
        <w:t xml:space="preserve">a </w:t>
      </w:r>
      <w:proofErr w:type="spellStart"/>
      <w:r w:rsidR="00E242F9">
        <w:rPr>
          <w:lang w:val="en-US"/>
        </w:rPr>
        <w:t>adalah</w:t>
      </w:r>
      <w:proofErr w:type="spellEnd"/>
      <w:r>
        <w:t xml:space="preserve"> suatu hal yang </w:t>
      </w:r>
      <w:proofErr w:type="spellStart"/>
      <w:r>
        <w:t>krusi</w:t>
      </w:r>
      <w:r w:rsidR="00E242F9">
        <w:rPr>
          <w:lang w:val="en-US"/>
        </w:rPr>
        <w:t>i</w:t>
      </w:r>
      <w:r>
        <w:t>al</w:t>
      </w:r>
      <w:proofErr w:type="spellEnd"/>
      <w:r>
        <w:t xml:space="preserve">, masa remaja merupakan masa seorang individu dalam proses pencarian terhadap jati dirinya. Pada masa remaja ini sering terdapat ketidakstabilan emosi yang berdampak pada proses kehidupan. Hal ini dikatakan oleh </w:t>
      </w:r>
      <w:proofErr w:type="spellStart"/>
      <w:r>
        <w:t>Hall</w:t>
      </w:r>
      <w:proofErr w:type="spellEnd"/>
      <w:r>
        <w:t xml:space="preserve"> </w:t>
      </w:r>
      <w:sdt>
        <w:sdtPr>
          <w:rPr>
            <w:color w:val="000000"/>
          </w:rPr>
          <w:tag w:val="MENDELEY_CITATION_v3_eyJjaXRhdGlvbklEIjoiTUVOREVMRVlfQ0lUQVRJT05fMDczN2FiNDAtZDk2YS00OGIxLWJkMmUtZjA0ZWQyMGZmMmM2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
          <w:id w:val="1594363254"/>
          <w:placeholder>
            <w:docPart w:val="DefaultPlaceholder_-1854013440"/>
          </w:placeholder>
        </w:sdtPr>
        <w:sdtEndPr/>
        <w:sdtContent>
          <w:r w:rsidR="00264385" w:rsidRPr="00264385">
            <w:rPr>
              <w:color w:val="000000"/>
            </w:rPr>
            <w:t>[3]</w:t>
          </w:r>
        </w:sdtContent>
      </w:sdt>
      <w:r>
        <w:t xml:space="preserve"> menurutnya, masa remaja merupakan masa badai </w:t>
      </w:r>
      <w:proofErr w:type="spellStart"/>
      <w:r>
        <w:t>stress</w:t>
      </w:r>
      <w:proofErr w:type="spellEnd"/>
      <w:r>
        <w:t xml:space="preserve"> yaitu saat </w:t>
      </w:r>
      <w:proofErr w:type="spellStart"/>
      <w:r>
        <w:t>dimana</w:t>
      </w:r>
      <w:proofErr w:type="spellEnd"/>
      <w:r>
        <w:t xml:space="preserve"> terjadinya </w:t>
      </w:r>
      <w:r w:rsidR="008A4F6A">
        <w:rPr>
          <w:lang w:val="en-US"/>
        </w:rPr>
        <w:t>p</w:t>
      </w:r>
      <w:proofErr w:type="spellStart"/>
      <w:r w:rsidR="008A4F6A" w:rsidRPr="008A4F6A">
        <w:t>ergolakan</w:t>
      </w:r>
      <w:proofErr w:type="spellEnd"/>
      <w:r w:rsidR="008A4F6A" w:rsidRPr="008A4F6A">
        <w:t xml:space="preserve"> ditandai oleh konflik internal yang diiringi oleh perubahan emosi, pemikiran, dan tindakan yang tidak stabil.</w:t>
      </w:r>
      <w:r>
        <w:t xml:space="preserve"> Ketidakstabilan emosi inilah yang dapat berdampak pada proses penerimaan sosial. Dalam kondisi psikologis yang tidak stabil, individu sangat sulit menerima serta mencerna informasi dengan baik, dalam arti lain penerimaan dirinya buruk. Setiap informasi yang sampai pada remaja cenderung di tanggapi secara negatif pada remaja yang memiliki penerimaan diri yang buruk, berbanding terbalik dengan remaja yang memil</w:t>
      </w:r>
      <w:r w:rsidR="008A4F6A">
        <w:rPr>
          <w:lang w:val="en-US"/>
        </w:rPr>
        <w:t>l</w:t>
      </w:r>
      <w:proofErr w:type="spellStart"/>
      <w:r>
        <w:t>iki</w:t>
      </w:r>
      <w:proofErr w:type="spellEnd"/>
      <w:r>
        <w:t xml:space="preserve"> </w:t>
      </w:r>
      <w:proofErr w:type="spellStart"/>
      <w:r>
        <w:t>peneri</w:t>
      </w:r>
      <w:r w:rsidR="008A4F6A">
        <w:rPr>
          <w:lang w:val="en-US"/>
        </w:rPr>
        <w:t>i</w:t>
      </w:r>
      <w:r>
        <w:t>maan</w:t>
      </w:r>
      <w:proofErr w:type="spellEnd"/>
      <w:r>
        <w:t xml:space="preserve"> diri </w:t>
      </w:r>
      <w:proofErr w:type="spellStart"/>
      <w:r w:rsidR="00C458D2">
        <w:rPr>
          <w:lang w:val="en-US"/>
        </w:rPr>
        <w:t>adalah</w:t>
      </w:r>
      <w:proofErr w:type="spellEnd"/>
      <w:r w:rsidR="00C458D2">
        <w:rPr>
          <w:lang w:val="en-US"/>
        </w:rPr>
        <w:t xml:space="preserve"> </w:t>
      </w:r>
      <w:r>
        <w:t xml:space="preserve">baik, ia akan selalu berpikiran positif mengenai dirinya sendiri. Hal ini sejalan dengan pendapat Heriyadi </w:t>
      </w:r>
      <w:proofErr w:type="spellStart"/>
      <w:r w:rsidR="0057495C">
        <w:rPr>
          <w:lang w:val="en-US"/>
        </w:rPr>
        <w:t>dalam</w:t>
      </w:r>
      <w:proofErr w:type="spellEnd"/>
      <w:r w:rsidR="0057495C">
        <w:rPr>
          <w:lang w:val="en-US"/>
        </w:rPr>
        <w:t xml:space="preserve"> </w:t>
      </w:r>
      <w:proofErr w:type="spellStart"/>
      <w:r w:rsidR="0057495C">
        <w:rPr>
          <w:lang w:val="en-US"/>
        </w:rPr>
        <w:t>Wulandari</w:t>
      </w:r>
      <w:proofErr w:type="spellEnd"/>
      <w:r w:rsidR="0057495C">
        <w:rPr>
          <w:lang w:val="en-US"/>
        </w:rPr>
        <w:t xml:space="preserve"> </w:t>
      </w:r>
      <w:sdt>
        <w:sdtPr>
          <w:rPr>
            <w:color w:val="000000"/>
            <w:lang w:val="en-US"/>
          </w:rPr>
          <w:tag w:val="MENDELEY_CITATION_v3_eyJjaXRhdGlvbklEIjoiTUVOREVMRVlfQ0lUQVRJT05fNjgxZjcxNWEtZWRhNC00M2FjLWE3YmUtZWNkNjU1MjczYjlk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
          <w:id w:val="23449578"/>
          <w:placeholder>
            <w:docPart w:val="DefaultPlaceholder_-1854013440"/>
          </w:placeholder>
        </w:sdtPr>
        <w:sdtEndPr/>
        <w:sdtContent>
          <w:r w:rsidR="00264385" w:rsidRPr="00264385">
            <w:rPr>
              <w:color w:val="000000"/>
              <w:lang w:val="en-US"/>
            </w:rPr>
            <w:t>[3]</w:t>
          </w:r>
        </w:sdtContent>
      </w:sdt>
      <w:r>
        <w:t xml:space="preserve">menurutnya, </w:t>
      </w:r>
      <w:r w:rsidR="00CE480C" w:rsidRPr="00CE480C">
        <w:t>Remaja dengan penerimaan diri memandang kelemahan dan kekurangan sebagai hal yang wajar, karena mereka menyadari bahwa setiap individu memiliki keterbatasan. Hal tersebut tidak dianggap menghambat proses aktualisasi diri</w:t>
      </w:r>
      <w:r>
        <w:t>.</w:t>
      </w:r>
    </w:p>
    <w:p w14:paraId="6193378C" w14:textId="171248AA" w:rsidR="00EE1E5A" w:rsidRDefault="00EE1E5A" w:rsidP="002C26B3">
      <w:pPr>
        <w:pStyle w:val="Body"/>
      </w:pPr>
      <w:proofErr w:type="spellStart"/>
      <w:r>
        <w:t>Chaplin</w:t>
      </w:r>
      <w:proofErr w:type="spellEnd"/>
      <w:r>
        <w:t xml:space="preserve"> dan Kartono </w:t>
      </w:r>
      <w:sdt>
        <w:sdtPr>
          <w:rPr>
            <w:color w:val="000000"/>
          </w:rPr>
          <w:tag w:val="MENDELEY_CITATION_v3_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"/>
          <w:id w:val="1523744931"/>
          <w:placeholder>
            <w:docPart w:val="DefaultPlaceholder_-1854013440"/>
          </w:placeholder>
        </w:sdtPr>
        <w:sdtEndPr/>
        <w:sdtContent>
          <w:r w:rsidR="00264385" w:rsidRPr="00264385">
            <w:rPr>
              <w:color w:val="000000"/>
            </w:rPr>
            <w:t>[4]</w:t>
          </w:r>
        </w:sdtContent>
      </w:sdt>
      <w:r>
        <w:t xml:space="preserve"> </w:t>
      </w:r>
      <w:r w:rsidR="001D1AE5" w:rsidRPr="001D1AE5">
        <w:t xml:space="preserve">mendefinisikan penerimaan diri sebagai sikap rasa puas dalam diri akan kualitas dan bakat yang ada, serta adanya pengakuan terhadap keterbatasan-keterbatasan pada diri sendiri </w:t>
      </w:r>
      <w:sdt>
        <w:sdtPr>
          <w:rPr>
            <w:color w:val="000000"/>
          </w:rPr>
          <w:tag w:val="MENDELEY_CITATION_v3_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"/>
          <w:id w:val="927233154"/>
          <w:placeholder>
            <w:docPart w:val="DefaultPlaceholder_-1854013440"/>
          </w:placeholder>
        </w:sdtPr>
        <w:sdtEndPr/>
        <w:sdtContent>
          <w:r w:rsidR="00264385" w:rsidRPr="00264385">
            <w:rPr>
              <w:color w:val="000000"/>
            </w:rPr>
            <w:t>[1]</w:t>
          </w:r>
        </w:sdtContent>
      </w:sdt>
      <w:r>
        <w:t xml:space="preserve">. Hal </w:t>
      </w:r>
      <w:proofErr w:type="spellStart"/>
      <w:r>
        <w:t>ni</w:t>
      </w:r>
      <w:proofErr w:type="spellEnd"/>
      <w:r>
        <w:t xml:space="preserve"> sejalan dengan pendapat </w:t>
      </w:r>
      <w:proofErr w:type="spellStart"/>
      <w:r>
        <w:t>Hurlock</w:t>
      </w:r>
      <w:proofErr w:type="spellEnd"/>
      <w:r>
        <w:t xml:space="preserve"> </w:t>
      </w:r>
      <w:sdt>
        <w:sdtPr>
          <w:rPr>
            <w:color w:val="000000"/>
          </w:rPr>
          <w:tag w:val="MENDELEY_CITATION_v3_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"/>
          <w:id w:val="-705175764"/>
          <w:placeholder>
            <w:docPart w:val="DefaultPlaceholder_-1854013440"/>
          </w:placeholder>
        </w:sdtPr>
        <w:sdtEndPr/>
        <w:sdtContent>
          <w:r w:rsidR="00264385" w:rsidRPr="00264385">
            <w:rPr>
              <w:color w:val="000000"/>
            </w:rPr>
            <w:t>[5]</w:t>
          </w:r>
        </w:sdtContent>
      </w:sdt>
      <w:r>
        <w:t xml:space="preserve"> </w:t>
      </w:r>
      <w:r w:rsidR="001D1AE5" w:rsidRPr="001D1AE5">
        <w:t xml:space="preserve">Penerimaan diri adalah tingkat kemampuan dan kemauan individu untuk menerima serta bertahan dengan berbagai karakteristik yang dimilikinya. </w:t>
      </w:r>
      <w:sdt>
        <w:sdtPr>
          <w:rPr>
            <w:color w:val="000000"/>
          </w:rPr>
          <w:tag w:val="MENDELEY_CITATION_v3_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"/>
          <w:id w:val="162199887"/>
          <w:placeholder>
            <w:docPart w:val="DefaultPlaceholder_-1854013440"/>
          </w:placeholder>
        </w:sdtPr>
        <w:sdtEndPr/>
        <w:sdtContent>
          <w:r w:rsidR="00264385" w:rsidRPr="00264385">
            <w:rPr>
              <w:color w:val="000000"/>
            </w:rPr>
            <w:t>[1]</w:t>
          </w:r>
        </w:sdtContent>
      </w:sdt>
      <w:r>
        <w:t xml:space="preserve">. Individu yang menerima dirinya dimaknai sebagai seorang yang tidak memiliki masalah sehingga tidak memiliki beban dalam hidupnya yang membuat individu dapat dengan mudah </w:t>
      </w:r>
      <w:proofErr w:type="spellStart"/>
      <w:r>
        <w:t>mengeksplore</w:t>
      </w:r>
      <w:proofErr w:type="spellEnd"/>
      <w:r>
        <w:t xml:space="preserve"> lingkungan guna mendapat berbagai macam </w:t>
      </w:r>
      <w:proofErr w:type="spellStart"/>
      <w:r>
        <w:t>insight</w:t>
      </w:r>
      <w:proofErr w:type="spellEnd"/>
      <w:r>
        <w:t xml:space="preserve"> baru. Berbagai macam </w:t>
      </w:r>
      <w:proofErr w:type="spellStart"/>
      <w:r>
        <w:t>insight</w:t>
      </w:r>
      <w:proofErr w:type="spellEnd"/>
      <w:r>
        <w:t xml:space="preserve"> ini yang kemudian berdampak dalam segala aspek kehidupan seperti pengambilan keputusan, pola pikir, serta tindakan. </w:t>
      </w:r>
    </w:p>
    <w:p w14:paraId="67C6E593" w14:textId="307D9579" w:rsidR="00EE1E5A" w:rsidRDefault="00EE1E5A" w:rsidP="002C26B3">
      <w:pPr>
        <w:pStyle w:val="Body"/>
      </w:pPr>
      <w:r>
        <w:t xml:space="preserve">Menurut wawancara peneliti pada hari </w:t>
      </w:r>
      <w:proofErr w:type="spellStart"/>
      <w:r>
        <w:t>senin</w:t>
      </w:r>
      <w:proofErr w:type="spellEnd"/>
      <w:r>
        <w:t xml:space="preserve"> tanggal 10 </w:t>
      </w:r>
      <w:proofErr w:type="spellStart"/>
      <w:r>
        <w:t>juli</w:t>
      </w:r>
      <w:proofErr w:type="spellEnd"/>
      <w:r>
        <w:t xml:space="preserve"> 2023 kepada pengurus dan anak panti, pada Panti Asuhan yang dikelola Pimpinan Daerah Aisyiah Sidoarjo, </w:t>
      </w:r>
      <w:r w:rsidR="00CA4C1A">
        <w:rPr>
          <w:lang w:val="en-US"/>
        </w:rPr>
        <w:t>p</w:t>
      </w:r>
      <w:r w:rsidR="00CA4C1A" w:rsidRPr="00CA4C1A">
        <w:t xml:space="preserve">anti asuhan menampung anak-anak dari berbagai latar belakang, termasuk anak yatim piatu, anak terlantar, dan anak </w:t>
      </w:r>
      <w:proofErr w:type="spellStart"/>
      <w:r w:rsidR="00CA4C1A" w:rsidRPr="00CA4C1A">
        <w:t>dhuafa</w:t>
      </w:r>
      <w:proofErr w:type="spellEnd"/>
      <w:r w:rsidR="00CA4C1A" w:rsidRPr="00CA4C1A">
        <w:t>. Beberapa anak yang tinggal di panti asuhan masih memiliki orang tua, namun karena keterbatasan ekonomi, orang tua mereka memilih untuk menitipkan anak di panti asuhan agar dapat melanjutkan pendidikan</w:t>
      </w:r>
      <w:r>
        <w:t xml:space="preserve">. Pada beberapa anak panti juga, masih terdapat anak-anak yang masih beranggapan negatif tentang dirinya dan belum dapat atau sulit mengaktualisasikan berbagai potensi diri. Hal ini sejalan dengan Wulandari, </w:t>
      </w:r>
      <w:proofErr w:type="spellStart"/>
      <w:r>
        <w:t>dkk</w:t>
      </w:r>
      <w:proofErr w:type="spellEnd"/>
      <w:r>
        <w:t xml:space="preserve"> </w:t>
      </w:r>
      <w:sdt>
        <w:sdtPr>
          <w:rPr>
            <w:color w:val="000000"/>
          </w:rPr>
          <w:tag w:val="MENDELEY_CITATION_v3_eyJjaXRhdGlvbklEIjoiTUVOREVMRVlfQ0lUQVRJT05fN2NmNDg5Y2YtMmExOC00ZmQ4LTg2NTktNDdmMTU3ODhlNWYx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
          <w:id w:val="440421396"/>
          <w:placeholder>
            <w:docPart w:val="DefaultPlaceholder_-1854013440"/>
          </w:placeholder>
        </w:sdtPr>
        <w:sdtEndPr/>
        <w:sdtContent>
          <w:r w:rsidR="00264385" w:rsidRPr="00264385">
            <w:rPr>
              <w:color w:val="000000"/>
            </w:rPr>
            <w:t>[3]</w:t>
          </w:r>
        </w:sdtContent>
      </w:sdt>
      <w:r>
        <w:t xml:space="preserve"> menurutnya </w:t>
      </w:r>
      <w:r w:rsidR="00DB6FB6">
        <w:rPr>
          <w:lang w:val="en-US"/>
        </w:rPr>
        <w:t>r</w:t>
      </w:r>
      <w:proofErr w:type="spellStart"/>
      <w:r w:rsidR="00DB6FB6" w:rsidRPr="00DB6FB6">
        <w:t>emaja</w:t>
      </w:r>
      <w:proofErr w:type="spellEnd"/>
      <w:r w:rsidR="00DB6FB6" w:rsidRPr="00DB6FB6">
        <w:t xml:space="preserve"> yang tinggal di panti sering menghadapi persoalan berupa pandangan negatif, seperti ejekan atau stigma "anak panti," yang dapat menyebabkan penolakan dari teman-teman mereka</w:t>
      </w:r>
      <w:r>
        <w:t xml:space="preserve"> yang dapat menghambat proses aktualisasi diri</w:t>
      </w:r>
      <w:sdt>
        <w:sdtPr>
          <w:rPr>
            <w:color w:val="000000"/>
          </w:rPr>
          <w:tag w:val="MENDELEY_CITATION_v3_eyJjaXRhdGlvbklEIjoiTUVOREVMRVlfQ0lUQVRJT05fMDdkYmQ1YjgtNzYyOC00NGNmLWJhOWItMDVhZWU4OTM5NGUy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
          <w:id w:val="364561592"/>
          <w:placeholder>
            <w:docPart w:val="DefaultPlaceholder_-1854013440"/>
          </w:placeholder>
        </w:sdtPr>
        <w:sdtEndPr/>
        <w:sdtContent>
          <w:r w:rsidR="00264385" w:rsidRPr="00264385">
            <w:rPr>
              <w:color w:val="000000"/>
            </w:rPr>
            <w:t>[3]</w:t>
          </w:r>
        </w:sdtContent>
      </w:sdt>
      <w:r>
        <w:t xml:space="preserve">. </w:t>
      </w:r>
    </w:p>
    <w:p w14:paraId="75FF5FBE" w14:textId="44E09904" w:rsidR="000B72E0" w:rsidRDefault="00EE1E5A" w:rsidP="002C26B3">
      <w:pPr>
        <w:pStyle w:val="Body"/>
      </w:pPr>
      <w:r>
        <w:t xml:space="preserve"> Pada penelitian </w:t>
      </w:r>
      <w:proofErr w:type="spellStart"/>
      <w:r w:rsidR="0066786D">
        <w:rPr>
          <w:lang w:val="en-US"/>
        </w:rPr>
        <w:t>sebeleumnya</w:t>
      </w:r>
      <w:proofErr w:type="spellEnd"/>
      <w:r w:rsidR="0066786D">
        <w:rPr>
          <w:lang w:val="en-US"/>
        </w:rPr>
        <w:t xml:space="preserve"> </w:t>
      </w:r>
      <w:r>
        <w:t xml:space="preserve">menunjukkan bahwa </w:t>
      </w:r>
      <w:r w:rsidR="0066786D" w:rsidRPr="0066786D">
        <w:t>Dukungan sosial dan penerimaan diri berada pada kategori yang tinggi. Hal ini berarti siswa yang memiliki dukungan sosial dan penerimaan diri yang baik akan mampu menjalin interaksi sosial yang positif baik di lingkungan sekolah maupun di luar sekolah</w:t>
      </w:r>
      <w:r w:rsidR="0066786D">
        <w:rPr>
          <w:lang w:val="en-US"/>
        </w:rPr>
        <w:t xml:space="preserve"> </w:t>
      </w:r>
      <w:sdt>
        <w:sdtPr>
          <w:rPr>
            <w:color w:val="000000"/>
          </w:rPr>
          <w:tag w:val="MENDELEY_CITATION_v3_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"/>
          <w:id w:val="-125323079"/>
          <w:placeholder>
            <w:docPart w:val="DefaultPlaceholder_-1854013440"/>
          </w:placeholder>
        </w:sdtPr>
        <w:sdtEndPr/>
        <w:sdtContent>
          <w:r w:rsidR="00264385" w:rsidRPr="00264385">
            <w:rPr>
              <w:color w:val="000000"/>
            </w:rPr>
            <w:t>[6]</w:t>
          </w:r>
        </w:sdtContent>
      </w:sdt>
      <w:r>
        <w:t xml:space="preserve">. </w:t>
      </w:r>
      <w:r w:rsidR="000B72E0" w:rsidRPr="000B72E0">
        <w:t xml:space="preserve">Penelitian Mutiara Asa </w:t>
      </w:r>
      <w:proofErr w:type="spellStart"/>
      <w:r w:rsidR="000B72E0" w:rsidRPr="000B72E0">
        <w:t>Happynda</w:t>
      </w:r>
      <w:proofErr w:type="spellEnd"/>
      <w:r w:rsidR="000B72E0" w:rsidRPr="000B72E0">
        <w:t xml:space="preserve"> </w:t>
      </w:r>
      <w:sdt>
        <w:sdtPr>
          <w:rPr>
            <w:color w:val="000000"/>
          </w:rPr>
          <w:tag w:val="MENDELEY_CITATION_v3_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"/>
          <w:id w:val="-949462258"/>
          <w:placeholder>
            <w:docPart w:val="92A51A714F2E423790563FDE87E61098"/>
          </w:placeholder>
        </w:sdtPr>
        <w:sdtEndPr/>
        <w:sdtContent>
          <w:r w:rsidR="000B72E0" w:rsidRPr="00264385">
            <w:rPr>
              <w:color w:val="000000"/>
            </w:rPr>
            <w:t>[5]</w:t>
          </w:r>
        </w:sdtContent>
      </w:sdt>
      <w:r w:rsidR="000B72E0" w:rsidRPr="000B72E0">
        <w:t xml:space="preserve"> juga menunjukkan hubungan positif dan signifikan antara dukungan sosial dan penerimaan diri pada remaja </w:t>
      </w:r>
      <w:proofErr w:type="spellStart"/>
      <w:r w:rsidR="000B72E0" w:rsidRPr="000B72E0">
        <w:t>dhuafa</w:t>
      </w:r>
      <w:proofErr w:type="spellEnd"/>
      <w:r w:rsidR="000B72E0" w:rsidRPr="000B72E0">
        <w:t xml:space="preserve"> di panti asuhan.</w:t>
      </w:r>
    </w:p>
    <w:p w14:paraId="56228F7D" w14:textId="6A4919AC" w:rsidR="00EE1E5A" w:rsidRDefault="00EE1E5A" w:rsidP="002C26B3">
      <w:pPr>
        <w:pStyle w:val="Body"/>
      </w:pPr>
      <w:r>
        <w:t xml:space="preserve">Penerimaan diri pada remaja dipengaruhi oleh berbagai macam faktor, salah satu faktor yang berdampak pada penerimaan diri adalah lingkungan (eksternal). Faktor eksternal ini merupakan suatu bentuk upaya dalam menunjang kematangan pola pikir serta persepsi terhadap dunia realitas. </w:t>
      </w:r>
      <w:r w:rsidR="000B72E0" w:rsidRPr="000B72E0">
        <w:t xml:space="preserve">Penerimaan diri individu dipengaruhi oleh lingkungan sekitarnya, yang berarti individu selalu terlibat dalam interaksi sosial dalam kehidupannya </w:t>
      </w:r>
      <w:sdt>
        <w:sdtPr>
          <w:rPr>
            <w:color w:val="000000"/>
          </w:rPr>
          <w:tag w:val="MENDELEY_CITATION_v3_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"/>
          <w:id w:val="391317357"/>
          <w:placeholder>
            <w:docPart w:val="DefaultPlaceholder_-1854013440"/>
          </w:placeholder>
        </w:sdtPr>
        <w:sdtEndPr/>
        <w:sdtContent>
          <w:r w:rsidR="00264385" w:rsidRPr="00264385">
            <w:rPr>
              <w:color w:val="000000"/>
            </w:rPr>
            <w:t>[6]</w:t>
          </w:r>
        </w:sdtContent>
      </w:sdt>
      <w:r>
        <w:t xml:space="preserve">. </w:t>
      </w:r>
    </w:p>
    <w:p w14:paraId="06E79D4F" w14:textId="0F94EDF0" w:rsidR="00EE1E5A" w:rsidRDefault="00EE1E5A" w:rsidP="002C26B3">
      <w:pPr>
        <w:pStyle w:val="Body"/>
      </w:pPr>
      <w:r>
        <w:t xml:space="preserve">Pada penelitian Wulandari, </w:t>
      </w:r>
      <w:proofErr w:type="spellStart"/>
      <w:r>
        <w:t>dkk</w:t>
      </w:r>
      <w:proofErr w:type="spellEnd"/>
      <w:r>
        <w:t xml:space="preserve"> </w:t>
      </w:r>
      <w:sdt>
        <w:sdtPr>
          <w:rPr>
            <w:color w:val="000000"/>
          </w:rPr>
          <w:tag w:val="MENDELEY_CITATION_v3_eyJjaXRhdGlvbklEIjoiTUVOREVMRVlfQ0lUQVRJT05fNzM3Y2Q3ZWEtZWZhYS00YWFlLTgyMmEtYjUzOTBhMDYzM2Qy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
          <w:id w:val="-591001710"/>
          <w:placeholder>
            <w:docPart w:val="DefaultPlaceholder_-1854013440"/>
          </w:placeholder>
        </w:sdtPr>
        <w:sdtEndPr/>
        <w:sdtContent>
          <w:r w:rsidR="00264385" w:rsidRPr="00264385">
            <w:rPr>
              <w:color w:val="000000"/>
            </w:rPr>
            <w:t>[3]</w:t>
          </w:r>
        </w:sdtContent>
      </w:sdt>
      <w:r>
        <w:t xml:space="preserve"> menyatakan bahwa </w:t>
      </w:r>
      <w:r w:rsidR="0093576D">
        <w:rPr>
          <w:lang w:val="en-US"/>
        </w:rPr>
        <w:t>r</w:t>
      </w:r>
      <w:proofErr w:type="spellStart"/>
      <w:r w:rsidR="0093576D" w:rsidRPr="0093576D">
        <w:t>emaja</w:t>
      </w:r>
      <w:proofErr w:type="spellEnd"/>
      <w:r w:rsidR="0093576D" w:rsidRPr="0093576D">
        <w:t xml:space="preserve"> panti asuhan yang menerima dukungan sosial cenderung lebih mampu beradaptasi dengan lingkungan panti dan menyelesaikan masalah yang dihadapi, baik di </w:t>
      </w:r>
      <w:r w:rsidR="0093576D" w:rsidRPr="0093576D">
        <w:lastRenderedPageBreak/>
        <w:t>dalam panti maupun di luar panti</w:t>
      </w:r>
      <w:sdt>
        <w:sdtPr>
          <w:rPr>
            <w:color w:val="000000"/>
          </w:rPr>
          <w:tag w:val="MENDELEY_CITATION_v3_eyJjaXRhdGlvbklEIjoiTUVOREVMRVlfQ0lUQVRJT05fMTFmNDI3OTktNmJhOS00Y2JmLTk3YWYtMDY2NjdkZDlmNTlk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
          <w:id w:val="-1123532429"/>
          <w:placeholder>
            <w:docPart w:val="DefaultPlaceholder_-1854013440"/>
          </w:placeholder>
        </w:sdtPr>
        <w:sdtEndPr/>
        <w:sdtContent>
          <w:r w:rsidR="00264385" w:rsidRPr="00264385">
            <w:rPr>
              <w:color w:val="000000"/>
            </w:rPr>
            <w:t>[3]</w:t>
          </w:r>
        </w:sdtContent>
      </w:sdt>
      <w:r>
        <w:t xml:space="preserve">. </w:t>
      </w:r>
      <w:r w:rsidR="001353FB" w:rsidRPr="001353FB">
        <w:t>Dukungan sosial terdiri dari beberapa komponen, termasuk pemberian empati yang menciptakan ruang afektif untuk kenyamanan, bantuan material langsung, serta saran atau umpan balik yang membantu individu mengatasi masalah. Dengan demikian, dukungan sosial dapat dipahami sebagai kondisi yang menguntungkan bagi individu yang diperoleh dari orang lain. Pendapat ini sejalan dengan pandangan bahwa remaja memerlukan dukungan dari lingkungan, yang bisa berupa dorongan semangat, afeksi, penghargaan, bantuan, dan kasih sayang, yang membuat remaja merasa dicintai, diperhatikan, dan dihargai oleh orang lain</w:t>
      </w:r>
      <w:sdt>
        <w:sdtPr>
          <w:rPr>
            <w:color w:val="000000"/>
          </w:rPr>
          <w:tag w:val="MENDELEY_CITATION_v3_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"/>
          <w:id w:val="1415048711"/>
          <w:placeholder>
            <w:docPart w:val="DefaultPlaceholder_-1854013440"/>
          </w:placeholder>
        </w:sdtPr>
        <w:sdtEndPr/>
        <w:sdtContent>
          <w:r w:rsidR="00264385" w:rsidRPr="00264385">
            <w:rPr>
              <w:color w:val="000000"/>
            </w:rPr>
            <w:t>[7]</w:t>
          </w:r>
        </w:sdtContent>
      </w:sdt>
      <w:r>
        <w:t>.</w:t>
      </w:r>
    </w:p>
    <w:p w14:paraId="7E8A8C94" w14:textId="31F3B385" w:rsidR="00EE1E5A" w:rsidRDefault="00587905" w:rsidP="002C26B3">
      <w:pPr>
        <w:pStyle w:val="Body"/>
      </w:pPr>
      <w:r w:rsidRPr="00587905">
        <w:t xml:space="preserve">Urgensi kemampuan remaja dalam menciptakan penerimaan diri adalah untuk membantu mereka mengelola emosi, sehingga dapat mengendalikan dorongan untuk melakukan tindakan yang tidak sesuai dengan nilai diri. Remaja dengan penerimaan diri yang positif akan termotivasi untuk bertindak positif terhadap dirinya sendiri. Menerima diri tidak berarti pasrah, melainkan menerima diri dan konsekuensi yang ada sebagai alasan untuk memperbaiki diri. Penerimaan diri adalah faktor penting dalam mencegah individu terjebak dalam stres yang berkepanjangan. </w:t>
      </w:r>
      <w:proofErr w:type="spellStart"/>
      <w:r w:rsidRPr="00587905">
        <w:t>Ubaedy</w:t>
      </w:r>
      <w:proofErr w:type="spellEnd"/>
      <w:r w:rsidRPr="00587905">
        <w:t xml:space="preserve"> menyatakan bahwa dukungan sosial merujuk pada realitas, kepedulian, harga diri, atau segala bentuk bantuan yang diterima individu dari orang lain atau kelompok</w:t>
      </w:r>
      <w:sdt>
        <w:sdtPr>
          <w:rPr>
            <w:color w:val="000000"/>
          </w:rPr>
          <w:tag w:val="MENDELEY_CITATION_v3_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"/>
          <w:id w:val="-2144035510"/>
          <w:placeholder>
            <w:docPart w:val="DefaultPlaceholder_-1854013440"/>
          </w:placeholder>
        </w:sdtPr>
        <w:sdtEndPr/>
        <w:sdtContent>
          <w:r w:rsidR="00264385" w:rsidRPr="00264385">
            <w:rPr>
              <w:color w:val="000000"/>
            </w:rPr>
            <w:t>[6]</w:t>
          </w:r>
        </w:sdtContent>
      </w:sdt>
      <w:r w:rsidR="00EE1E5A">
        <w:t>.</w:t>
      </w:r>
    </w:p>
    <w:p w14:paraId="24400267" w14:textId="4CB5365C" w:rsidR="00EE1E5A" w:rsidRDefault="00587905" w:rsidP="002C26B3">
      <w:pPr>
        <w:pStyle w:val="Body"/>
      </w:pPr>
      <w:r>
        <w:t>Berdasarkan penjelasan di atas, peneliti tertarik untuk meneliti hubungan antara dukungan sosial dan penerimaan diri, dengan tujuan untuk mengetahui apakah terdapat hubungan antara keduanya</w:t>
      </w:r>
      <w:r w:rsidR="00EE1E5A">
        <w:t xml:space="preserve"> pada Panti Asuhan Aisiyah</w:t>
      </w:r>
      <w:r w:rsidR="004B647B">
        <w:t xml:space="preserve"> dan Muhammadiyah di</w:t>
      </w:r>
      <w:r w:rsidR="00EE1E5A">
        <w:t xml:space="preserve"> Sidoarjo, serta dapat menambah khazanah ilmu pengetahuan yang kemudian dapat dikembangkan untuk menunjang kurikulum yang telah diterapkan di panti. </w:t>
      </w:r>
    </w:p>
    <w:p w14:paraId="46A8EDFA" w14:textId="77777777" w:rsidR="00EE1E5A" w:rsidRPr="006C7A28" w:rsidRDefault="00EE1E5A">
      <w:pPr>
        <w:pStyle w:val="Judul1"/>
        <w:tabs>
          <w:tab w:val="left" w:pos="0"/>
        </w:tabs>
        <w:rPr>
          <w:sz w:val="24"/>
        </w:rPr>
      </w:pPr>
      <w:r w:rsidRPr="006C7A28">
        <w:rPr>
          <w:sz w:val="24"/>
        </w:rPr>
        <w:t xml:space="preserve">II. </w:t>
      </w:r>
      <w:proofErr w:type="spellStart"/>
      <w:r>
        <w:rPr>
          <w:sz w:val="24"/>
          <w:lang w:val="en-ID"/>
        </w:rPr>
        <w:t>Metode</w:t>
      </w:r>
      <w:proofErr w:type="spellEnd"/>
    </w:p>
    <w:p w14:paraId="59BE7160" w14:textId="77777777" w:rsidR="00EE1E5A" w:rsidRPr="001148CE" w:rsidRDefault="00EE1E5A" w:rsidP="001148CE">
      <w:pPr>
        <w:pStyle w:val="Body"/>
        <w:ind w:firstLine="0"/>
        <w:rPr>
          <w:b/>
          <w:bCs/>
        </w:rPr>
      </w:pPr>
      <w:r w:rsidRPr="001148CE">
        <w:rPr>
          <w:b/>
          <w:bCs/>
        </w:rPr>
        <w:t>Desain Penelitian</w:t>
      </w:r>
    </w:p>
    <w:p w14:paraId="7A105CBE" w14:textId="1CDEBAA9" w:rsidR="00EE1E5A" w:rsidRDefault="00EE1E5A" w:rsidP="001148CE">
      <w:pPr>
        <w:pStyle w:val="Body"/>
      </w:pPr>
      <w:r>
        <w:t>Jenis penelitian</w:t>
      </w:r>
      <w:r w:rsidR="00280D1E">
        <w:rPr>
          <w:lang w:val="en-US"/>
        </w:rPr>
        <w:t xml:space="preserve"> </w:t>
      </w:r>
      <w:proofErr w:type="spellStart"/>
      <w:r w:rsidR="00280D1E">
        <w:rPr>
          <w:lang w:val="en-US"/>
        </w:rPr>
        <w:t>yg</w:t>
      </w:r>
      <w:proofErr w:type="spellEnd"/>
      <w:r w:rsidR="00280D1E">
        <w:rPr>
          <w:lang w:val="en-US"/>
        </w:rPr>
        <w:t xml:space="preserve"> </w:t>
      </w:r>
      <w:proofErr w:type="spellStart"/>
      <w:r w:rsidR="00280D1E">
        <w:rPr>
          <w:lang w:val="en-US"/>
        </w:rPr>
        <w:t>digunakan</w:t>
      </w:r>
      <w:proofErr w:type="spellEnd"/>
      <w:r>
        <w:t xml:space="preserve"> adalah kuantitatif </w:t>
      </w:r>
      <w:proofErr w:type="spellStart"/>
      <w:r>
        <w:t>korelasional</w:t>
      </w:r>
      <w:proofErr w:type="spellEnd"/>
      <w:r w:rsidR="00280D1E">
        <w:rPr>
          <w:lang w:val="en-US"/>
        </w:rPr>
        <w:t>,</w:t>
      </w:r>
      <w:r>
        <w:t xml:space="preserve"> guna meneliti sampel acak dengan menggunakan alat penelitian kuantitatif untuk menguji hipotesis yang dinyatakan</w:t>
      </w:r>
      <w:r>
        <w:rPr>
          <w:lang w:val="en-US"/>
        </w:rPr>
        <w:t xml:space="preserve"> </w:t>
      </w:r>
      <w:sdt>
        <w:sdtPr>
          <w:rPr>
            <w:color w:val="000000"/>
            <w:lang w:val="en-US"/>
          </w:rPr>
          <w:tag w:val="MENDELEY_CITATION_v3_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"/>
          <w:id w:val="1948961105"/>
          <w:placeholder>
            <w:docPart w:val="DefaultPlaceholder_-1854013440"/>
          </w:placeholder>
        </w:sdtPr>
        <w:sdtEndPr/>
        <w:sdtContent>
          <w:r w:rsidR="00264385" w:rsidRPr="00264385">
            <w:rPr>
              <w:color w:val="000000"/>
              <w:lang w:val="en-US"/>
            </w:rPr>
            <w:t>[8]</w:t>
          </w:r>
        </w:sdtContent>
      </w:sdt>
      <w:r>
        <w:t xml:space="preserve">. Variabel yang di uji dalam penelitian ini yaitu variabel </w:t>
      </w:r>
      <w:r w:rsidRPr="00C63589">
        <w:t>dukungan sosial</w:t>
      </w:r>
      <w:r>
        <w:rPr>
          <w:i/>
          <w:iCs/>
        </w:rPr>
        <w:t xml:space="preserve"> </w:t>
      </w:r>
      <w:r>
        <w:t xml:space="preserve">sebagai variabel independen (X) dan variabel </w:t>
      </w:r>
      <w:r w:rsidRPr="00C63589">
        <w:t xml:space="preserve">penerimaan diri </w:t>
      </w:r>
      <w:r>
        <w:t xml:space="preserve">sebagai variabel dependen (Y). </w:t>
      </w:r>
      <w:proofErr w:type="spellStart"/>
      <w:r w:rsidR="00280D1E">
        <w:rPr>
          <w:lang w:val="en-US"/>
        </w:rPr>
        <w:t>Dalam</w:t>
      </w:r>
      <w:proofErr w:type="spellEnd"/>
      <w:r>
        <w:t xml:space="preserve"> penelitian  ini  </w:t>
      </w:r>
      <w:proofErr w:type="spellStart"/>
      <w:r>
        <w:t>memi</w:t>
      </w:r>
      <w:proofErr w:type="spellEnd"/>
      <w:r w:rsidR="00280D1E">
        <w:rPr>
          <w:lang w:val="en-US"/>
        </w:rPr>
        <w:t>l</w:t>
      </w:r>
      <w:proofErr w:type="spellStart"/>
      <w:r>
        <w:t>liki</w:t>
      </w:r>
      <w:proofErr w:type="spellEnd"/>
      <w:r>
        <w:t xml:space="preserve"> tujuan  untuk  menemukan  ada  tidaknya  </w:t>
      </w:r>
      <w:proofErr w:type="spellStart"/>
      <w:r w:rsidR="00644A1C">
        <w:rPr>
          <w:lang w:val="en-US"/>
        </w:rPr>
        <w:t>pengaruh</w:t>
      </w:r>
      <w:proofErr w:type="spellEnd"/>
      <w:r>
        <w:t xml:space="preserve"> dukungan </w:t>
      </w:r>
      <w:proofErr w:type="spellStart"/>
      <w:r>
        <w:t>social</w:t>
      </w:r>
      <w:proofErr w:type="spellEnd"/>
      <w:r>
        <w:t xml:space="preserve"> dengan penerimaan diri pada panti asuhan Aisyiyah </w:t>
      </w:r>
      <w:r w:rsidR="004B647B">
        <w:t xml:space="preserve">dan Muhammadiyah </w:t>
      </w:r>
      <w:r>
        <w:t xml:space="preserve">di Sidoarjo. </w:t>
      </w:r>
    </w:p>
    <w:p w14:paraId="60C2E24D" w14:textId="77777777" w:rsidR="00EE1E5A" w:rsidRDefault="00EE1E5A" w:rsidP="001148CE">
      <w:pPr>
        <w:pStyle w:val="Body"/>
        <w:ind w:firstLine="0"/>
        <w:rPr>
          <w:b/>
          <w:bCs/>
        </w:rPr>
      </w:pPr>
    </w:p>
    <w:p w14:paraId="2F7098CA" w14:textId="77777777" w:rsidR="00EE1E5A" w:rsidRPr="001148CE" w:rsidRDefault="00EE1E5A" w:rsidP="001148CE">
      <w:pPr>
        <w:pStyle w:val="Body"/>
        <w:ind w:firstLine="0"/>
        <w:rPr>
          <w:b/>
          <w:bCs/>
        </w:rPr>
      </w:pPr>
      <w:proofErr w:type="spellStart"/>
      <w:r w:rsidRPr="001148CE">
        <w:rPr>
          <w:b/>
          <w:bCs/>
        </w:rPr>
        <w:t>Populsi</w:t>
      </w:r>
      <w:proofErr w:type="spellEnd"/>
      <w:r w:rsidRPr="001148CE">
        <w:rPr>
          <w:b/>
          <w:bCs/>
        </w:rPr>
        <w:t>/sampel</w:t>
      </w:r>
    </w:p>
    <w:p w14:paraId="0DA237AE" w14:textId="77777777" w:rsidR="00EE1E5A" w:rsidRDefault="00EE1E5A" w:rsidP="001148CE">
      <w:pPr>
        <w:pStyle w:val="Body"/>
      </w:pPr>
      <w:r>
        <w:tab/>
        <w:t xml:space="preserve">Populasi dalam penelitian ini adalah remaja panti asuhan </w:t>
      </w:r>
      <w:proofErr w:type="spellStart"/>
      <w:r>
        <w:t>dibawah</w:t>
      </w:r>
      <w:proofErr w:type="spellEnd"/>
      <w:r>
        <w:t xml:space="preserve"> pembinaan dari Pimpinan Daerah Aisiyah Kabupaten Sidoarjo yang tersebar pada 3 wilayah seperti </w:t>
      </w:r>
      <w:proofErr w:type="spellStart"/>
      <w:r>
        <w:t>Balungbendo</w:t>
      </w:r>
      <w:proofErr w:type="spellEnd"/>
      <w:r>
        <w:t xml:space="preserve">, </w:t>
      </w:r>
      <w:proofErr w:type="spellStart"/>
      <w:r>
        <w:t>Spanjang</w:t>
      </w:r>
      <w:proofErr w:type="spellEnd"/>
      <w:r>
        <w:t xml:space="preserve">, dan Sidoarjo, dengan jumlah anak remaja panti kurang lebih 140 orang. Hal ini terbebas dari apakah jumlah populasi ini dapat menggambarkan secara baik atau tidak mengenai berbagai atribut dari variabel yang akan diteliti. Akibatnya diperlukan pemahaman mengenai teknik pengambilan sampel (sampling </w:t>
      </w:r>
      <w:proofErr w:type="spellStart"/>
      <w:r>
        <w:t>techniques</w:t>
      </w:r>
      <w:proofErr w:type="spellEnd"/>
      <w:r>
        <w:t>) yang tepat.</w:t>
      </w:r>
    </w:p>
    <w:p w14:paraId="233ECDD4" w14:textId="1630D586" w:rsidR="00EE1E5A" w:rsidRDefault="00EE1E5A" w:rsidP="00E75631">
      <w:pPr>
        <w:pStyle w:val="Body"/>
      </w:pPr>
      <w:r>
        <w:t>Menurut Sugiyono</w:t>
      </w:r>
      <w:r w:rsidR="001353FB">
        <w:rPr>
          <w:lang w:val="en-US"/>
        </w:rPr>
        <w:t xml:space="preserve"> </w:t>
      </w:r>
      <w:r w:rsidR="00500417">
        <w:rPr>
          <w:lang w:val="en-US"/>
        </w:rPr>
        <w:t>s</w:t>
      </w:r>
      <w:r w:rsidR="00500417" w:rsidRPr="00500417">
        <w:t>ampel merupakan bagian dari total populasi yang memiliki karakteristik tertentu. Oleh karena itu, untuk menentukan ukuran sampel dari populasi, digunakan tabel Isaac dan Michael dengan tingkat kesalahan sebesar 5%</w:t>
      </w:r>
      <w:r>
        <w:t xml:space="preserve">. Dari populasi 140an remaja panti asuhan, maka </w:t>
      </w:r>
      <w:proofErr w:type="spellStart"/>
      <w:r>
        <w:t>didalam</w:t>
      </w:r>
      <w:proofErr w:type="spellEnd"/>
      <w:r>
        <w:t xml:space="preserve"> tabel Isaac dan Michael didapat dengan jumlah 108 remaja. Karena populasi yang digunakan peneliti merupakan populasi yang homogen, maka sampel yang digunakan dapat di ambil secara acak. Peneliti menggunakan teknik </w:t>
      </w:r>
      <w:proofErr w:type="spellStart"/>
      <w:r w:rsidRPr="00665BEC">
        <w:rPr>
          <w:i/>
          <w:iCs/>
        </w:rPr>
        <w:t>random</w:t>
      </w:r>
      <w:proofErr w:type="spellEnd"/>
      <w:r w:rsidRPr="00665BEC">
        <w:rPr>
          <w:i/>
          <w:iCs/>
        </w:rPr>
        <w:t xml:space="preserve"> sampling</w:t>
      </w:r>
      <w:r>
        <w:t xml:space="preserve"> yaitu teknik yang dapat digunakan untuk populasi yang homogen serta dalam pengambilan sampel, anggota populasi memiliki peluang yang sama untuk terpilih</w:t>
      </w:r>
      <w:r>
        <w:rPr>
          <w:lang w:val="en-US"/>
        </w:rPr>
        <w:t xml:space="preserve"> </w:t>
      </w:r>
      <w:sdt>
        <w:sdtPr>
          <w:rPr>
            <w:color w:val="000000"/>
            <w:lang w:val="en-US"/>
          </w:rPr>
          <w:tag w:val="MENDELEY_CITATION_v3_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"/>
          <w:id w:val="1098370967"/>
          <w:placeholder>
            <w:docPart w:val="DefaultPlaceholder_-1854013440"/>
          </w:placeholder>
        </w:sdtPr>
        <w:sdtEndPr>
          <w:rPr>
            <w:lang w:val="id-ID"/>
          </w:rPr>
        </w:sdtEndPr>
        <w:sdtContent>
          <w:r w:rsidR="00264385" w:rsidRPr="00264385">
            <w:rPr>
              <w:color w:val="000000"/>
            </w:rPr>
            <w:t>[9]</w:t>
          </w:r>
        </w:sdtContent>
      </w:sdt>
      <w:r>
        <w:t>.</w:t>
      </w:r>
    </w:p>
    <w:p w14:paraId="3B6AF9A9" w14:textId="77777777" w:rsidR="00EE1E5A" w:rsidRDefault="00EE1E5A" w:rsidP="001148CE">
      <w:pPr>
        <w:pStyle w:val="Body"/>
        <w:ind w:firstLine="0"/>
        <w:rPr>
          <w:b/>
          <w:bCs/>
        </w:rPr>
      </w:pPr>
    </w:p>
    <w:p w14:paraId="11F8925A" w14:textId="77777777" w:rsidR="00EE1E5A" w:rsidRPr="001148CE" w:rsidRDefault="00EE1E5A" w:rsidP="001148CE">
      <w:pPr>
        <w:pStyle w:val="Body"/>
        <w:ind w:firstLine="0"/>
        <w:rPr>
          <w:b/>
          <w:bCs/>
        </w:rPr>
      </w:pPr>
      <w:r w:rsidRPr="001148CE">
        <w:rPr>
          <w:b/>
          <w:bCs/>
        </w:rPr>
        <w:t>Instrumen Penelitian</w:t>
      </w:r>
    </w:p>
    <w:p w14:paraId="081344E4" w14:textId="2EB3693C" w:rsidR="00EE1E5A" w:rsidRDefault="00500417" w:rsidP="001148CE">
      <w:pPr>
        <w:pStyle w:val="Body"/>
      </w:pPr>
      <w:r w:rsidRPr="00500417">
        <w:t xml:space="preserve">Penelitian ini melibatkan dua skala psikologi, yaitu skala dukungan sosial dan skala penerimaan diri. Skala yang digunakan adalah skala </w:t>
      </w:r>
      <w:proofErr w:type="spellStart"/>
      <w:r w:rsidRPr="00500417">
        <w:t>Likert</w:t>
      </w:r>
      <w:proofErr w:type="spellEnd"/>
      <w:r w:rsidRPr="00500417">
        <w:t>, yang dirancang untuk mengukur perilaku, opini, dan persepsi individu terhadap suatu fenomena sosial</w:t>
      </w:r>
      <w:r>
        <w:rPr>
          <w:lang w:val="en-US"/>
        </w:rPr>
        <w:t xml:space="preserve"> </w:t>
      </w:r>
      <w:sdt>
        <w:sdtPr>
          <w:rPr>
            <w:color w:val="000000"/>
            <w:lang w:val="en-US"/>
          </w:rPr>
          <w:tag w:val="MENDELEY_CITATION_v3_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"/>
          <w:id w:val="-289672681"/>
          <w:placeholder>
            <w:docPart w:val="886B799DB3BF4B5CAF9BC356EFE47FEE"/>
          </w:placeholder>
        </w:sdtPr>
        <w:sdtEndPr/>
        <w:sdtContent>
          <w:r w:rsidR="007B7D1F" w:rsidRPr="007B7D1F">
            <w:rPr>
              <w:color w:val="000000"/>
              <w:lang w:val="en-US"/>
            </w:rPr>
            <w:t>[10]</w:t>
          </w:r>
        </w:sdtContent>
      </w:sdt>
      <w:r w:rsidR="00EE1E5A">
        <w:t xml:space="preserve">. </w:t>
      </w:r>
    </w:p>
    <w:p w14:paraId="66468929" w14:textId="304044A3" w:rsidR="00EE1E5A" w:rsidRDefault="00EB5915" w:rsidP="001148CE">
      <w:pPr>
        <w:pStyle w:val="Body"/>
      </w:pPr>
      <w:r>
        <w:t xml:space="preserve">Skala </w:t>
      </w:r>
      <w:proofErr w:type="spellStart"/>
      <w:r>
        <w:t>Likert</w:t>
      </w:r>
      <w:proofErr w:type="spellEnd"/>
      <w:r>
        <w:t xml:space="preserve"> terdiri atas pernyataan sikap terhadap suatu objek. Skala ini menggunakan beberapa butir pertanyaan untuk mengukur perilaku individu melalui empat pilihan respons pada setiap butir, yaitu sangat setuju, setuju, tidak setuju, dan sangat tidak setuju. Pernyataan-pernyataan tersebut terbagi menjadi dua jenis: </w:t>
      </w:r>
      <w:proofErr w:type="spellStart"/>
      <w:r w:rsidRPr="00EB5915">
        <w:rPr>
          <w:rStyle w:val="Kuat"/>
          <w:b w:val="0"/>
          <w:bCs w:val="0"/>
          <w:i/>
          <w:iCs/>
        </w:rPr>
        <w:t>favourable</w:t>
      </w:r>
      <w:proofErr w:type="spellEnd"/>
      <w:r>
        <w:t xml:space="preserve"> (pernyataan positif yang mendukung objek yang diungkap) dan </w:t>
      </w:r>
      <w:proofErr w:type="spellStart"/>
      <w:r w:rsidRPr="00EB5915">
        <w:rPr>
          <w:rStyle w:val="Kuat"/>
          <w:b w:val="0"/>
          <w:bCs w:val="0"/>
          <w:i/>
          <w:iCs/>
        </w:rPr>
        <w:t>unfavourable</w:t>
      </w:r>
      <w:proofErr w:type="spellEnd"/>
      <w:r>
        <w:t xml:space="preserve"> (pernyataan negatif yang mendukung objek yang diungkap)</w:t>
      </w:r>
      <w:r>
        <w:rPr>
          <w:lang w:val="en-US"/>
        </w:rPr>
        <w:t xml:space="preserve"> </w:t>
      </w:r>
      <w:sdt>
        <w:sdtPr>
          <w:rPr>
            <w:color w:val="000000"/>
            <w:lang w:val="en-US"/>
          </w:rPr>
          <w:tag w:val="MENDELEY_CITATION_v3_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"/>
          <w:id w:val="1995532508"/>
          <w:placeholder>
            <w:docPart w:val="3FF33E72023F4B76AEC681E049878FC9"/>
          </w:placeholder>
        </w:sdtPr>
        <w:sdtEndPr/>
        <w:sdtContent>
          <w:r w:rsidRPr="007B7D1F">
            <w:rPr>
              <w:color w:val="000000"/>
              <w:lang w:val="en-US"/>
            </w:rPr>
            <w:t>[10]</w:t>
          </w:r>
        </w:sdtContent>
      </w:sdt>
      <w:r w:rsidR="00EE1E5A">
        <w:t>.</w:t>
      </w:r>
    </w:p>
    <w:p w14:paraId="3B08DBC9" w14:textId="1C0D1127" w:rsidR="00EE1E5A" w:rsidRDefault="00EE1E5A" w:rsidP="00421539">
      <w:pPr>
        <w:pStyle w:val="Body"/>
      </w:pPr>
      <w:r>
        <w:t xml:space="preserve">Skala Dukungan Sosial ini disusun dengan berdasarkan aspek Dukungan Sosial menurut House </w:t>
      </w:r>
      <w:sdt>
        <w:sdtPr>
          <w:rPr>
            <w:color w:val="000000"/>
          </w:rPr>
          <w:tag w:val="MENDELEY_CITATION_v3_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"/>
          <w:id w:val="1466239084"/>
          <w:placeholder>
            <w:docPart w:val="C20C4C2A600E4C6998FDF80BEBA97C7F"/>
          </w:placeholder>
        </w:sdtPr>
        <w:sdtEndPr/>
        <w:sdtContent>
          <w:r w:rsidR="00EB5915" w:rsidRPr="007B7D1F">
            <w:rPr>
              <w:color w:val="000000"/>
            </w:rPr>
            <w:t>[11]</w:t>
          </w:r>
        </w:sdtContent>
      </w:sdt>
      <w:r>
        <w:t xml:space="preserve"> berpendapat bahwa </w:t>
      </w:r>
      <w:proofErr w:type="spellStart"/>
      <w:r w:rsidR="00387B20">
        <w:rPr>
          <w:lang w:val="en-US"/>
        </w:rPr>
        <w:t>terdapat</w:t>
      </w:r>
      <w:proofErr w:type="spellEnd"/>
      <w:r>
        <w:t xml:space="preserve"> empat aspek dukungan sosial yaitu: Aspek Emosional, Aspek Instrumental, Aspek Informatif, Aspek Penilaian. Skala dukungan sosial yang digunakan ini merupakan skala adaptasi dengan nilai </w:t>
      </w:r>
      <w:proofErr w:type="spellStart"/>
      <w:r>
        <w:t>realibilitas</w:t>
      </w:r>
      <w:proofErr w:type="spellEnd"/>
      <w:r>
        <w:t xml:space="preserve"> sebesar r ꞊ 0,971.</w:t>
      </w:r>
    </w:p>
    <w:p w14:paraId="5DE48B74" w14:textId="172D26E1" w:rsidR="00EE1E5A" w:rsidRDefault="00387B20" w:rsidP="00421539">
      <w:pPr>
        <w:pStyle w:val="Body"/>
      </w:pPr>
      <w:r>
        <w:t xml:space="preserve">Skala penerimaan diri ini disusun berdasarkan aspek-aspek penerimaan diri menurut </w:t>
      </w:r>
      <w:proofErr w:type="spellStart"/>
      <w:r>
        <w:t>Sheerer</w:t>
      </w:r>
      <w:proofErr w:type="spellEnd"/>
      <w:r>
        <w:t xml:space="preserve">, yang mencakup delapan aspek berikut: rasa percaya diri dan penghargaan terhadap diri sendiri, kesediaan menerima kritik dari orang lain, kemampuan menilai diri sendiri dan memperbaiki kelemahan, kejujuran terhadap diri sendiri dan orang lain, kenyamanan dengan diri sendiri, pemanfaatan kemampuan secara efektif, kemandirian serta </w:t>
      </w:r>
      <w:proofErr w:type="spellStart"/>
      <w:r>
        <w:t>keberpendirian</w:t>
      </w:r>
      <w:proofErr w:type="spellEnd"/>
      <w:r>
        <w:t xml:space="preserve">, dan </w:t>
      </w:r>
      <w:r>
        <w:lastRenderedPageBreak/>
        <w:t>kebanggaan menjadi diri sendiri</w:t>
      </w:r>
      <w:r>
        <w:rPr>
          <w:lang w:val="en-US"/>
        </w:rPr>
        <w:t xml:space="preserve"> </w:t>
      </w:r>
      <w:sdt>
        <w:sdtPr>
          <w:rPr>
            <w:color w:val="000000"/>
          </w:rPr>
          <w:tag w:val="MENDELEY_CITATION_v3_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"/>
          <w:id w:val="915369282"/>
          <w:placeholder>
            <w:docPart w:val="DefaultPlaceholder_-1854013440"/>
          </w:placeholder>
        </w:sdtPr>
        <w:sdtEndPr/>
        <w:sdtContent>
          <w:r w:rsidR="007B7D1F" w:rsidRPr="007B7D1F">
            <w:rPr>
              <w:color w:val="000000"/>
            </w:rPr>
            <w:t>[12]</w:t>
          </w:r>
        </w:sdtContent>
      </w:sdt>
      <w:r w:rsidR="00EE1E5A">
        <w:t xml:space="preserve">. Skala penerimaan diri yang di gunakan merupakan skala adaptasi dengan nilai </w:t>
      </w:r>
      <w:proofErr w:type="spellStart"/>
      <w:r w:rsidR="00EE1E5A">
        <w:t>realibilitas</w:t>
      </w:r>
      <w:proofErr w:type="spellEnd"/>
      <w:r w:rsidR="00EE1E5A">
        <w:t xml:space="preserve"> </w:t>
      </w:r>
      <w:proofErr w:type="spellStart"/>
      <w:r w:rsidR="00EE1E5A">
        <w:t>alpha</w:t>
      </w:r>
      <w:proofErr w:type="spellEnd"/>
      <w:r w:rsidR="00EE1E5A">
        <w:t xml:space="preserve"> sebesar 0,938, serta memiliki nilai koefisien validitas sebesar 0,313-0,758.</w:t>
      </w:r>
    </w:p>
    <w:p w14:paraId="23C6CE63" w14:textId="77777777" w:rsidR="00EE1E5A" w:rsidRDefault="00EE1E5A" w:rsidP="001148CE">
      <w:pPr>
        <w:pStyle w:val="Body"/>
        <w:ind w:firstLine="0"/>
        <w:rPr>
          <w:b/>
          <w:bCs/>
        </w:rPr>
      </w:pPr>
    </w:p>
    <w:p w14:paraId="1CE87F5D" w14:textId="77777777" w:rsidR="00EE1E5A" w:rsidRPr="001148CE" w:rsidRDefault="00EE1E5A" w:rsidP="001148CE">
      <w:pPr>
        <w:pStyle w:val="Body"/>
        <w:ind w:firstLine="0"/>
        <w:rPr>
          <w:b/>
          <w:bCs/>
        </w:rPr>
      </w:pPr>
      <w:r w:rsidRPr="001148CE">
        <w:rPr>
          <w:b/>
          <w:bCs/>
        </w:rPr>
        <w:t>Prosedur Penelitian</w:t>
      </w:r>
    </w:p>
    <w:p w14:paraId="1E6ACCA2" w14:textId="1D50605A" w:rsidR="00EE1E5A" w:rsidRDefault="00EE1E5A" w:rsidP="001148CE">
      <w:pPr>
        <w:pStyle w:val="Body"/>
      </w:pPr>
      <w:r>
        <w:tab/>
        <w:t xml:space="preserve">Proses penelitian dimulai dengan dilakukannya survei kepada pihak bersangkutan (panti asuhan) apakah terdapat permasalahan mengenai siswa yang kurang ekspresif serta sering memandang negatif lingkungan sosial, </w:t>
      </w:r>
      <w:proofErr w:type="spellStart"/>
      <w:r>
        <w:t>dikararenakan</w:t>
      </w:r>
      <w:proofErr w:type="spellEnd"/>
      <w:r>
        <w:t xml:space="preserve"> dalam proses penerimaan diri terdapat masalah. Peneliti kemudian memilih satu variabel yang berdampak pada proses penerimaan diri siswa</w:t>
      </w:r>
      <w:r w:rsidR="00117708">
        <w:rPr>
          <w:lang w:val="en-US"/>
        </w:rPr>
        <w:t xml:space="preserve">. </w:t>
      </w:r>
      <w:r w:rsidR="00117708">
        <w:t xml:space="preserve">Data penelitian ini dianalisis menggunakan </w:t>
      </w:r>
      <w:r w:rsidR="00117708">
        <w:rPr>
          <w:lang w:val="en-US"/>
        </w:rPr>
        <w:t xml:space="preserve">Teknik </w:t>
      </w:r>
      <w:proofErr w:type="spellStart"/>
      <w:r w:rsidR="00117708">
        <w:rPr>
          <w:lang w:val="en-US"/>
        </w:rPr>
        <w:t>regresi</w:t>
      </w:r>
      <w:proofErr w:type="spellEnd"/>
      <w:r w:rsidR="00117708">
        <w:rPr>
          <w:lang w:val="en-US"/>
        </w:rPr>
        <w:t xml:space="preserve"> linier </w:t>
      </w:r>
      <w:proofErr w:type="spellStart"/>
      <w:r w:rsidR="00117708">
        <w:rPr>
          <w:lang w:val="en-US"/>
        </w:rPr>
        <w:t>sedelhana</w:t>
      </w:r>
      <w:proofErr w:type="spellEnd"/>
      <w:r w:rsidR="00117708">
        <w:t xml:space="preserve"> untuk menguji hubungan antara variabel independen dan variabel dependen.</w:t>
      </w:r>
      <w:r w:rsidR="0085099D">
        <w:rPr>
          <w:lang w:val="en-US"/>
        </w:rPr>
        <w:t xml:space="preserve"> </w:t>
      </w:r>
      <w:sdt>
        <w:sdtPr>
          <w:rPr>
            <w:color w:val="000000"/>
            <w:lang w:val="en-US"/>
          </w:rPr>
          <w:tag w:val="MENDELEY_CITATION_v3_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"/>
          <w:id w:val="88124615"/>
          <w:placeholder>
            <w:docPart w:val="DefaultPlaceholder_-1854013440"/>
          </w:placeholder>
        </w:sdtPr>
        <w:sdtEndPr/>
        <w:sdtContent>
          <w:r w:rsidR="00264385" w:rsidRPr="00264385">
            <w:rPr>
              <w:color w:val="000000"/>
              <w:lang w:val="en-US"/>
            </w:rPr>
            <w:t>[8]</w:t>
          </w:r>
        </w:sdtContent>
      </w:sdt>
      <w:r>
        <w:t xml:space="preserve">. </w:t>
      </w:r>
      <w:proofErr w:type="spellStart"/>
      <w:r>
        <w:t>Selanjutanya</w:t>
      </w:r>
      <w:proofErr w:type="spellEnd"/>
      <w:r>
        <w:t xml:space="preserve">, menguji variabel dukungan sosial terhadap penerimaan diri siswa, yang kemudian di uji dengan skala </w:t>
      </w:r>
      <w:proofErr w:type="spellStart"/>
      <w:r>
        <w:t>likert</w:t>
      </w:r>
      <w:proofErr w:type="spellEnd"/>
      <w:r>
        <w:t xml:space="preserve"> dan hasilnya akan di uji dengan aplikasi SPSS, setelah di uji kemudian hasilnya akan dibahas dengan teori-teori yang telah di ajarkan.</w:t>
      </w:r>
    </w:p>
    <w:p w14:paraId="02391F06" w14:textId="77777777" w:rsidR="00EE1E5A" w:rsidRDefault="00EE1E5A" w:rsidP="001148CE">
      <w:pPr>
        <w:pStyle w:val="Body"/>
        <w:ind w:firstLine="0"/>
        <w:rPr>
          <w:b/>
          <w:bCs/>
        </w:rPr>
      </w:pPr>
    </w:p>
    <w:p w14:paraId="6467D72F" w14:textId="77777777" w:rsidR="00EE1E5A" w:rsidRPr="001148CE" w:rsidRDefault="00EE1E5A" w:rsidP="001148CE">
      <w:pPr>
        <w:pStyle w:val="Body"/>
        <w:ind w:firstLine="0"/>
        <w:rPr>
          <w:b/>
          <w:bCs/>
        </w:rPr>
      </w:pPr>
      <w:r w:rsidRPr="001148CE">
        <w:rPr>
          <w:b/>
          <w:bCs/>
        </w:rPr>
        <w:t>Teknik Analisis Data</w:t>
      </w:r>
    </w:p>
    <w:p w14:paraId="7EB71425" w14:textId="7C587EFA" w:rsidR="00EE1E5A" w:rsidRDefault="00342464" w:rsidP="001148CE">
      <w:pPr>
        <w:pStyle w:val="Body"/>
      </w:pPr>
      <w:r>
        <w:t xml:space="preserve">Teknik analisis data yang digunakan dalam penelitian ini adalah regresi linier sederhana dengan bantuan perangkat lunak JASP </w:t>
      </w:r>
      <w:proofErr w:type="spellStart"/>
      <w:r>
        <w:t>for</w:t>
      </w:r>
      <w:proofErr w:type="spellEnd"/>
      <w:r>
        <w:t xml:space="preserve"> Windows. Tujuannya adalah untuk mengetahui hubungan antara variabel independen (X), yaitu dukungan sosial, dan variabel dependen (Y), yaitu penerimaan diri, dengan distribusi variabel X dan Y yang normal. Alasan lain pemilihan teknik ini adalah karena data penelitian memiliki distribusi normal, variabel penelitian menunjukkan hubungan linear, dan subjek penelitian bersifat homogen</w:t>
      </w:r>
      <w:r w:rsidR="00117708">
        <w:rPr>
          <w:lang w:val="en-US"/>
        </w:rPr>
        <w:t xml:space="preserve"> </w:t>
      </w:r>
      <w:sdt>
        <w:sdtPr>
          <w:rPr>
            <w:color w:val="000000"/>
          </w:rPr>
          <w:tag w:val="MENDELEY_CITATION_v3_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"/>
          <w:id w:val="546032302"/>
          <w:placeholder>
            <w:docPart w:val="F6BE86507BDF4CAF9BCF96A5F50D758F"/>
          </w:placeholder>
        </w:sdtPr>
        <w:sdtEndPr/>
        <w:sdtContent>
          <w:r w:rsidR="00117708" w:rsidRPr="007B7D1F">
            <w:rPr>
              <w:color w:val="000000"/>
            </w:rPr>
            <w:t>[12]</w:t>
          </w:r>
        </w:sdtContent>
      </w:sdt>
      <w:r w:rsidR="00EE1E5A">
        <w:t>.</w:t>
      </w:r>
    </w:p>
    <w:p w14:paraId="508CB9C4" w14:textId="77777777" w:rsidR="00EE1E5A" w:rsidRDefault="00EE1E5A" w:rsidP="00174348">
      <w:pPr>
        <w:pStyle w:val="Body"/>
        <w:ind w:firstLine="0"/>
      </w:pPr>
    </w:p>
    <w:p w14:paraId="41BF6474" w14:textId="77777777" w:rsidR="00EE1E5A" w:rsidRDefault="00EE1E5A" w:rsidP="0025002D">
      <w:pPr>
        <w:pStyle w:val="Judul1"/>
        <w:tabs>
          <w:tab w:val="left" w:pos="0"/>
        </w:tabs>
        <w:rPr>
          <w:sz w:val="24"/>
          <w:lang w:val="en-ID"/>
        </w:rPr>
      </w:pPr>
      <w:r w:rsidRPr="006C7A28">
        <w:rPr>
          <w:sz w:val="24"/>
        </w:rPr>
        <w:t>I</w:t>
      </w:r>
      <w:r>
        <w:rPr>
          <w:sz w:val="24"/>
          <w:lang w:val="en-US"/>
        </w:rPr>
        <w:t>I</w:t>
      </w:r>
      <w:r w:rsidRPr="006C7A28">
        <w:rPr>
          <w:sz w:val="24"/>
        </w:rPr>
        <w:t xml:space="preserve">I. </w:t>
      </w:r>
      <w:r>
        <w:rPr>
          <w:sz w:val="24"/>
          <w:lang w:val="en-ID"/>
        </w:rPr>
        <w:t xml:space="preserve">Hasil </w:t>
      </w:r>
      <w:proofErr w:type="spellStart"/>
      <w:r>
        <w:rPr>
          <w:sz w:val="24"/>
          <w:lang w:val="en-ID"/>
        </w:rPr>
        <w:t>Penelitian</w:t>
      </w:r>
      <w:proofErr w:type="spellEnd"/>
    </w:p>
    <w:p w14:paraId="667D7E38" w14:textId="418B9C9D" w:rsidR="00EE1E5A" w:rsidRDefault="00EE1E5A" w:rsidP="0025002D">
      <w:pPr>
        <w:pStyle w:val="DaftarParagraf"/>
        <w:numPr>
          <w:ilvl w:val="0"/>
          <w:numId w:val="6"/>
        </w:numPr>
        <w:ind w:left="426"/>
        <w:rPr>
          <w:b/>
          <w:bCs/>
          <w:sz w:val="20"/>
          <w:szCs w:val="20"/>
          <w:lang w:val="en-ID"/>
        </w:rPr>
      </w:pPr>
      <w:proofErr w:type="spellStart"/>
      <w:r w:rsidRPr="00883B73">
        <w:rPr>
          <w:b/>
          <w:bCs/>
          <w:sz w:val="20"/>
          <w:szCs w:val="20"/>
          <w:lang w:val="en-ID"/>
        </w:rPr>
        <w:t>Deskriptif</w:t>
      </w:r>
      <w:proofErr w:type="spellEnd"/>
      <w:r w:rsidRPr="00883B73">
        <w:rPr>
          <w:b/>
          <w:bCs/>
          <w:sz w:val="20"/>
          <w:szCs w:val="20"/>
          <w:lang w:val="en-ID"/>
        </w:rPr>
        <w:t xml:space="preserve"> Data </w:t>
      </w:r>
    </w:p>
    <w:p w14:paraId="77602081" w14:textId="0C02A3BC" w:rsidR="00EE1E5A" w:rsidRDefault="00EE1E5A" w:rsidP="00883B73">
      <w:pPr>
        <w:pStyle w:val="DaftarParagraf"/>
        <w:ind w:left="426"/>
        <w:rPr>
          <w:sz w:val="20"/>
          <w:szCs w:val="20"/>
        </w:rPr>
      </w:pPr>
      <w:r w:rsidRPr="00883B73">
        <w:rPr>
          <w:sz w:val="20"/>
          <w:szCs w:val="20"/>
        </w:rPr>
        <w:t>Data penelitian yang telah</w:t>
      </w:r>
      <w:r w:rsidR="004504BA">
        <w:rPr>
          <w:sz w:val="20"/>
          <w:szCs w:val="20"/>
          <w:lang w:val="en-US"/>
        </w:rPr>
        <w:t xml:space="preserve"> </w:t>
      </w:r>
      <w:proofErr w:type="spellStart"/>
      <w:r w:rsidR="004504BA">
        <w:rPr>
          <w:sz w:val="20"/>
          <w:szCs w:val="20"/>
          <w:lang w:val="en-US"/>
        </w:rPr>
        <w:t>disebar</w:t>
      </w:r>
      <w:proofErr w:type="spellEnd"/>
      <w:r w:rsidR="004504BA">
        <w:rPr>
          <w:sz w:val="20"/>
          <w:szCs w:val="20"/>
          <w:lang w:val="en-US"/>
        </w:rPr>
        <w:t xml:space="preserve"> dan</w:t>
      </w:r>
      <w:r w:rsidRPr="00883B73">
        <w:rPr>
          <w:sz w:val="20"/>
          <w:szCs w:val="20"/>
        </w:rPr>
        <w:t xml:space="preserve"> dikumpulkan akan </w:t>
      </w:r>
      <w:proofErr w:type="spellStart"/>
      <w:r w:rsidRPr="00883B73">
        <w:rPr>
          <w:sz w:val="20"/>
          <w:szCs w:val="20"/>
        </w:rPr>
        <w:t>dianalis</w:t>
      </w:r>
      <w:proofErr w:type="spellEnd"/>
      <w:r w:rsidR="004504BA">
        <w:rPr>
          <w:sz w:val="20"/>
          <w:szCs w:val="20"/>
          <w:lang w:val="en-US"/>
        </w:rPr>
        <w:t>a</w:t>
      </w:r>
      <w:r w:rsidRPr="00883B73">
        <w:rPr>
          <w:sz w:val="20"/>
          <w:szCs w:val="20"/>
        </w:rPr>
        <w:t xml:space="preserve"> untuk melihat distribusinya. Langkah ini bertujuan menentukan metode analisis data yang sesuai. Berikut adalah </w:t>
      </w:r>
      <w:proofErr w:type="spellStart"/>
      <w:r w:rsidR="004504BA">
        <w:rPr>
          <w:sz w:val="20"/>
          <w:szCs w:val="20"/>
          <w:lang w:val="en-US"/>
        </w:rPr>
        <w:t>hasil</w:t>
      </w:r>
      <w:proofErr w:type="spellEnd"/>
      <w:r w:rsidR="004504BA">
        <w:rPr>
          <w:sz w:val="20"/>
          <w:szCs w:val="20"/>
          <w:lang w:val="en-US"/>
        </w:rPr>
        <w:t xml:space="preserve"> </w:t>
      </w:r>
      <w:r w:rsidRPr="00883B73">
        <w:rPr>
          <w:sz w:val="20"/>
          <w:szCs w:val="20"/>
        </w:rPr>
        <w:t xml:space="preserve">kategorisasi tingkat </w:t>
      </w:r>
      <w:r w:rsidR="004504BA">
        <w:rPr>
          <w:sz w:val="20"/>
          <w:szCs w:val="20"/>
          <w:lang w:val="en-US"/>
        </w:rPr>
        <w:t xml:space="preserve">pada </w:t>
      </w:r>
      <w:proofErr w:type="spellStart"/>
      <w:r w:rsidR="004504BA">
        <w:rPr>
          <w:sz w:val="20"/>
          <w:szCs w:val="20"/>
          <w:lang w:val="en-US"/>
        </w:rPr>
        <w:t>variebel</w:t>
      </w:r>
      <w:proofErr w:type="spellEnd"/>
      <w:r w:rsidR="004504BA">
        <w:rPr>
          <w:sz w:val="20"/>
          <w:szCs w:val="20"/>
          <w:lang w:val="en-US"/>
        </w:rPr>
        <w:t xml:space="preserve"> </w:t>
      </w:r>
      <w:r w:rsidRPr="00883B73">
        <w:rPr>
          <w:sz w:val="20"/>
          <w:szCs w:val="20"/>
        </w:rPr>
        <w:t>dukungan sosial dan</w:t>
      </w:r>
      <w:r w:rsidR="004504BA">
        <w:rPr>
          <w:sz w:val="20"/>
          <w:szCs w:val="20"/>
          <w:lang w:val="en-US"/>
        </w:rPr>
        <w:t xml:space="preserve"> </w:t>
      </w:r>
      <w:proofErr w:type="spellStart"/>
      <w:r w:rsidR="004504BA">
        <w:rPr>
          <w:sz w:val="20"/>
          <w:szCs w:val="20"/>
          <w:lang w:val="en-US"/>
        </w:rPr>
        <w:t>variabel</w:t>
      </w:r>
      <w:proofErr w:type="spellEnd"/>
      <w:r w:rsidRPr="00883B73">
        <w:rPr>
          <w:sz w:val="20"/>
          <w:szCs w:val="20"/>
        </w:rPr>
        <w:t xml:space="preserve"> penerimaan diri pada sampel penelitian.</w:t>
      </w:r>
    </w:p>
    <w:p w14:paraId="3DCBDFDD" w14:textId="77777777" w:rsidR="00EE1E5A" w:rsidRDefault="00EE1E5A" w:rsidP="00883B73">
      <w:pPr>
        <w:pStyle w:val="DaftarParagraf"/>
        <w:ind w:left="426"/>
        <w:rPr>
          <w:sz w:val="20"/>
          <w:szCs w:val="20"/>
        </w:rPr>
      </w:pPr>
    </w:p>
    <w:p w14:paraId="5157E372" w14:textId="77777777" w:rsidR="00EE1E5A" w:rsidRDefault="00EE1E5A" w:rsidP="00883B73">
      <w:pPr>
        <w:pStyle w:val="DaftarParagraf"/>
        <w:ind w:left="426"/>
        <w:rPr>
          <w:sz w:val="20"/>
          <w:szCs w:val="20"/>
        </w:rPr>
      </w:pPr>
    </w:p>
    <w:p w14:paraId="33BD752A" w14:textId="552825BB" w:rsidR="00EE1E5A" w:rsidRPr="00775995" w:rsidRDefault="00EE1E5A" w:rsidP="00775995">
      <w:pPr>
        <w:pStyle w:val="Keterangan"/>
        <w:keepNext/>
        <w:jc w:val="center"/>
        <w:rPr>
          <w:sz w:val="20"/>
          <w:szCs w:val="20"/>
        </w:rPr>
      </w:pPr>
      <w:r w:rsidRPr="00775995">
        <w:rPr>
          <w:sz w:val="20"/>
          <w:szCs w:val="20"/>
        </w:rPr>
        <w:t xml:space="preserve">Tabel </w:t>
      </w:r>
      <w:r w:rsidRPr="00775995">
        <w:rPr>
          <w:sz w:val="20"/>
          <w:szCs w:val="20"/>
        </w:rPr>
        <w:fldChar w:fldCharType="begin"/>
      </w:r>
      <w:r w:rsidRPr="00775995">
        <w:rPr>
          <w:sz w:val="20"/>
          <w:szCs w:val="20"/>
        </w:rPr>
        <w:instrText xml:space="preserve"> SEQ Tabel \* ARABIC </w:instrText>
      </w:r>
      <w:r w:rsidRPr="00775995">
        <w:rPr>
          <w:sz w:val="20"/>
          <w:szCs w:val="20"/>
        </w:rPr>
        <w:fldChar w:fldCharType="separate"/>
      </w:r>
      <w:r>
        <w:rPr>
          <w:noProof/>
          <w:sz w:val="20"/>
          <w:szCs w:val="20"/>
        </w:rPr>
        <w:t>1</w:t>
      </w:r>
      <w:r w:rsidRPr="00775995">
        <w:rPr>
          <w:sz w:val="20"/>
          <w:szCs w:val="20"/>
        </w:rPr>
        <w:fldChar w:fldCharType="end"/>
      </w:r>
      <w:r w:rsidRPr="00775995">
        <w:rPr>
          <w:sz w:val="20"/>
          <w:szCs w:val="20"/>
          <w:lang w:val="en-US"/>
        </w:rPr>
        <w:t xml:space="preserve">. </w:t>
      </w:r>
      <w:proofErr w:type="spellStart"/>
      <w:r w:rsidRPr="00775995">
        <w:rPr>
          <w:sz w:val="20"/>
          <w:szCs w:val="20"/>
          <w:lang w:val="en-US"/>
        </w:rPr>
        <w:t>Kateg</w:t>
      </w:r>
      <w:r w:rsidR="00585871">
        <w:rPr>
          <w:sz w:val="20"/>
          <w:szCs w:val="20"/>
          <w:lang w:val="en-US"/>
        </w:rPr>
        <w:t>u</w:t>
      </w:r>
      <w:r w:rsidRPr="00775995">
        <w:rPr>
          <w:sz w:val="20"/>
          <w:szCs w:val="20"/>
          <w:lang w:val="en-US"/>
        </w:rPr>
        <w:t>risasi</w:t>
      </w:r>
      <w:proofErr w:type="spellEnd"/>
      <w:r w:rsidRPr="00775995">
        <w:rPr>
          <w:sz w:val="20"/>
          <w:szCs w:val="20"/>
          <w:lang w:val="en-US"/>
        </w:rPr>
        <w:t xml:space="preserve"> </w:t>
      </w:r>
      <w:proofErr w:type="spellStart"/>
      <w:r w:rsidRPr="00775995">
        <w:rPr>
          <w:sz w:val="20"/>
          <w:szCs w:val="20"/>
          <w:lang w:val="en-US"/>
        </w:rPr>
        <w:t>Tiap</w:t>
      </w:r>
      <w:proofErr w:type="spellEnd"/>
      <w:r w:rsidRPr="00775995">
        <w:rPr>
          <w:sz w:val="20"/>
          <w:szCs w:val="20"/>
          <w:lang w:val="en-US"/>
        </w:rPr>
        <w:t xml:space="preserve"> </w:t>
      </w:r>
      <w:proofErr w:type="spellStart"/>
      <w:r w:rsidRPr="00775995">
        <w:rPr>
          <w:sz w:val="20"/>
          <w:szCs w:val="20"/>
          <w:lang w:val="en-US"/>
        </w:rPr>
        <w:t>Variabel</w:t>
      </w:r>
      <w:proofErr w:type="spellEnd"/>
    </w:p>
    <w:tbl>
      <w:tblPr>
        <w:tblStyle w:val="KisiTabel"/>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2"/>
        <w:gridCol w:w="1452"/>
        <w:gridCol w:w="1839"/>
        <w:gridCol w:w="953"/>
        <w:gridCol w:w="1904"/>
        <w:gridCol w:w="1540"/>
      </w:tblGrid>
      <w:tr w:rsidR="00EE1E5A" w:rsidRPr="00CD1DB3" w14:paraId="6DB70B6F" w14:textId="77777777" w:rsidTr="00432E4D">
        <w:trPr>
          <w:trHeight w:val="315"/>
        </w:trPr>
        <w:tc>
          <w:tcPr>
            <w:tcW w:w="1662" w:type="dxa"/>
            <w:tcBorders>
              <w:top w:val="single" w:sz="4" w:space="0" w:color="auto"/>
              <w:bottom w:val="single" w:sz="4" w:space="0" w:color="auto"/>
            </w:tcBorders>
            <w:noWrap/>
            <w:hideMark/>
          </w:tcPr>
          <w:p w14:paraId="0644A38E" w14:textId="77777777" w:rsidR="00EE1E5A" w:rsidRPr="00CD1DB3" w:rsidRDefault="00EE1E5A" w:rsidP="00996C32">
            <w:pPr>
              <w:pStyle w:val="DaftarParagraf"/>
              <w:ind w:left="29"/>
              <w:jc w:val="center"/>
              <w:rPr>
                <w:b/>
                <w:bCs/>
                <w:sz w:val="20"/>
                <w:szCs w:val="20"/>
                <w:lang w:val="en-ID"/>
              </w:rPr>
            </w:pPr>
            <w:r w:rsidRPr="00CD1DB3">
              <w:rPr>
                <w:b/>
                <w:bCs/>
                <w:sz w:val="20"/>
                <w:szCs w:val="20"/>
              </w:rPr>
              <w:t>Variabel</w:t>
            </w:r>
          </w:p>
        </w:tc>
        <w:tc>
          <w:tcPr>
            <w:tcW w:w="1452" w:type="dxa"/>
            <w:tcBorders>
              <w:top w:val="single" w:sz="4" w:space="0" w:color="auto"/>
              <w:bottom w:val="single" w:sz="4" w:space="0" w:color="auto"/>
            </w:tcBorders>
            <w:noWrap/>
            <w:hideMark/>
          </w:tcPr>
          <w:p w14:paraId="12432327" w14:textId="77777777" w:rsidR="00EE1E5A" w:rsidRPr="00CD1DB3" w:rsidRDefault="00EE1E5A" w:rsidP="00CD1DB3">
            <w:pPr>
              <w:pStyle w:val="DaftarParagraf"/>
              <w:ind w:left="350"/>
              <w:rPr>
                <w:b/>
                <w:bCs/>
                <w:sz w:val="20"/>
                <w:szCs w:val="20"/>
              </w:rPr>
            </w:pPr>
            <w:r w:rsidRPr="00CD1DB3">
              <w:rPr>
                <w:b/>
                <w:bCs/>
                <w:sz w:val="20"/>
                <w:szCs w:val="20"/>
              </w:rPr>
              <w:t>Kategori</w:t>
            </w:r>
          </w:p>
        </w:tc>
        <w:tc>
          <w:tcPr>
            <w:tcW w:w="1839" w:type="dxa"/>
            <w:tcBorders>
              <w:top w:val="single" w:sz="4" w:space="0" w:color="auto"/>
              <w:bottom w:val="single" w:sz="4" w:space="0" w:color="auto"/>
            </w:tcBorders>
            <w:noWrap/>
            <w:hideMark/>
          </w:tcPr>
          <w:p w14:paraId="34A85B39" w14:textId="77777777" w:rsidR="00EE1E5A" w:rsidRPr="00CD1DB3" w:rsidRDefault="00EE1E5A" w:rsidP="00CD1DB3">
            <w:pPr>
              <w:pStyle w:val="DaftarParagraf"/>
              <w:ind w:left="350"/>
              <w:rPr>
                <w:b/>
                <w:bCs/>
                <w:sz w:val="20"/>
                <w:szCs w:val="20"/>
              </w:rPr>
            </w:pPr>
            <w:r w:rsidRPr="00CD1DB3">
              <w:rPr>
                <w:b/>
                <w:bCs/>
                <w:sz w:val="20"/>
                <w:szCs w:val="20"/>
              </w:rPr>
              <w:t>Rentan Skor</w:t>
            </w:r>
          </w:p>
        </w:tc>
        <w:tc>
          <w:tcPr>
            <w:tcW w:w="953" w:type="dxa"/>
            <w:tcBorders>
              <w:top w:val="single" w:sz="4" w:space="0" w:color="auto"/>
              <w:bottom w:val="single" w:sz="4" w:space="0" w:color="auto"/>
            </w:tcBorders>
            <w:noWrap/>
            <w:hideMark/>
          </w:tcPr>
          <w:p w14:paraId="39C05B32" w14:textId="77777777" w:rsidR="00EE1E5A" w:rsidRPr="00CD1DB3" w:rsidRDefault="00EE1E5A" w:rsidP="00CD1DB3">
            <w:pPr>
              <w:pStyle w:val="DaftarParagraf"/>
              <w:ind w:left="350"/>
              <w:rPr>
                <w:b/>
                <w:bCs/>
                <w:sz w:val="20"/>
                <w:szCs w:val="20"/>
              </w:rPr>
            </w:pPr>
          </w:p>
        </w:tc>
        <w:tc>
          <w:tcPr>
            <w:tcW w:w="1904" w:type="dxa"/>
            <w:tcBorders>
              <w:top w:val="single" w:sz="4" w:space="0" w:color="auto"/>
              <w:bottom w:val="single" w:sz="4" w:space="0" w:color="auto"/>
            </w:tcBorders>
            <w:noWrap/>
            <w:hideMark/>
          </w:tcPr>
          <w:p w14:paraId="23775D90" w14:textId="77777777" w:rsidR="00EE1E5A" w:rsidRPr="00CD1DB3" w:rsidRDefault="00EE1E5A" w:rsidP="00996C32">
            <w:pPr>
              <w:pStyle w:val="DaftarParagraf"/>
              <w:ind w:left="12"/>
              <w:jc w:val="center"/>
              <w:rPr>
                <w:b/>
                <w:bCs/>
                <w:sz w:val="20"/>
                <w:szCs w:val="20"/>
              </w:rPr>
            </w:pPr>
            <w:r w:rsidRPr="00CD1DB3">
              <w:rPr>
                <w:b/>
                <w:bCs/>
                <w:sz w:val="20"/>
                <w:szCs w:val="20"/>
              </w:rPr>
              <w:t>Frekuensi</w:t>
            </w:r>
          </w:p>
        </w:tc>
        <w:tc>
          <w:tcPr>
            <w:tcW w:w="1540" w:type="dxa"/>
            <w:tcBorders>
              <w:top w:val="single" w:sz="4" w:space="0" w:color="auto"/>
              <w:bottom w:val="single" w:sz="4" w:space="0" w:color="auto"/>
            </w:tcBorders>
            <w:noWrap/>
            <w:hideMark/>
          </w:tcPr>
          <w:p w14:paraId="354D3355" w14:textId="77777777" w:rsidR="00EE1E5A" w:rsidRPr="00CD1DB3" w:rsidRDefault="00EE1E5A" w:rsidP="00996C32">
            <w:pPr>
              <w:pStyle w:val="DaftarParagraf"/>
              <w:ind w:left="12"/>
              <w:jc w:val="center"/>
              <w:rPr>
                <w:b/>
                <w:bCs/>
                <w:sz w:val="20"/>
                <w:szCs w:val="20"/>
              </w:rPr>
            </w:pPr>
            <w:r w:rsidRPr="00CD1DB3">
              <w:rPr>
                <w:b/>
                <w:bCs/>
                <w:sz w:val="20"/>
                <w:szCs w:val="20"/>
              </w:rPr>
              <w:t>Persentase</w:t>
            </w:r>
          </w:p>
        </w:tc>
      </w:tr>
      <w:tr w:rsidR="00EE1E5A" w:rsidRPr="00CD1DB3" w14:paraId="35FD1A14" w14:textId="77777777" w:rsidTr="00432E4D">
        <w:trPr>
          <w:trHeight w:val="315"/>
        </w:trPr>
        <w:tc>
          <w:tcPr>
            <w:tcW w:w="1662" w:type="dxa"/>
            <w:vMerge w:val="restart"/>
            <w:tcBorders>
              <w:top w:val="single" w:sz="4" w:space="0" w:color="auto"/>
            </w:tcBorders>
            <w:hideMark/>
          </w:tcPr>
          <w:p w14:paraId="223E8D13" w14:textId="77777777" w:rsidR="00EE1E5A" w:rsidRPr="00CD1DB3" w:rsidRDefault="00EE1E5A" w:rsidP="00996C32">
            <w:pPr>
              <w:pStyle w:val="DaftarParagraf"/>
              <w:ind w:left="29"/>
              <w:jc w:val="center"/>
              <w:rPr>
                <w:b/>
                <w:bCs/>
                <w:sz w:val="20"/>
                <w:szCs w:val="20"/>
              </w:rPr>
            </w:pPr>
            <w:r w:rsidRPr="00CD1DB3">
              <w:rPr>
                <w:b/>
                <w:bCs/>
                <w:sz w:val="20"/>
                <w:szCs w:val="20"/>
              </w:rPr>
              <w:t>Dukungan Sosial</w:t>
            </w:r>
          </w:p>
        </w:tc>
        <w:tc>
          <w:tcPr>
            <w:tcW w:w="1452" w:type="dxa"/>
            <w:tcBorders>
              <w:top w:val="single" w:sz="4" w:space="0" w:color="auto"/>
            </w:tcBorders>
            <w:noWrap/>
            <w:hideMark/>
          </w:tcPr>
          <w:p w14:paraId="54B6CD2B" w14:textId="77777777" w:rsidR="00EE1E5A" w:rsidRPr="00CD1DB3" w:rsidRDefault="00EE1E5A" w:rsidP="00CD1DB3">
            <w:pPr>
              <w:pStyle w:val="DaftarParagraf"/>
              <w:ind w:left="350"/>
              <w:rPr>
                <w:sz w:val="20"/>
                <w:szCs w:val="20"/>
              </w:rPr>
            </w:pPr>
            <w:r w:rsidRPr="00CD1DB3">
              <w:rPr>
                <w:sz w:val="20"/>
                <w:szCs w:val="20"/>
              </w:rPr>
              <w:t>Rendah</w:t>
            </w:r>
          </w:p>
        </w:tc>
        <w:tc>
          <w:tcPr>
            <w:tcW w:w="1839" w:type="dxa"/>
            <w:tcBorders>
              <w:top w:val="single" w:sz="4" w:space="0" w:color="auto"/>
            </w:tcBorders>
            <w:noWrap/>
            <w:hideMark/>
          </w:tcPr>
          <w:p w14:paraId="03E9DE77" w14:textId="77777777" w:rsidR="00EE1E5A" w:rsidRPr="00CD1DB3" w:rsidRDefault="00EE1E5A" w:rsidP="00CD1DB3">
            <w:pPr>
              <w:pStyle w:val="DaftarParagraf"/>
              <w:ind w:left="350"/>
              <w:rPr>
                <w:sz w:val="20"/>
                <w:szCs w:val="20"/>
              </w:rPr>
            </w:pPr>
            <w:r w:rsidRPr="00CD1DB3">
              <w:rPr>
                <w:sz w:val="20"/>
                <w:szCs w:val="20"/>
              </w:rPr>
              <w:t>54 - 69</w:t>
            </w:r>
          </w:p>
        </w:tc>
        <w:tc>
          <w:tcPr>
            <w:tcW w:w="953" w:type="dxa"/>
            <w:tcBorders>
              <w:top w:val="single" w:sz="4" w:space="0" w:color="auto"/>
            </w:tcBorders>
            <w:noWrap/>
            <w:hideMark/>
          </w:tcPr>
          <w:p w14:paraId="3E0827AA" w14:textId="77777777" w:rsidR="00EE1E5A" w:rsidRPr="00CD1DB3" w:rsidRDefault="00EE1E5A" w:rsidP="00CD1DB3">
            <w:pPr>
              <w:pStyle w:val="DaftarParagraf"/>
              <w:ind w:left="350"/>
              <w:rPr>
                <w:sz w:val="20"/>
                <w:szCs w:val="20"/>
              </w:rPr>
            </w:pPr>
          </w:p>
        </w:tc>
        <w:tc>
          <w:tcPr>
            <w:tcW w:w="1904" w:type="dxa"/>
            <w:tcBorders>
              <w:top w:val="single" w:sz="4" w:space="0" w:color="auto"/>
            </w:tcBorders>
            <w:noWrap/>
            <w:hideMark/>
          </w:tcPr>
          <w:p w14:paraId="59E67395" w14:textId="77777777" w:rsidR="00EE1E5A" w:rsidRPr="00CD1DB3" w:rsidRDefault="00EE1E5A" w:rsidP="00996C32">
            <w:pPr>
              <w:pStyle w:val="DaftarParagraf"/>
              <w:ind w:left="12"/>
              <w:jc w:val="center"/>
              <w:rPr>
                <w:sz w:val="20"/>
                <w:szCs w:val="20"/>
              </w:rPr>
            </w:pPr>
            <w:r w:rsidRPr="00CD1DB3">
              <w:rPr>
                <w:sz w:val="20"/>
                <w:szCs w:val="20"/>
              </w:rPr>
              <w:t>16</w:t>
            </w:r>
          </w:p>
        </w:tc>
        <w:tc>
          <w:tcPr>
            <w:tcW w:w="1540" w:type="dxa"/>
            <w:tcBorders>
              <w:top w:val="single" w:sz="4" w:space="0" w:color="auto"/>
            </w:tcBorders>
            <w:noWrap/>
            <w:hideMark/>
          </w:tcPr>
          <w:p w14:paraId="78ECF843" w14:textId="77777777" w:rsidR="00EE1E5A" w:rsidRPr="00CD1DB3" w:rsidRDefault="00EE1E5A" w:rsidP="00996C32">
            <w:pPr>
              <w:pStyle w:val="DaftarParagraf"/>
              <w:ind w:left="12"/>
              <w:jc w:val="center"/>
              <w:rPr>
                <w:sz w:val="20"/>
                <w:szCs w:val="20"/>
              </w:rPr>
            </w:pPr>
            <w:r w:rsidRPr="00CD1DB3">
              <w:rPr>
                <w:sz w:val="20"/>
                <w:szCs w:val="20"/>
              </w:rPr>
              <w:t>15</w:t>
            </w:r>
          </w:p>
        </w:tc>
      </w:tr>
      <w:tr w:rsidR="00EE1E5A" w:rsidRPr="00CD1DB3" w14:paraId="45676402" w14:textId="77777777" w:rsidTr="00432E4D">
        <w:trPr>
          <w:trHeight w:val="315"/>
        </w:trPr>
        <w:tc>
          <w:tcPr>
            <w:tcW w:w="1662" w:type="dxa"/>
            <w:vMerge/>
            <w:hideMark/>
          </w:tcPr>
          <w:p w14:paraId="49DE2EEE" w14:textId="77777777" w:rsidR="00EE1E5A" w:rsidRPr="00CD1DB3" w:rsidRDefault="00EE1E5A" w:rsidP="00996C32">
            <w:pPr>
              <w:pStyle w:val="DaftarParagraf"/>
              <w:ind w:left="29"/>
              <w:jc w:val="center"/>
              <w:rPr>
                <w:b/>
                <w:bCs/>
                <w:sz w:val="20"/>
                <w:szCs w:val="20"/>
              </w:rPr>
            </w:pPr>
          </w:p>
        </w:tc>
        <w:tc>
          <w:tcPr>
            <w:tcW w:w="1452" w:type="dxa"/>
            <w:noWrap/>
            <w:hideMark/>
          </w:tcPr>
          <w:p w14:paraId="6BBB4D1B" w14:textId="77777777" w:rsidR="00EE1E5A" w:rsidRPr="00CD1DB3" w:rsidRDefault="00EE1E5A" w:rsidP="00CD1DB3">
            <w:pPr>
              <w:pStyle w:val="DaftarParagraf"/>
              <w:ind w:left="350"/>
              <w:rPr>
                <w:sz w:val="20"/>
                <w:szCs w:val="20"/>
              </w:rPr>
            </w:pPr>
            <w:r w:rsidRPr="00CD1DB3">
              <w:rPr>
                <w:sz w:val="20"/>
                <w:szCs w:val="20"/>
              </w:rPr>
              <w:t>Sedang</w:t>
            </w:r>
          </w:p>
        </w:tc>
        <w:tc>
          <w:tcPr>
            <w:tcW w:w="1839" w:type="dxa"/>
            <w:noWrap/>
            <w:hideMark/>
          </w:tcPr>
          <w:p w14:paraId="0B89ED30" w14:textId="77777777" w:rsidR="00EE1E5A" w:rsidRPr="00CD1DB3" w:rsidRDefault="00EE1E5A" w:rsidP="00CD1DB3">
            <w:pPr>
              <w:pStyle w:val="DaftarParagraf"/>
              <w:ind w:left="350"/>
              <w:rPr>
                <w:sz w:val="20"/>
                <w:szCs w:val="20"/>
              </w:rPr>
            </w:pPr>
            <w:r w:rsidRPr="00CD1DB3">
              <w:rPr>
                <w:sz w:val="20"/>
                <w:szCs w:val="20"/>
              </w:rPr>
              <w:t>70 - 88</w:t>
            </w:r>
          </w:p>
        </w:tc>
        <w:tc>
          <w:tcPr>
            <w:tcW w:w="953" w:type="dxa"/>
            <w:noWrap/>
            <w:hideMark/>
          </w:tcPr>
          <w:p w14:paraId="455CFEF6" w14:textId="77777777" w:rsidR="00EE1E5A" w:rsidRPr="00CD1DB3" w:rsidRDefault="00EE1E5A" w:rsidP="00CD1DB3">
            <w:pPr>
              <w:pStyle w:val="DaftarParagraf"/>
              <w:ind w:left="350"/>
              <w:rPr>
                <w:sz w:val="20"/>
                <w:szCs w:val="20"/>
              </w:rPr>
            </w:pPr>
          </w:p>
        </w:tc>
        <w:tc>
          <w:tcPr>
            <w:tcW w:w="1904" w:type="dxa"/>
            <w:noWrap/>
            <w:hideMark/>
          </w:tcPr>
          <w:p w14:paraId="1BAE09DF" w14:textId="77777777" w:rsidR="00EE1E5A" w:rsidRPr="00CD1DB3" w:rsidRDefault="00EE1E5A" w:rsidP="00996C32">
            <w:pPr>
              <w:pStyle w:val="DaftarParagraf"/>
              <w:ind w:left="12"/>
              <w:jc w:val="center"/>
              <w:rPr>
                <w:sz w:val="20"/>
                <w:szCs w:val="20"/>
              </w:rPr>
            </w:pPr>
            <w:r w:rsidRPr="00CD1DB3">
              <w:rPr>
                <w:sz w:val="20"/>
                <w:szCs w:val="20"/>
              </w:rPr>
              <w:t>73</w:t>
            </w:r>
          </w:p>
        </w:tc>
        <w:tc>
          <w:tcPr>
            <w:tcW w:w="1540" w:type="dxa"/>
            <w:noWrap/>
            <w:hideMark/>
          </w:tcPr>
          <w:p w14:paraId="7EBD7611" w14:textId="77777777" w:rsidR="00EE1E5A" w:rsidRPr="00CD1DB3" w:rsidRDefault="00EE1E5A" w:rsidP="00996C32">
            <w:pPr>
              <w:pStyle w:val="DaftarParagraf"/>
              <w:ind w:left="12"/>
              <w:jc w:val="center"/>
              <w:rPr>
                <w:sz w:val="20"/>
                <w:szCs w:val="20"/>
              </w:rPr>
            </w:pPr>
            <w:r w:rsidRPr="00CD1DB3">
              <w:rPr>
                <w:sz w:val="20"/>
                <w:szCs w:val="20"/>
              </w:rPr>
              <w:t>68</w:t>
            </w:r>
          </w:p>
        </w:tc>
      </w:tr>
      <w:tr w:rsidR="00EE1E5A" w:rsidRPr="00CD1DB3" w14:paraId="38B4EC36" w14:textId="77777777" w:rsidTr="00432E4D">
        <w:trPr>
          <w:trHeight w:val="315"/>
        </w:trPr>
        <w:tc>
          <w:tcPr>
            <w:tcW w:w="1662" w:type="dxa"/>
            <w:vMerge/>
            <w:hideMark/>
          </w:tcPr>
          <w:p w14:paraId="2A74880E" w14:textId="77777777" w:rsidR="00EE1E5A" w:rsidRPr="00CD1DB3" w:rsidRDefault="00EE1E5A" w:rsidP="00996C32">
            <w:pPr>
              <w:pStyle w:val="DaftarParagraf"/>
              <w:ind w:left="29"/>
              <w:jc w:val="center"/>
              <w:rPr>
                <w:b/>
                <w:bCs/>
                <w:sz w:val="20"/>
                <w:szCs w:val="20"/>
              </w:rPr>
            </w:pPr>
          </w:p>
        </w:tc>
        <w:tc>
          <w:tcPr>
            <w:tcW w:w="1452" w:type="dxa"/>
            <w:noWrap/>
            <w:hideMark/>
          </w:tcPr>
          <w:p w14:paraId="53944711" w14:textId="77777777" w:rsidR="00EE1E5A" w:rsidRPr="00CD1DB3" w:rsidRDefault="00EE1E5A" w:rsidP="00CD1DB3">
            <w:pPr>
              <w:pStyle w:val="DaftarParagraf"/>
              <w:ind w:left="350"/>
              <w:rPr>
                <w:sz w:val="20"/>
                <w:szCs w:val="20"/>
              </w:rPr>
            </w:pPr>
            <w:r w:rsidRPr="00CD1DB3">
              <w:rPr>
                <w:sz w:val="20"/>
                <w:szCs w:val="20"/>
              </w:rPr>
              <w:t>Tinggi</w:t>
            </w:r>
          </w:p>
        </w:tc>
        <w:tc>
          <w:tcPr>
            <w:tcW w:w="1839" w:type="dxa"/>
            <w:noWrap/>
            <w:hideMark/>
          </w:tcPr>
          <w:p w14:paraId="7A774A0A" w14:textId="77777777" w:rsidR="00EE1E5A" w:rsidRPr="00CD1DB3" w:rsidRDefault="00EE1E5A" w:rsidP="00CD1DB3">
            <w:pPr>
              <w:pStyle w:val="DaftarParagraf"/>
              <w:ind w:left="350"/>
              <w:rPr>
                <w:sz w:val="20"/>
                <w:szCs w:val="20"/>
              </w:rPr>
            </w:pPr>
            <w:r w:rsidRPr="00CD1DB3">
              <w:rPr>
                <w:sz w:val="20"/>
                <w:szCs w:val="20"/>
              </w:rPr>
              <w:t>89 - 99</w:t>
            </w:r>
          </w:p>
        </w:tc>
        <w:tc>
          <w:tcPr>
            <w:tcW w:w="953" w:type="dxa"/>
            <w:noWrap/>
            <w:hideMark/>
          </w:tcPr>
          <w:p w14:paraId="4D604CEE" w14:textId="77777777" w:rsidR="00EE1E5A" w:rsidRPr="00CD1DB3" w:rsidRDefault="00EE1E5A" w:rsidP="00CD1DB3">
            <w:pPr>
              <w:pStyle w:val="DaftarParagraf"/>
              <w:ind w:left="350"/>
              <w:rPr>
                <w:sz w:val="20"/>
                <w:szCs w:val="20"/>
              </w:rPr>
            </w:pPr>
          </w:p>
        </w:tc>
        <w:tc>
          <w:tcPr>
            <w:tcW w:w="1904" w:type="dxa"/>
            <w:noWrap/>
            <w:hideMark/>
          </w:tcPr>
          <w:p w14:paraId="02742480" w14:textId="77777777" w:rsidR="00EE1E5A" w:rsidRPr="00CD1DB3" w:rsidRDefault="00EE1E5A" w:rsidP="00996C32">
            <w:pPr>
              <w:pStyle w:val="DaftarParagraf"/>
              <w:ind w:left="12"/>
              <w:jc w:val="center"/>
              <w:rPr>
                <w:sz w:val="20"/>
                <w:szCs w:val="20"/>
              </w:rPr>
            </w:pPr>
            <w:r w:rsidRPr="00CD1DB3">
              <w:rPr>
                <w:sz w:val="20"/>
                <w:szCs w:val="20"/>
              </w:rPr>
              <w:t>19</w:t>
            </w:r>
          </w:p>
        </w:tc>
        <w:tc>
          <w:tcPr>
            <w:tcW w:w="1540" w:type="dxa"/>
            <w:noWrap/>
            <w:hideMark/>
          </w:tcPr>
          <w:p w14:paraId="3CA8F467" w14:textId="77777777" w:rsidR="00EE1E5A" w:rsidRPr="00CD1DB3" w:rsidRDefault="00EE1E5A" w:rsidP="00996C32">
            <w:pPr>
              <w:pStyle w:val="DaftarParagraf"/>
              <w:ind w:left="12"/>
              <w:jc w:val="center"/>
              <w:rPr>
                <w:sz w:val="20"/>
                <w:szCs w:val="20"/>
              </w:rPr>
            </w:pPr>
            <w:r w:rsidRPr="00CD1DB3">
              <w:rPr>
                <w:sz w:val="20"/>
                <w:szCs w:val="20"/>
              </w:rPr>
              <w:t>17</w:t>
            </w:r>
          </w:p>
        </w:tc>
      </w:tr>
      <w:tr w:rsidR="00EE1E5A" w:rsidRPr="00CD1DB3" w14:paraId="290D9946" w14:textId="77777777" w:rsidTr="00432E4D">
        <w:trPr>
          <w:trHeight w:val="315"/>
        </w:trPr>
        <w:tc>
          <w:tcPr>
            <w:tcW w:w="1662" w:type="dxa"/>
            <w:vMerge/>
            <w:tcBorders>
              <w:bottom w:val="single" w:sz="4" w:space="0" w:color="auto"/>
            </w:tcBorders>
            <w:hideMark/>
          </w:tcPr>
          <w:p w14:paraId="0FD6A777" w14:textId="77777777" w:rsidR="00EE1E5A" w:rsidRPr="00CD1DB3" w:rsidRDefault="00EE1E5A" w:rsidP="00996C32">
            <w:pPr>
              <w:pStyle w:val="DaftarParagraf"/>
              <w:ind w:left="29"/>
              <w:jc w:val="center"/>
              <w:rPr>
                <w:b/>
                <w:bCs/>
                <w:sz w:val="20"/>
                <w:szCs w:val="20"/>
              </w:rPr>
            </w:pPr>
          </w:p>
        </w:tc>
        <w:tc>
          <w:tcPr>
            <w:tcW w:w="3291" w:type="dxa"/>
            <w:gridSpan w:val="2"/>
            <w:tcBorders>
              <w:bottom w:val="single" w:sz="4" w:space="0" w:color="auto"/>
            </w:tcBorders>
            <w:noWrap/>
            <w:hideMark/>
          </w:tcPr>
          <w:p w14:paraId="38E33D86" w14:textId="77777777" w:rsidR="00EE1E5A" w:rsidRPr="00CD1DB3" w:rsidRDefault="00EE1E5A" w:rsidP="002F1CC9">
            <w:pPr>
              <w:pStyle w:val="DaftarParagraf"/>
              <w:ind w:left="66"/>
              <w:jc w:val="center"/>
              <w:rPr>
                <w:b/>
                <w:bCs/>
                <w:sz w:val="20"/>
                <w:szCs w:val="20"/>
              </w:rPr>
            </w:pPr>
            <w:r w:rsidRPr="00CD1DB3">
              <w:rPr>
                <w:b/>
                <w:bCs/>
                <w:sz w:val="20"/>
                <w:szCs w:val="20"/>
              </w:rPr>
              <w:t>Jumlah</w:t>
            </w:r>
          </w:p>
        </w:tc>
        <w:tc>
          <w:tcPr>
            <w:tcW w:w="953" w:type="dxa"/>
            <w:tcBorders>
              <w:bottom w:val="single" w:sz="4" w:space="0" w:color="auto"/>
            </w:tcBorders>
            <w:noWrap/>
            <w:hideMark/>
          </w:tcPr>
          <w:p w14:paraId="00BC077D" w14:textId="77777777" w:rsidR="00EE1E5A" w:rsidRPr="00CD1DB3" w:rsidRDefault="00EE1E5A" w:rsidP="00CD1DB3">
            <w:pPr>
              <w:pStyle w:val="DaftarParagraf"/>
              <w:ind w:left="350"/>
              <w:rPr>
                <w:b/>
                <w:bCs/>
                <w:sz w:val="20"/>
                <w:szCs w:val="20"/>
              </w:rPr>
            </w:pPr>
          </w:p>
        </w:tc>
        <w:tc>
          <w:tcPr>
            <w:tcW w:w="1904" w:type="dxa"/>
            <w:tcBorders>
              <w:bottom w:val="single" w:sz="4" w:space="0" w:color="auto"/>
            </w:tcBorders>
            <w:noWrap/>
            <w:hideMark/>
          </w:tcPr>
          <w:p w14:paraId="4877F6AA" w14:textId="77777777" w:rsidR="00EE1E5A" w:rsidRPr="00CD1DB3" w:rsidRDefault="00EE1E5A" w:rsidP="00996C32">
            <w:pPr>
              <w:pStyle w:val="DaftarParagraf"/>
              <w:ind w:left="12"/>
              <w:jc w:val="center"/>
              <w:rPr>
                <w:sz w:val="20"/>
                <w:szCs w:val="20"/>
              </w:rPr>
            </w:pPr>
            <w:r w:rsidRPr="00CD1DB3">
              <w:rPr>
                <w:sz w:val="20"/>
                <w:szCs w:val="20"/>
              </w:rPr>
              <w:t>108</w:t>
            </w:r>
          </w:p>
        </w:tc>
        <w:tc>
          <w:tcPr>
            <w:tcW w:w="1540" w:type="dxa"/>
            <w:tcBorders>
              <w:bottom w:val="single" w:sz="4" w:space="0" w:color="auto"/>
            </w:tcBorders>
            <w:noWrap/>
            <w:hideMark/>
          </w:tcPr>
          <w:p w14:paraId="3D3EB0B3" w14:textId="77777777" w:rsidR="00EE1E5A" w:rsidRPr="00CD1DB3" w:rsidRDefault="00EE1E5A" w:rsidP="00996C32">
            <w:pPr>
              <w:pStyle w:val="DaftarParagraf"/>
              <w:ind w:left="12"/>
              <w:jc w:val="center"/>
              <w:rPr>
                <w:sz w:val="20"/>
                <w:szCs w:val="20"/>
              </w:rPr>
            </w:pPr>
            <w:r w:rsidRPr="00CD1DB3">
              <w:rPr>
                <w:sz w:val="20"/>
                <w:szCs w:val="20"/>
              </w:rPr>
              <w:t>100</w:t>
            </w:r>
          </w:p>
        </w:tc>
      </w:tr>
      <w:tr w:rsidR="00EE1E5A" w:rsidRPr="00CD1DB3" w14:paraId="5586214F" w14:textId="77777777" w:rsidTr="00432E4D">
        <w:trPr>
          <w:trHeight w:val="315"/>
        </w:trPr>
        <w:tc>
          <w:tcPr>
            <w:tcW w:w="1662" w:type="dxa"/>
            <w:tcBorders>
              <w:top w:val="single" w:sz="4" w:space="0" w:color="auto"/>
              <w:bottom w:val="single" w:sz="4" w:space="0" w:color="auto"/>
            </w:tcBorders>
            <w:noWrap/>
            <w:hideMark/>
          </w:tcPr>
          <w:p w14:paraId="09BDC888" w14:textId="77777777" w:rsidR="00EE1E5A" w:rsidRPr="00CD1DB3" w:rsidRDefault="00EE1E5A" w:rsidP="00996C32">
            <w:pPr>
              <w:pStyle w:val="DaftarParagraf"/>
              <w:ind w:left="29"/>
              <w:jc w:val="center"/>
              <w:rPr>
                <w:b/>
                <w:bCs/>
                <w:sz w:val="20"/>
                <w:szCs w:val="20"/>
              </w:rPr>
            </w:pPr>
            <w:r w:rsidRPr="00CD1DB3">
              <w:rPr>
                <w:b/>
                <w:bCs/>
                <w:sz w:val="20"/>
                <w:szCs w:val="20"/>
              </w:rPr>
              <w:t>Variabel</w:t>
            </w:r>
          </w:p>
        </w:tc>
        <w:tc>
          <w:tcPr>
            <w:tcW w:w="1452" w:type="dxa"/>
            <w:tcBorders>
              <w:top w:val="single" w:sz="4" w:space="0" w:color="auto"/>
              <w:bottom w:val="single" w:sz="4" w:space="0" w:color="auto"/>
            </w:tcBorders>
            <w:noWrap/>
            <w:hideMark/>
          </w:tcPr>
          <w:p w14:paraId="50C2C26D" w14:textId="77777777" w:rsidR="00EE1E5A" w:rsidRPr="00CD1DB3" w:rsidRDefault="00EE1E5A" w:rsidP="00CD1DB3">
            <w:pPr>
              <w:pStyle w:val="DaftarParagraf"/>
              <w:ind w:left="350"/>
              <w:rPr>
                <w:b/>
                <w:bCs/>
                <w:sz w:val="20"/>
                <w:szCs w:val="20"/>
              </w:rPr>
            </w:pPr>
            <w:r w:rsidRPr="00CD1DB3">
              <w:rPr>
                <w:b/>
                <w:bCs/>
                <w:sz w:val="20"/>
                <w:szCs w:val="20"/>
              </w:rPr>
              <w:t>Kategori</w:t>
            </w:r>
          </w:p>
        </w:tc>
        <w:tc>
          <w:tcPr>
            <w:tcW w:w="1839" w:type="dxa"/>
            <w:tcBorders>
              <w:top w:val="single" w:sz="4" w:space="0" w:color="auto"/>
              <w:bottom w:val="single" w:sz="4" w:space="0" w:color="auto"/>
            </w:tcBorders>
            <w:noWrap/>
            <w:hideMark/>
          </w:tcPr>
          <w:p w14:paraId="5AA9B234" w14:textId="77777777" w:rsidR="00EE1E5A" w:rsidRPr="00CD1DB3" w:rsidRDefault="00EE1E5A" w:rsidP="00CD1DB3">
            <w:pPr>
              <w:pStyle w:val="DaftarParagraf"/>
              <w:ind w:left="350"/>
              <w:rPr>
                <w:b/>
                <w:bCs/>
                <w:sz w:val="20"/>
                <w:szCs w:val="20"/>
              </w:rPr>
            </w:pPr>
            <w:r w:rsidRPr="00CD1DB3">
              <w:rPr>
                <w:b/>
                <w:bCs/>
                <w:sz w:val="20"/>
                <w:szCs w:val="20"/>
              </w:rPr>
              <w:t>Rentan Skor</w:t>
            </w:r>
          </w:p>
        </w:tc>
        <w:tc>
          <w:tcPr>
            <w:tcW w:w="953" w:type="dxa"/>
            <w:tcBorders>
              <w:top w:val="single" w:sz="4" w:space="0" w:color="auto"/>
              <w:bottom w:val="single" w:sz="4" w:space="0" w:color="auto"/>
            </w:tcBorders>
            <w:noWrap/>
            <w:hideMark/>
          </w:tcPr>
          <w:p w14:paraId="3B26503B" w14:textId="77777777" w:rsidR="00EE1E5A" w:rsidRPr="00CD1DB3" w:rsidRDefault="00EE1E5A" w:rsidP="00CD1DB3">
            <w:pPr>
              <w:pStyle w:val="DaftarParagraf"/>
              <w:ind w:left="350"/>
              <w:rPr>
                <w:b/>
                <w:bCs/>
                <w:sz w:val="20"/>
                <w:szCs w:val="20"/>
              </w:rPr>
            </w:pPr>
          </w:p>
        </w:tc>
        <w:tc>
          <w:tcPr>
            <w:tcW w:w="1904" w:type="dxa"/>
            <w:tcBorders>
              <w:top w:val="single" w:sz="4" w:space="0" w:color="auto"/>
              <w:bottom w:val="single" w:sz="4" w:space="0" w:color="auto"/>
            </w:tcBorders>
            <w:noWrap/>
            <w:hideMark/>
          </w:tcPr>
          <w:p w14:paraId="47E0AB05" w14:textId="77777777" w:rsidR="00EE1E5A" w:rsidRPr="00CD1DB3" w:rsidRDefault="00EE1E5A" w:rsidP="00996C32">
            <w:pPr>
              <w:pStyle w:val="DaftarParagraf"/>
              <w:ind w:left="12"/>
              <w:jc w:val="center"/>
              <w:rPr>
                <w:b/>
                <w:bCs/>
                <w:sz w:val="20"/>
                <w:szCs w:val="20"/>
              </w:rPr>
            </w:pPr>
            <w:r w:rsidRPr="00CD1DB3">
              <w:rPr>
                <w:b/>
                <w:bCs/>
                <w:sz w:val="20"/>
                <w:szCs w:val="20"/>
              </w:rPr>
              <w:t>Frekuensi</w:t>
            </w:r>
          </w:p>
        </w:tc>
        <w:tc>
          <w:tcPr>
            <w:tcW w:w="1540" w:type="dxa"/>
            <w:tcBorders>
              <w:top w:val="single" w:sz="4" w:space="0" w:color="auto"/>
              <w:bottom w:val="single" w:sz="4" w:space="0" w:color="auto"/>
            </w:tcBorders>
            <w:noWrap/>
            <w:hideMark/>
          </w:tcPr>
          <w:p w14:paraId="110DB284" w14:textId="77777777" w:rsidR="00EE1E5A" w:rsidRPr="00CD1DB3" w:rsidRDefault="00EE1E5A" w:rsidP="00996C32">
            <w:pPr>
              <w:pStyle w:val="DaftarParagraf"/>
              <w:ind w:left="12"/>
              <w:jc w:val="center"/>
              <w:rPr>
                <w:b/>
                <w:bCs/>
                <w:sz w:val="20"/>
                <w:szCs w:val="20"/>
              </w:rPr>
            </w:pPr>
            <w:r w:rsidRPr="00CD1DB3">
              <w:rPr>
                <w:b/>
                <w:bCs/>
                <w:sz w:val="20"/>
                <w:szCs w:val="20"/>
              </w:rPr>
              <w:t>Persentase</w:t>
            </w:r>
          </w:p>
        </w:tc>
      </w:tr>
      <w:tr w:rsidR="00EE1E5A" w:rsidRPr="00CD1DB3" w14:paraId="78200AA8" w14:textId="77777777" w:rsidTr="00432E4D">
        <w:trPr>
          <w:trHeight w:val="315"/>
        </w:trPr>
        <w:tc>
          <w:tcPr>
            <w:tcW w:w="1662" w:type="dxa"/>
            <w:vMerge w:val="restart"/>
            <w:tcBorders>
              <w:top w:val="single" w:sz="4" w:space="0" w:color="auto"/>
            </w:tcBorders>
            <w:hideMark/>
          </w:tcPr>
          <w:p w14:paraId="15B8A5C0" w14:textId="77777777" w:rsidR="00EE1E5A" w:rsidRPr="00CD1DB3" w:rsidRDefault="00EE1E5A" w:rsidP="00996C32">
            <w:pPr>
              <w:pStyle w:val="DaftarParagraf"/>
              <w:ind w:left="29"/>
              <w:jc w:val="center"/>
              <w:rPr>
                <w:b/>
                <w:bCs/>
                <w:sz w:val="20"/>
                <w:szCs w:val="20"/>
              </w:rPr>
            </w:pPr>
            <w:r w:rsidRPr="00CD1DB3">
              <w:rPr>
                <w:b/>
                <w:bCs/>
                <w:sz w:val="20"/>
                <w:szCs w:val="20"/>
              </w:rPr>
              <w:t>Penerimaan Diri</w:t>
            </w:r>
          </w:p>
        </w:tc>
        <w:tc>
          <w:tcPr>
            <w:tcW w:w="1452" w:type="dxa"/>
            <w:tcBorders>
              <w:top w:val="single" w:sz="4" w:space="0" w:color="auto"/>
            </w:tcBorders>
            <w:noWrap/>
            <w:hideMark/>
          </w:tcPr>
          <w:p w14:paraId="67BB6641" w14:textId="77777777" w:rsidR="00EE1E5A" w:rsidRPr="00CD1DB3" w:rsidRDefault="00EE1E5A" w:rsidP="00CD1DB3">
            <w:pPr>
              <w:pStyle w:val="DaftarParagraf"/>
              <w:ind w:left="350"/>
              <w:rPr>
                <w:sz w:val="20"/>
                <w:szCs w:val="20"/>
              </w:rPr>
            </w:pPr>
            <w:r w:rsidRPr="00CD1DB3">
              <w:rPr>
                <w:sz w:val="20"/>
                <w:szCs w:val="20"/>
              </w:rPr>
              <w:t>Rendah</w:t>
            </w:r>
          </w:p>
        </w:tc>
        <w:tc>
          <w:tcPr>
            <w:tcW w:w="1839" w:type="dxa"/>
            <w:tcBorders>
              <w:top w:val="single" w:sz="4" w:space="0" w:color="auto"/>
            </w:tcBorders>
            <w:noWrap/>
            <w:hideMark/>
          </w:tcPr>
          <w:p w14:paraId="1B4EAB99" w14:textId="77777777" w:rsidR="00EE1E5A" w:rsidRPr="006F32BD" w:rsidRDefault="00EE1E5A" w:rsidP="00CD1DB3">
            <w:pPr>
              <w:pStyle w:val="DaftarParagraf"/>
              <w:ind w:left="350"/>
              <w:rPr>
                <w:sz w:val="20"/>
                <w:szCs w:val="20"/>
                <w:lang w:val="en-US"/>
              </w:rPr>
            </w:pPr>
            <w:r>
              <w:rPr>
                <w:sz w:val="20"/>
                <w:szCs w:val="20"/>
                <w:lang w:val="en-US"/>
              </w:rPr>
              <w:t>58</w:t>
            </w:r>
            <w:r w:rsidRPr="00CD1DB3">
              <w:rPr>
                <w:sz w:val="20"/>
                <w:szCs w:val="20"/>
              </w:rPr>
              <w:t xml:space="preserve"> </w:t>
            </w:r>
            <w:r>
              <w:rPr>
                <w:sz w:val="20"/>
                <w:szCs w:val="20"/>
              </w:rPr>
              <w:t>–</w:t>
            </w:r>
            <w:r w:rsidRPr="00CD1DB3">
              <w:rPr>
                <w:sz w:val="20"/>
                <w:szCs w:val="20"/>
              </w:rPr>
              <w:t xml:space="preserve"> </w:t>
            </w:r>
            <w:r>
              <w:rPr>
                <w:sz w:val="20"/>
                <w:szCs w:val="20"/>
                <w:lang w:val="en-US"/>
              </w:rPr>
              <w:t>69</w:t>
            </w:r>
          </w:p>
        </w:tc>
        <w:tc>
          <w:tcPr>
            <w:tcW w:w="953" w:type="dxa"/>
            <w:tcBorders>
              <w:top w:val="single" w:sz="4" w:space="0" w:color="auto"/>
            </w:tcBorders>
            <w:noWrap/>
            <w:hideMark/>
          </w:tcPr>
          <w:p w14:paraId="3419DA35" w14:textId="77777777" w:rsidR="00EE1E5A" w:rsidRPr="00CD1DB3" w:rsidRDefault="00EE1E5A" w:rsidP="00CD1DB3">
            <w:pPr>
              <w:pStyle w:val="DaftarParagraf"/>
              <w:ind w:left="350"/>
              <w:rPr>
                <w:sz w:val="20"/>
                <w:szCs w:val="20"/>
              </w:rPr>
            </w:pPr>
          </w:p>
        </w:tc>
        <w:tc>
          <w:tcPr>
            <w:tcW w:w="1904" w:type="dxa"/>
            <w:tcBorders>
              <w:top w:val="single" w:sz="4" w:space="0" w:color="auto"/>
            </w:tcBorders>
            <w:noWrap/>
            <w:hideMark/>
          </w:tcPr>
          <w:p w14:paraId="5ED503FC" w14:textId="77777777" w:rsidR="00EE1E5A" w:rsidRPr="0020076B" w:rsidRDefault="00EE1E5A" w:rsidP="00996C32">
            <w:pPr>
              <w:pStyle w:val="DaftarParagraf"/>
              <w:ind w:left="12"/>
              <w:jc w:val="center"/>
              <w:rPr>
                <w:sz w:val="20"/>
                <w:szCs w:val="20"/>
                <w:lang w:val="en-US"/>
              </w:rPr>
            </w:pPr>
            <w:r>
              <w:rPr>
                <w:sz w:val="20"/>
                <w:szCs w:val="20"/>
                <w:lang w:val="en-US"/>
              </w:rPr>
              <w:t>19</w:t>
            </w:r>
          </w:p>
        </w:tc>
        <w:tc>
          <w:tcPr>
            <w:tcW w:w="1540" w:type="dxa"/>
            <w:tcBorders>
              <w:top w:val="single" w:sz="4" w:space="0" w:color="auto"/>
            </w:tcBorders>
            <w:noWrap/>
            <w:hideMark/>
          </w:tcPr>
          <w:p w14:paraId="2D06C77E" w14:textId="77777777" w:rsidR="00EE1E5A" w:rsidRPr="0020076B" w:rsidRDefault="00EE1E5A" w:rsidP="00996C32">
            <w:pPr>
              <w:pStyle w:val="DaftarParagraf"/>
              <w:ind w:left="12"/>
              <w:jc w:val="center"/>
              <w:rPr>
                <w:sz w:val="20"/>
                <w:szCs w:val="20"/>
                <w:lang w:val="en-US"/>
              </w:rPr>
            </w:pPr>
            <w:r>
              <w:rPr>
                <w:sz w:val="20"/>
                <w:szCs w:val="20"/>
                <w:lang w:val="en-US"/>
              </w:rPr>
              <w:t>18</w:t>
            </w:r>
          </w:p>
        </w:tc>
      </w:tr>
      <w:tr w:rsidR="00EE1E5A" w:rsidRPr="00CD1DB3" w14:paraId="5364527C" w14:textId="77777777" w:rsidTr="00432E4D">
        <w:trPr>
          <w:trHeight w:val="315"/>
        </w:trPr>
        <w:tc>
          <w:tcPr>
            <w:tcW w:w="1662" w:type="dxa"/>
            <w:vMerge/>
            <w:hideMark/>
          </w:tcPr>
          <w:p w14:paraId="0045BFBA" w14:textId="77777777" w:rsidR="00EE1E5A" w:rsidRPr="00CD1DB3" w:rsidRDefault="00EE1E5A" w:rsidP="00CD1DB3">
            <w:pPr>
              <w:pStyle w:val="DaftarParagraf"/>
              <w:ind w:left="426"/>
              <w:jc w:val="both"/>
              <w:rPr>
                <w:b/>
                <w:bCs/>
                <w:sz w:val="20"/>
                <w:szCs w:val="20"/>
              </w:rPr>
            </w:pPr>
          </w:p>
        </w:tc>
        <w:tc>
          <w:tcPr>
            <w:tcW w:w="1452" w:type="dxa"/>
            <w:noWrap/>
            <w:hideMark/>
          </w:tcPr>
          <w:p w14:paraId="0ED8FD3E" w14:textId="77777777" w:rsidR="00EE1E5A" w:rsidRPr="00CD1DB3" w:rsidRDefault="00EE1E5A" w:rsidP="00CD1DB3">
            <w:pPr>
              <w:pStyle w:val="DaftarParagraf"/>
              <w:ind w:left="350"/>
              <w:rPr>
                <w:sz w:val="20"/>
                <w:szCs w:val="20"/>
              </w:rPr>
            </w:pPr>
            <w:r w:rsidRPr="00CD1DB3">
              <w:rPr>
                <w:sz w:val="20"/>
                <w:szCs w:val="20"/>
              </w:rPr>
              <w:t>Sedang</w:t>
            </w:r>
          </w:p>
        </w:tc>
        <w:tc>
          <w:tcPr>
            <w:tcW w:w="1839" w:type="dxa"/>
            <w:noWrap/>
            <w:hideMark/>
          </w:tcPr>
          <w:p w14:paraId="3577EF9E" w14:textId="77777777" w:rsidR="00EE1E5A" w:rsidRPr="0020076B" w:rsidRDefault="00EE1E5A" w:rsidP="00CD1DB3">
            <w:pPr>
              <w:pStyle w:val="DaftarParagraf"/>
              <w:ind w:left="350"/>
              <w:rPr>
                <w:sz w:val="20"/>
                <w:szCs w:val="20"/>
                <w:lang w:val="en-US"/>
              </w:rPr>
            </w:pPr>
            <w:r>
              <w:rPr>
                <w:sz w:val="20"/>
                <w:szCs w:val="20"/>
                <w:lang w:val="en-US"/>
              </w:rPr>
              <w:t>70</w:t>
            </w:r>
            <w:r w:rsidRPr="00CD1DB3">
              <w:rPr>
                <w:sz w:val="20"/>
                <w:szCs w:val="20"/>
              </w:rPr>
              <w:t xml:space="preserve"> </w:t>
            </w:r>
            <w:r>
              <w:rPr>
                <w:sz w:val="20"/>
                <w:szCs w:val="20"/>
              </w:rPr>
              <w:t>–</w:t>
            </w:r>
            <w:r w:rsidRPr="00CD1DB3">
              <w:rPr>
                <w:sz w:val="20"/>
                <w:szCs w:val="20"/>
              </w:rPr>
              <w:t xml:space="preserve"> 8</w:t>
            </w:r>
            <w:r>
              <w:rPr>
                <w:sz w:val="20"/>
                <w:szCs w:val="20"/>
                <w:lang w:val="en-US"/>
              </w:rPr>
              <w:t>1</w:t>
            </w:r>
          </w:p>
        </w:tc>
        <w:tc>
          <w:tcPr>
            <w:tcW w:w="953" w:type="dxa"/>
            <w:noWrap/>
            <w:hideMark/>
          </w:tcPr>
          <w:p w14:paraId="55305C2A" w14:textId="77777777" w:rsidR="00EE1E5A" w:rsidRPr="00CD1DB3" w:rsidRDefault="00EE1E5A" w:rsidP="00CD1DB3">
            <w:pPr>
              <w:pStyle w:val="DaftarParagraf"/>
              <w:ind w:left="350"/>
              <w:rPr>
                <w:sz w:val="20"/>
                <w:szCs w:val="20"/>
              </w:rPr>
            </w:pPr>
          </w:p>
        </w:tc>
        <w:tc>
          <w:tcPr>
            <w:tcW w:w="1904" w:type="dxa"/>
            <w:noWrap/>
            <w:hideMark/>
          </w:tcPr>
          <w:p w14:paraId="3B4CAC85" w14:textId="77777777" w:rsidR="00EE1E5A" w:rsidRPr="0020076B" w:rsidRDefault="00EE1E5A" w:rsidP="00996C32">
            <w:pPr>
              <w:pStyle w:val="DaftarParagraf"/>
              <w:ind w:left="12"/>
              <w:jc w:val="center"/>
              <w:rPr>
                <w:sz w:val="20"/>
                <w:szCs w:val="20"/>
                <w:lang w:val="en-US"/>
              </w:rPr>
            </w:pPr>
            <w:r>
              <w:rPr>
                <w:sz w:val="20"/>
                <w:szCs w:val="20"/>
                <w:lang w:val="en-US"/>
              </w:rPr>
              <w:t>72</w:t>
            </w:r>
          </w:p>
        </w:tc>
        <w:tc>
          <w:tcPr>
            <w:tcW w:w="1540" w:type="dxa"/>
            <w:noWrap/>
            <w:hideMark/>
          </w:tcPr>
          <w:p w14:paraId="07834E6D" w14:textId="77777777" w:rsidR="00EE1E5A" w:rsidRPr="00996C32" w:rsidRDefault="00EE1E5A" w:rsidP="00996C32">
            <w:pPr>
              <w:pStyle w:val="DaftarParagraf"/>
              <w:ind w:left="12"/>
              <w:jc w:val="center"/>
              <w:rPr>
                <w:sz w:val="20"/>
                <w:szCs w:val="20"/>
                <w:lang w:val="en-US"/>
              </w:rPr>
            </w:pPr>
            <w:r>
              <w:rPr>
                <w:sz w:val="20"/>
                <w:szCs w:val="20"/>
                <w:lang w:val="en-US"/>
              </w:rPr>
              <w:t>67</w:t>
            </w:r>
          </w:p>
        </w:tc>
      </w:tr>
      <w:tr w:rsidR="00EE1E5A" w:rsidRPr="00CD1DB3" w14:paraId="6B02A5A4" w14:textId="77777777" w:rsidTr="00432E4D">
        <w:trPr>
          <w:trHeight w:val="315"/>
        </w:trPr>
        <w:tc>
          <w:tcPr>
            <w:tcW w:w="1662" w:type="dxa"/>
            <w:vMerge/>
            <w:hideMark/>
          </w:tcPr>
          <w:p w14:paraId="4ABD434D" w14:textId="77777777" w:rsidR="00EE1E5A" w:rsidRPr="00CD1DB3" w:rsidRDefault="00EE1E5A" w:rsidP="00CD1DB3">
            <w:pPr>
              <w:pStyle w:val="DaftarParagraf"/>
              <w:ind w:left="426"/>
              <w:jc w:val="both"/>
              <w:rPr>
                <w:b/>
                <w:bCs/>
                <w:sz w:val="20"/>
                <w:szCs w:val="20"/>
              </w:rPr>
            </w:pPr>
          </w:p>
        </w:tc>
        <w:tc>
          <w:tcPr>
            <w:tcW w:w="1452" w:type="dxa"/>
            <w:noWrap/>
            <w:hideMark/>
          </w:tcPr>
          <w:p w14:paraId="59CBBC29" w14:textId="77777777" w:rsidR="00EE1E5A" w:rsidRPr="00CD1DB3" w:rsidRDefault="00EE1E5A" w:rsidP="00CD1DB3">
            <w:pPr>
              <w:pStyle w:val="DaftarParagraf"/>
              <w:ind w:left="350"/>
              <w:rPr>
                <w:sz w:val="20"/>
                <w:szCs w:val="20"/>
              </w:rPr>
            </w:pPr>
            <w:r w:rsidRPr="00CD1DB3">
              <w:rPr>
                <w:sz w:val="20"/>
                <w:szCs w:val="20"/>
              </w:rPr>
              <w:t>Tinggi</w:t>
            </w:r>
          </w:p>
        </w:tc>
        <w:tc>
          <w:tcPr>
            <w:tcW w:w="1839" w:type="dxa"/>
            <w:noWrap/>
            <w:hideMark/>
          </w:tcPr>
          <w:p w14:paraId="77FE4CE7" w14:textId="77777777" w:rsidR="00EE1E5A" w:rsidRPr="0020076B" w:rsidRDefault="00EE1E5A" w:rsidP="00CD1DB3">
            <w:pPr>
              <w:pStyle w:val="DaftarParagraf"/>
              <w:ind w:left="350"/>
              <w:rPr>
                <w:sz w:val="20"/>
                <w:szCs w:val="20"/>
                <w:lang w:val="en-US"/>
              </w:rPr>
            </w:pPr>
            <w:r w:rsidRPr="00CD1DB3">
              <w:rPr>
                <w:sz w:val="20"/>
                <w:szCs w:val="20"/>
              </w:rPr>
              <w:t xml:space="preserve">82 - </w:t>
            </w:r>
            <w:r>
              <w:rPr>
                <w:sz w:val="20"/>
                <w:szCs w:val="20"/>
                <w:lang w:val="en-US"/>
              </w:rPr>
              <w:t>94</w:t>
            </w:r>
          </w:p>
        </w:tc>
        <w:tc>
          <w:tcPr>
            <w:tcW w:w="953" w:type="dxa"/>
            <w:noWrap/>
            <w:hideMark/>
          </w:tcPr>
          <w:p w14:paraId="71D93C37" w14:textId="77777777" w:rsidR="00EE1E5A" w:rsidRPr="00CD1DB3" w:rsidRDefault="00EE1E5A" w:rsidP="00CD1DB3">
            <w:pPr>
              <w:pStyle w:val="DaftarParagraf"/>
              <w:ind w:left="350"/>
              <w:rPr>
                <w:sz w:val="20"/>
                <w:szCs w:val="20"/>
              </w:rPr>
            </w:pPr>
          </w:p>
        </w:tc>
        <w:tc>
          <w:tcPr>
            <w:tcW w:w="1904" w:type="dxa"/>
            <w:noWrap/>
            <w:hideMark/>
          </w:tcPr>
          <w:p w14:paraId="35E80563" w14:textId="77777777" w:rsidR="00EE1E5A" w:rsidRPr="0020076B" w:rsidRDefault="00EE1E5A" w:rsidP="00996C32">
            <w:pPr>
              <w:pStyle w:val="DaftarParagraf"/>
              <w:ind w:left="12"/>
              <w:jc w:val="center"/>
              <w:rPr>
                <w:sz w:val="20"/>
                <w:szCs w:val="20"/>
                <w:lang w:val="en-US"/>
              </w:rPr>
            </w:pPr>
            <w:r>
              <w:rPr>
                <w:sz w:val="20"/>
                <w:szCs w:val="20"/>
                <w:lang w:val="en-US"/>
              </w:rPr>
              <w:t>16</w:t>
            </w:r>
          </w:p>
        </w:tc>
        <w:tc>
          <w:tcPr>
            <w:tcW w:w="1540" w:type="dxa"/>
            <w:noWrap/>
            <w:hideMark/>
          </w:tcPr>
          <w:p w14:paraId="2123871A" w14:textId="77777777" w:rsidR="00EE1E5A" w:rsidRPr="00996C32" w:rsidRDefault="00EE1E5A" w:rsidP="00996C32">
            <w:pPr>
              <w:pStyle w:val="DaftarParagraf"/>
              <w:ind w:left="12"/>
              <w:jc w:val="center"/>
              <w:rPr>
                <w:sz w:val="20"/>
                <w:szCs w:val="20"/>
                <w:lang w:val="en-US"/>
              </w:rPr>
            </w:pPr>
            <w:r>
              <w:rPr>
                <w:sz w:val="20"/>
                <w:szCs w:val="20"/>
                <w:lang w:val="en-US"/>
              </w:rPr>
              <w:t>15</w:t>
            </w:r>
          </w:p>
        </w:tc>
      </w:tr>
      <w:tr w:rsidR="00EE1E5A" w:rsidRPr="00CD1DB3" w14:paraId="1361C516" w14:textId="77777777" w:rsidTr="00432E4D">
        <w:trPr>
          <w:trHeight w:val="315"/>
        </w:trPr>
        <w:tc>
          <w:tcPr>
            <w:tcW w:w="1662" w:type="dxa"/>
            <w:vMerge/>
            <w:hideMark/>
          </w:tcPr>
          <w:p w14:paraId="5F99836E" w14:textId="77777777" w:rsidR="00EE1E5A" w:rsidRPr="00CD1DB3" w:rsidRDefault="00EE1E5A" w:rsidP="00CD1DB3">
            <w:pPr>
              <w:pStyle w:val="DaftarParagraf"/>
              <w:ind w:left="426"/>
              <w:jc w:val="both"/>
              <w:rPr>
                <w:b/>
                <w:bCs/>
                <w:sz w:val="20"/>
                <w:szCs w:val="20"/>
              </w:rPr>
            </w:pPr>
          </w:p>
        </w:tc>
        <w:tc>
          <w:tcPr>
            <w:tcW w:w="3291" w:type="dxa"/>
            <w:gridSpan w:val="2"/>
            <w:noWrap/>
            <w:hideMark/>
          </w:tcPr>
          <w:p w14:paraId="1F5400BC" w14:textId="77777777" w:rsidR="00EE1E5A" w:rsidRPr="00CD1DB3" w:rsidRDefault="00EE1E5A" w:rsidP="002F1CC9">
            <w:pPr>
              <w:pStyle w:val="DaftarParagraf"/>
              <w:ind w:left="66"/>
              <w:jc w:val="center"/>
              <w:rPr>
                <w:b/>
                <w:bCs/>
                <w:sz w:val="20"/>
                <w:szCs w:val="20"/>
              </w:rPr>
            </w:pPr>
            <w:r w:rsidRPr="00CD1DB3">
              <w:rPr>
                <w:b/>
                <w:bCs/>
                <w:sz w:val="20"/>
                <w:szCs w:val="20"/>
              </w:rPr>
              <w:t>Jumlah</w:t>
            </w:r>
          </w:p>
        </w:tc>
        <w:tc>
          <w:tcPr>
            <w:tcW w:w="953" w:type="dxa"/>
            <w:noWrap/>
            <w:hideMark/>
          </w:tcPr>
          <w:p w14:paraId="74ACE3BE" w14:textId="77777777" w:rsidR="00EE1E5A" w:rsidRPr="00CD1DB3" w:rsidRDefault="00EE1E5A" w:rsidP="00CD1DB3">
            <w:pPr>
              <w:pStyle w:val="DaftarParagraf"/>
              <w:ind w:left="350"/>
              <w:rPr>
                <w:b/>
                <w:bCs/>
                <w:sz w:val="20"/>
                <w:szCs w:val="20"/>
              </w:rPr>
            </w:pPr>
          </w:p>
        </w:tc>
        <w:tc>
          <w:tcPr>
            <w:tcW w:w="1904" w:type="dxa"/>
            <w:noWrap/>
            <w:hideMark/>
          </w:tcPr>
          <w:p w14:paraId="27A9D9C0" w14:textId="77777777" w:rsidR="00EE1E5A" w:rsidRPr="0020076B" w:rsidRDefault="00EE1E5A" w:rsidP="00996C32">
            <w:pPr>
              <w:pStyle w:val="DaftarParagraf"/>
              <w:ind w:left="12"/>
              <w:jc w:val="center"/>
              <w:rPr>
                <w:sz w:val="20"/>
                <w:szCs w:val="20"/>
                <w:lang w:val="en-US"/>
              </w:rPr>
            </w:pPr>
            <w:r>
              <w:rPr>
                <w:sz w:val="20"/>
                <w:szCs w:val="20"/>
                <w:lang w:val="en-US"/>
              </w:rPr>
              <w:t>108</w:t>
            </w:r>
          </w:p>
        </w:tc>
        <w:tc>
          <w:tcPr>
            <w:tcW w:w="1540" w:type="dxa"/>
            <w:noWrap/>
            <w:hideMark/>
          </w:tcPr>
          <w:p w14:paraId="3A13599E" w14:textId="77777777" w:rsidR="00EE1E5A" w:rsidRPr="00CD1DB3" w:rsidRDefault="00EE1E5A" w:rsidP="00996C32">
            <w:pPr>
              <w:pStyle w:val="DaftarParagraf"/>
              <w:ind w:left="12"/>
              <w:jc w:val="center"/>
              <w:rPr>
                <w:sz w:val="20"/>
                <w:szCs w:val="20"/>
              </w:rPr>
            </w:pPr>
            <w:r w:rsidRPr="00CD1DB3">
              <w:rPr>
                <w:sz w:val="20"/>
                <w:szCs w:val="20"/>
              </w:rPr>
              <w:t>100</w:t>
            </w:r>
          </w:p>
        </w:tc>
      </w:tr>
    </w:tbl>
    <w:p w14:paraId="28D2A9CC" w14:textId="77777777" w:rsidR="00EE1E5A" w:rsidRDefault="00EE1E5A" w:rsidP="00883B73">
      <w:pPr>
        <w:pStyle w:val="DaftarParagraf"/>
        <w:ind w:left="426"/>
        <w:jc w:val="center"/>
        <w:rPr>
          <w:sz w:val="20"/>
          <w:szCs w:val="20"/>
          <w:lang w:val="en-ID"/>
        </w:rPr>
      </w:pPr>
    </w:p>
    <w:p w14:paraId="34C8B18E" w14:textId="77777777" w:rsidR="00EE1E5A" w:rsidRDefault="00EE1E5A" w:rsidP="00883B73">
      <w:pPr>
        <w:pStyle w:val="DaftarParagraf"/>
        <w:ind w:left="426"/>
        <w:jc w:val="center"/>
        <w:rPr>
          <w:sz w:val="20"/>
          <w:szCs w:val="20"/>
          <w:lang w:val="en-ID"/>
        </w:rPr>
      </w:pPr>
    </w:p>
    <w:p w14:paraId="12506224" w14:textId="77777777" w:rsidR="00EE1E5A" w:rsidRDefault="00EE1E5A" w:rsidP="00883B73">
      <w:pPr>
        <w:pStyle w:val="DaftarParagraf"/>
        <w:ind w:left="426"/>
        <w:jc w:val="center"/>
        <w:rPr>
          <w:sz w:val="20"/>
          <w:szCs w:val="20"/>
          <w:lang w:val="en-ID"/>
        </w:rPr>
      </w:pPr>
    </w:p>
    <w:p w14:paraId="30D1B27B" w14:textId="77777777" w:rsidR="00EE1E5A" w:rsidRDefault="00EE1E5A" w:rsidP="00883B73">
      <w:pPr>
        <w:pStyle w:val="DaftarParagraf"/>
        <w:ind w:left="426"/>
        <w:jc w:val="center"/>
        <w:rPr>
          <w:sz w:val="20"/>
          <w:szCs w:val="20"/>
          <w:lang w:val="en-ID"/>
        </w:rPr>
      </w:pPr>
    </w:p>
    <w:p w14:paraId="77B8E362" w14:textId="77777777" w:rsidR="00EE1E5A" w:rsidRDefault="00EE1E5A" w:rsidP="00883B73">
      <w:pPr>
        <w:pStyle w:val="DaftarParagraf"/>
        <w:ind w:left="426"/>
        <w:jc w:val="center"/>
        <w:rPr>
          <w:sz w:val="20"/>
          <w:szCs w:val="20"/>
          <w:lang w:val="en-ID"/>
        </w:rPr>
      </w:pPr>
    </w:p>
    <w:p w14:paraId="0AF82A7B" w14:textId="5FFE75EA" w:rsidR="00EE1E5A" w:rsidRPr="00A0347E" w:rsidRDefault="00EE1E5A" w:rsidP="0070674F">
      <w:pPr>
        <w:pStyle w:val="DaftarParagraf"/>
        <w:ind w:left="426"/>
        <w:jc w:val="both"/>
        <w:rPr>
          <w:sz w:val="20"/>
          <w:szCs w:val="20"/>
          <w:lang w:val="en-ID"/>
        </w:rPr>
      </w:pPr>
      <w:proofErr w:type="spellStart"/>
      <w:r>
        <w:rPr>
          <w:sz w:val="20"/>
          <w:szCs w:val="20"/>
          <w:lang w:val="en-ID"/>
        </w:rPr>
        <w:t>Selanjutnya</w:t>
      </w:r>
      <w:proofErr w:type="spellEnd"/>
      <w:r>
        <w:rPr>
          <w:sz w:val="20"/>
          <w:szCs w:val="20"/>
          <w:lang w:val="en-ID"/>
        </w:rPr>
        <w:t xml:space="preserve"> </w:t>
      </w:r>
      <w:r w:rsidRPr="00A0347E">
        <w:rPr>
          <w:sz w:val="20"/>
          <w:szCs w:val="20"/>
        </w:rPr>
        <w:t xml:space="preserve">data </w:t>
      </w:r>
      <w:proofErr w:type="spellStart"/>
      <w:r>
        <w:rPr>
          <w:sz w:val="20"/>
          <w:szCs w:val="20"/>
          <w:lang w:val="en-US"/>
        </w:rPr>
        <w:t>perbandingan</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sosial</w:t>
      </w:r>
      <w:proofErr w:type="spellEnd"/>
      <w:r>
        <w:rPr>
          <w:sz w:val="20"/>
          <w:szCs w:val="20"/>
          <w:lang w:val="en-US"/>
        </w:rPr>
        <w:t xml:space="preserve"> dan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sidRPr="00A0347E">
        <w:rPr>
          <w:sz w:val="20"/>
          <w:szCs w:val="20"/>
        </w:rPr>
        <w:t xml:space="preserve">, diperoleh hasil bahwa dari total </w:t>
      </w:r>
      <w:r>
        <w:rPr>
          <w:sz w:val="20"/>
          <w:szCs w:val="20"/>
          <w:lang w:val="en-US"/>
        </w:rPr>
        <w:t>108</w:t>
      </w:r>
      <w:r w:rsidRPr="00A0347E">
        <w:rPr>
          <w:sz w:val="20"/>
          <w:szCs w:val="20"/>
        </w:rPr>
        <w:t xml:space="preserve"> </w:t>
      </w:r>
      <w:proofErr w:type="spellStart"/>
      <w:r>
        <w:rPr>
          <w:sz w:val="20"/>
          <w:szCs w:val="20"/>
          <w:lang w:val="en-US"/>
        </w:rPr>
        <w:t>remaja</w:t>
      </w:r>
      <w:proofErr w:type="spellEnd"/>
      <w:r w:rsidRPr="00A0347E">
        <w:rPr>
          <w:sz w:val="20"/>
          <w:szCs w:val="20"/>
        </w:rPr>
        <w:t xml:space="preserve">, </w:t>
      </w:r>
      <w:proofErr w:type="spellStart"/>
      <w:r w:rsidR="00585871">
        <w:rPr>
          <w:sz w:val="20"/>
          <w:szCs w:val="20"/>
          <w:lang w:val="en-US"/>
        </w:rPr>
        <w:t>rerata</w:t>
      </w:r>
      <w:proofErr w:type="spellEnd"/>
      <w:r w:rsidRPr="00A0347E">
        <w:rPr>
          <w:sz w:val="20"/>
          <w:szCs w:val="20"/>
        </w:rPr>
        <w:t xml:space="preserve"> nilai pada variabel </w:t>
      </w:r>
      <w:proofErr w:type="spellStart"/>
      <w:r>
        <w:rPr>
          <w:sz w:val="20"/>
          <w:szCs w:val="20"/>
          <w:lang w:val="en-US"/>
        </w:rPr>
        <w:t>dukungan</w:t>
      </w:r>
      <w:proofErr w:type="spellEnd"/>
      <w:r>
        <w:rPr>
          <w:sz w:val="20"/>
          <w:szCs w:val="20"/>
          <w:lang w:val="en-US"/>
        </w:rPr>
        <w:t xml:space="preserve"> so</w:t>
      </w:r>
      <w:r w:rsidR="00F3750D">
        <w:rPr>
          <w:sz w:val="20"/>
          <w:szCs w:val="20"/>
          <w:lang w:val="en-US"/>
        </w:rPr>
        <w:t>c</w:t>
      </w:r>
      <w:r>
        <w:rPr>
          <w:sz w:val="20"/>
          <w:szCs w:val="20"/>
          <w:lang w:val="en-US"/>
        </w:rPr>
        <w:t>ial</w:t>
      </w:r>
      <w:r w:rsidRPr="00A0347E">
        <w:rPr>
          <w:sz w:val="20"/>
          <w:szCs w:val="20"/>
        </w:rPr>
        <w:t xml:space="preserve"> adalah </w:t>
      </w:r>
      <w:r>
        <w:rPr>
          <w:sz w:val="20"/>
          <w:szCs w:val="20"/>
          <w:lang w:val="en-US"/>
        </w:rPr>
        <w:t>79.000</w:t>
      </w:r>
      <w:r w:rsidRPr="00A0347E">
        <w:rPr>
          <w:sz w:val="20"/>
          <w:szCs w:val="20"/>
        </w:rPr>
        <w:t xml:space="preserve">, dengan </w:t>
      </w:r>
      <w:proofErr w:type="spellStart"/>
      <w:r w:rsidRPr="00A0347E">
        <w:rPr>
          <w:sz w:val="20"/>
          <w:szCs w:val="20"/>
        </w:rPr>
        <w:t>ni</w:t>
      </w:r>
      <w:proofErr w:type="spellEnd"/>
      <w:r w:rsidR="00F3750D">
        <w:rPr>
          <w:sz w:val="20"/>
          <w:szCs w:val="20"/>
          <w:lang w:val="en-US"/>
        </w:rPr>
        <w:t>l</w:t>
      </w:r>
      <w:r w:rsidRPr="00A0347E">
        <w:rPr>
          <w:sz w:val="20"/>
          <w:szCs w:val="20"/>
        </w:rPr>
        <w:t xml:space="preserve">lai minimum </w:t>
      </w:r>
      <w:r>
        <w:rPr>
          <w:sz w:val="20"/>
          <w:szCs w:val="20"/>
          <w:lang w:val="en-US"/>
        </w:rPr>
        <w:t>54</w:t>
      </w:r>
      <w:r w:rsidRPr="00A0347E">
        <w:rPr>
          <w:sz w:val="20"/>
          <w:szCs w:val="20"/>
        </w:rPr>
        <w:t xml:space="preserve"> dan maksimum </w:t>
      </w:r>
      <w:r>
        <w:rPr>
          <w:sz w:val="20"/>
          <w:szCs w:val="20"/>
          <w:lang w:val="en-US"/>
        </w:rPr>
        <w:t>99</w:t>
      </w:r>
      <w:r w:rsidRPr="00A0347E">
        <w:rPr>
          <w:sz w:val="20"/>
          <w:szCs w:val="20"/>
        </w:rPr>
        <w:t xml:space="preserve">. Sementara itu, rata-rata pada variabel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sidRPr="00A0347E">
        <w:rPr>
          <w:sz w:val="20"/>
          <w:szCs w:val="20"/>
        </w:rPr>
        <w:t xml:space="preserve"> adalah </w:t>
      </w:r>
      <w:r>
        <w:rPr>
          <w:sz w:val="20"/>
          <w:szCs w:val="20"/>
          <w:lang w:val="en-US"/>
        </w:rPr>
        <w:t>75.019</w:t>
      </w:r>
      <w:r w:rsidRPr="00A0347E">
        <w:rPr>
          <w:sz w:val="20"/>
          <w:szCs w:val="20"/>
        </w:rPr>
        <w:t xml:space="preserve">, dengan nilai minimum </w:t>
      </w:r>
      <w:r>
        <w:rPr>
          <w:sz w:val="20"/>
          <w:szCs w:val="20"/>
          <w:lang w:val="en-US"/>
        </w:rPr>
        <w:t>58</w:t>
      </w:r>
      <w:r w:rsidRPr="00A0347E">
        <w:rPr>
          <w:sz w:val="20"/>
          <w:szCs w:val="20"/>
        </w:rPr>
        <w:t xml:space="preserve"> dan maksimum </w:t>
      </w:r>
      <w:r>
        <w:rPr>
          <w:sz w:val="20"/>
          <w:szCs w:val="20"/>
          <w:lang w:val="en-US"/>
        </w:rPr>
        <w:t>94.000</w:t>
      </w:r>
      <w:r w:rsidRPr="00A0347E">
        <w:rPr>
          <w:sz w:val="20"/>
          <w:szCs w:val="20"/>
        </w:rPr>
        <w:t xml:space="preserve">. Standar deviasi variabel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sosial</w:t>
      </w:r>
      <w:proofErr w:type="spellEnd"/>
      <w:r w:rsidRPr="00A0347E">
        <w:rPr>
          <w:sz w:val="20"/>
          <w:szCs w:val="20"/>
        </w:rPr>
        <w:t xml:space="preserve"> sebesar </w:t>
      </w:r>
      <w:r>
        <w:rPr>
          <w:sz w:val="20"/>
          <w:szCs w:val="20"/>
          <w:lang w:val="en-US"/>
        </w:rPr>
        <w:t>9.109</w:t>
      </w:r>
      <w:r w:rsidRPr="00A0347E">
        <w:rPr>
          <w:sz w:val="20"/>
          <w:szCs w:val="20"/>
        </w:rPr>
        <w:t xml:space="preserve">, sedangkan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sidRPr="00A0347E">
        <w:rPr>
          <w:sz w:val="20"/>
          <w:szCs w:val="20"/>
        </w:rPr>
        <w:t xml:space="preserve"> sebesar </w:t>
      </w:r>
      <w:r>
        <w:rPr>
          <w:sz w:val="20"/>
          <w:szCs w:val="20"/>
          <w:lang w:val="en-US"/>
        </w:rPr>
        <w:t>5.962</w:t>
      </w:r>
      <w:r w:rsidRPr="00A0347E">
        <w:rPr>
          <w:sz w:val="20"/>
          <w:szCs w:val="20"/>
        </w:rPr>
        <w:t>.</w:t>
      </w:r>
    </w:p>
    <w:p w14:paraId="6D82582B" w14:textId="77777777" w:rsidR="00EE1E5A" w:rsidRDefault="00EE1E5A" w:rsidP="00883B73">
      <w:pPr>
        <w:pStyle w:val="DaftarParagraf"/>
        <w:ind w:left="426"/>
        <w:jc w:val="center"/>
        <w:rPr>
          <w:sz w:val="20"/>
          <w:szCs w:val="20"/>
          <w:lang w:val="en-ID"/>
        </w:rPr>
      </w:pPr>
    </w:p>
    <w:p w14:paraId="3C7D5F42" w14:textId="77777777" w:rsidR="00EE1E5A" w:rsidRPr="00883B73" w:rsidRDefault="00EE1E5A" w:rsidP="00883B73">
      <w:pPr>
        <w:pStyle w:val="DaftarParagraf"/>
        <w:ind w:left="426"/>
        <w:jc w:val="center"/>
        <w:rPr>
          <w:sz w:val="20"/>
          <w:szCs w:val="20"/>
          <w:lang w:val="en-ID"/>
        </w:rPr>
      </w:pPr>
      <w:r w:rsidRPr="001325E5">
        <w:rPr>
          <w:sz w:val="20"/>
          <w:szCs w:val="20"/>
        </w:rPr>
        <w:t xml:space="preserve">Tabel </w:t>
      </w:r>
      <w:r w:rsidRPr="001325E5">
        <w:rPr>
          <w:sz w:val="20"/>
          <w:szCs w:val="20"/>
        </w:rPr>
        <w:fldChar w:fldCharType="begin"/>
      </w:r>
      <w:r w:rsidRPr="001325E5">
        <w:rPr>
          <w:sz w:val="20"/>
          <w:szCs w:val="20"/>
        </w:rPr>
        <w:instrText xml:space="preserve"> SEQ Tabel \* ARABIC </w:instrText>
      </w:r>
      <w:r w:rsidRPr="001325E5">
        <w:rPr>
          <w:sz w:val="20"/>
          <w:szCs w:val="20"/>
        </w:rPr>
        <w:fldChar w:fldCharType="separate"/>
      </w:r>
      <w:r>
        <w:rPr>
          <w:noProof/>
          <w:sz w:val="20"/>
          <w:szCs w:val="20"/>
        </w:rPr>
        <w:t>2</w:t>
      </w:r>
      <w:r w:rsidRPr="001325E5">
        <w:rPr>
          <w:sz w:val="20"/>
          <w:szCs w:val="20"/>
        </w:rPr>
        <w:fldChar w:fldCharType="end"/>
      </w:r>
      <w:r w:rsidRPr="001325E5">
        <w:rPr>
          <w:sz w:val="20"/>
          <w:szCs w:val="20"/>
          <w:lang w:val="en-US"/>
        </w:rPr>
        <w:t xml:space="preserve">. </w:t>
      </w:r>
      <w:proofErr w:type="spellStart"/>
      <w:r w:rsidRPr="001325E5">
        <w:rPr>
          <w:sz w:val="20"/>
          <w:szCs w:val="20"/>
          <w:lang w:val="en-US"/>
        </w:rPr>
        <w:t>Tabel</w:t>
      </w:r>
      <w:proofErr w:type="spellEnd"/>
      <w:r w:rsidRPr="001325E5">
        <w:rPr>
          <w:sz w:val="20"/>
          <w:szCs w:val="20"/>
          <w:lang w:val="en-US"/>
        </w:rPr>
        <w:t xml:space="preserve"> </w:t>
      </w:r>
      <w:proofErr w:type="spellStart"/>
      <w:r w:rsidRPr="001325E5">
        <w:rPr>
          <w:sz w:val="20"/>
          <w:szCs w:val="20"/>
          <w:lang w:val="en-US"/>
        </w:rPr>
        <w:t>Deskriptif</w:t>
      </w:r>
      <w:proofErr w:type="spellEnd"/>
      <w:r>
        <w:rPr>
          <w:sz w:val="20"/>
          <w:szCs w:val="20"/>
          <w:lang w:val="en-US"/>
        </w:rPr>
        <w:t xml:space="preserve"> </w:t>
      </w:r>
      <w:proofErr w:type="spellStart"/>
      <w:r>
        <w:rPr>
          <w:sz w:val="20"/>
          <w:szCs w:val="20"/>
          <w:lang w:val="en-US"/>
        </w:rPr>
        <w:t>Statistik</w:t>
      </w:r>
      <w:proofErr w:type="spellEnd"/>
    </w:p>
    <w:p w14:paraId="30BC47B6" w14:textId="77777777" w:rsidR="00EE1E5A" w:rsidRPr="00FA4DCD" w:rsidRDefault="00EE1E5A" w:rsidP="00FA4DCD">
      <w:pPr>
        <w:rPr>
          <w:sz w:val="20"/>
          <w:szCs w:val="20"/>
          <w:lang w:val="en-ID"/>
        </w:rPr>
      </w:pPr>
    </w:p>
    <w:p w14:paraId="4217D7B3" w14:textId="77777777" w:rsidR="00EE1E5A" w:rsidRDefault="00EE1E5A" w:rsidP="00883B73">
      <w:pPr>
        <w:pStyle w:val="DaftarParagraf"/>
        <w:ind w:left="426"/>
        <w:rPr>
          <w:sz w:val="20"/>
          <w:szCs w:val="20"/>
          <w:lang w:val="en-ID"/>
        </w:rPr>
      </w:pPr>
    </w:p>
    <w:tbl>
      <w:tblPr>
        <w:tblStyle w:val="KisiTabel"/>
        <w:tblpPr w:leftFromText="180" w:rightFromText="180" w:vertAnchor="text"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751"/>
        <w:gridCol w:w="2153"/>
      </w:tblGrid>
      <w:tr w:rsidR="00EE1E5A" w:rsidRPr="0041571C" w14:paraId="442D9A56" w14:textId="77777777" w:rsidTr="0060578C">
        <w:trPr>
          <w:trHeight w:val="315"/>
        </w:trPr>
        <w:tc>
          <w:tcPr>
            <w:tcW w:w="6742" w:type="dxa"/>
            <w:gridSpan w:val="3"/>
            <w:tcBorders>
              <w:bottom w:val="single" w:sz="4" w:space="0" w:color="auto"/>
            </w:tcBorders>
            <w:hideMark/>
          </w:tcPr>
          <w:p w14:paraId="27BACBEA" w14:textId="77777777" w:rsidR="00EE1E5A" w:rsidRPr="0041571C" w:rsidRDefault="00EE1E5A" w:rsidP="00FA4DCD">
            <w:pPr>
              <w:pStyle w:val="DaftarParagraf"/>
              <w:ind w:left="426"/>
              <w:rPr>
                <w:b/>
                <w:bCs/>
                <w:sz w:val="20"/>
                <w:szCs w:val="20"/>
                <w:lang w:val="en-ID"/>
              </w:rPr>
            </w:pPr>
            <w:proofErr w:type="spellStart"/>
            <w:r w:rsidRPr="0041571C">
              <w:rPr>
                <w:b/>
                <w:bCs/>
                <w:sz w:val="20"/>
                <w:szCs w:val="20"/>
              </w:rPr>
              <w:lastRenderedPageBreak/>
              <w:t>Descriptive</w:t>
            </w:r>
            <w:proofErr w:type="spellEnd"/>
            <w:r w:rsidRPr="0041571C">
              <w:rPr>
                <w:b/>
                <w:bCs/>
                <w:sz w:val="20"/>
                <w:szCs w:val="20"/>
              </w:rPr>
              <w:t xml:space="preserve"> </w:t>
            </w:r>
            <w:proofErr w:type="spellStart"/>
            <w:r w:rsidRPr="0041571C">
              <w:rPr>
                <w:b/>
                <w:bCs/>
                <w:sz w:val="20"/>
                <w:szCs w:val="20"/>
              </w:rPr>
              <w:t>Statistics</w:t>
            </w:r>
            <w:proofErr w:type="spellEnd"/>
          </w:p>
        </w:tc>
      </w:tr>
      <w:tr w:rsidR="00EE1E5A" w:rsidRPr="0041571C" w14:paraId="4C84227A" w14:textId="77777777" w:rsidTr="0060578C">
        <w:trPr>
          <w:trHeight w:val="315"/>
        </w:trPr>
        <w:tc>
          <w:tcPr>
            <w:tcW w:w="1838" w:type="dxa"/>
            <w:tcBorders>
              <w:top w:val="single" w:sz="4" w:space="0" w:color="auto"/>
              <w:bottom w:val="single" w:sz="4" w:space="0" w:color="auto"/>
            </w:tcBorders>
            <w:hideMark/>
          </w:tcPr>
          <w:p w14:paraId="2486B647" w14:textId="77777777" w:rsidR="00EE1E5A" w:rsidRPr="0041571C" w:rsidRDefault="00EE1E5A" w:rsidP="00FA4DCD">
            <w:pPr>
              <w:pStyle w:val="DaftarParagraf"/>
              <w:ind w:left="426"/>
              <w:rPr>
                <w:b/>
                <w:bCs/>
                <w:sz w:val="20"/>
                <w:szCs w:val="20"/>
              </w:rPr>
            </w:pPr>
            <w:r w:rsidRPr="0041571C">
              <w:rPr>
                <w:b/>
                <w:bCs/>
                <w:sz w:val="20"/>
                <w:szCs w:val="20"/>
              </w:rPr>
              <w:t> </w:t>
            </w:r>
          </w:p>
        </w:tc>
        <w:tc>
          <w:tcPr>
            <w:tcW w:w="2751" w:type="dxa"/>
            <w:tcBorders>
              <w:top w:val="single" w:sz="4" w:space="0" w:color="auto"/>
              <w:bottom w:val="single" w:sz="4" w:space="0" w:color="auto"/>
            </w:tcBorders>
            <w:hideMark/>
          </w:tcPr>
          <w:p w14:paraId="5F0B7DE2" w14:textId="77777777" w:rsidR="00EE1E5A" w:rsidRPr="00496BF2" w:rsidRDefault="00EE1E5A" w:rsidP="00FA4DCD">
            <w:pPr>
              <w:pStyle w:val="DaftarParagraf"/>
              <w:ind w:left="426"/>
              <w:rPr>
                <w:b/>
                <w:bCs/>
                <w:sz w:val="20"/>
                <w:szCs w:val="20"/>
                <w:lang w:val="en-US"/>
              </w:rPr>
            </w:pPr>
            <w:proofErr w:type="spellStart"/>
            <w:r>
              <w:rPr>
                <w:b/>
                <w:bCs/>
                <w:sz w:val="20"/>
                <w:szCs w:val="20"/>
                <w:lang w:val="en-US"/>
              </w:rPr>
              <w:t>Dukungan</w:t>
            </w:r>
            <w:proofErr w:type="spellEnd"/>
            <w:r>
              <w:rPr>
                <w:b/>
                <w:bCs/>
                <w:sz w:val="20"/>
                <w:szCs w:val="20"/>
                <w:lang w:val="en-US"/>
              </w:rPr>
              <w:t xml:space="preserve"> </w:t>
            </w:r>
            <w:proofErr w:type="spellStart"/>
            <w:r>
              <w:rPr>
                <w:b/>
                <w:bCs/>
                <w:sz w:val="20"/>
                <w:szCs w:val="20"/>
                <w:lang w:val="en-US"/>
              </w:rPr>
              <w:t>Sosial</w:t>
            </w:r>
            <w:proofErr w:type="spellEnd"/>
          </w:p>
        </w:tc>
        <w:tc>
          <w:tcPr>
            <w:tcW w:w="2153" w:type="dxa"/>
            <w:tcBorders>
              <w:top w:val="single" w:sz="4" w:space="0" w:color="auto"/>
              <w:bottom w:val="single" w:sz="4" w:space="0" w:color="auto"/>
            </w:tcBorders>
            <w:hideMark/>
          </w:tcPr>
          <w:p w14:paraId="56E93ADD" w14:textId="77777777" w:rsidR="00EE1E5A" w:rsidRPr="00496BF2" w:rsidRDefault="00EE1E5A" w:rsidP="00FA4DCD">
            <w:pPr>
              <w:pStyle w:val="DaftarParagraf"/>
              <w:ind w:left="426"/>
              <w:rPr>
                <w:b/>
                <w:bCs/>
                <w:sz w:val="20"/>
                <w:szCs w:val="20"/>
                <w:lang w:val="en-US"/>
              </w:rPr>
            </w:pPr>
            <w:proofErr w:type="spellStart"/>
            <w:r>
              <w:rPr>
                <w:b/>
                <w:bCs/>
                <w:sz w:val="20"/>
                <w:szCs w:val="20"/>
                <w:lang w:val="en-US"/>
              </w:rPr>
              <w:t>Penerimaan</w:t>
            </w:r>
            <w:proofErr w:type="spellEnd"/>
            <w:r>
              <w:rPr>
                <w:b/>
                <w:bCs/>
                <w:sz w:val="20"/>
                <w:szCs w:val="20"/>
                <w:lang w:val="en-US"/>
              </w:rPr>
              <w:t xml:space="preserve"> </w:t>
            </w:r>
            <w:proofErr w:type="spellStart"/>
            <w:r>
              <w:rPr>
                <w:b/>
                <w:bCs/>
                <w:sz w:val="20"/>
                <w:szCs w:val="20"/>
                <w:lang w:val="en-US"/>
              </w:rPr>
              <w:t>Diri</w:t>
            </w:r>
            <w:proofErr w:type="spellEnd"/>
          </w:p>
        </w:tc>
      </w:tr>
      <w:tr w:rsidR="00EE1E5A" w:rsidRPr="0041571C" w14:paraId="7664DDBE" w14:textId="77777777" w:rsidTr="0060578C">
        <w:trPr>
          <w:trHeight w:val="315"/>
        </w:trPr>
        <w:tc>
          <w:tcPr>
            <w:tcW w:w="1838" w:type="dxa"/>
            <w:tcBorders>
              <w:top w:val="single" w:sz="4" w:space="0" w:color="auto"/>
            </w:tcBorders>
            <w:hideMark/>
          </w:tcPr>
          <w:p w14:paraId="042B7545" w14:textId="77777777" w:rsidR="00EE1E5A" w:rsidRPr="0041571C" w:rsidRDefault="00EE1E5A" w:rsidP="00FA4DCD">
            <w:pPr>
              <w:pStyle w:val="DaftarParagraf"/>
              <w:ind w:left="426"/>
              <w:rPr>
                <w:sz w:val="20"/>
                <w:szCs w:val="20"/>
              </w:rPr>
            </w:pPr>
            <w:r w:rsidRPr="0041571C">
              <w:rPr>
                <w:sz w:val="20"/>
                <w:szCs w:val="20"/>
              </w:rPr>
              <w:t>Valid</w:t>
            </w:r>
          </w:p>
        </w:tc>
        <w:tc>
          <w:tcPr>
            <w:tcW w:w="2751" w:type="dxa"/>
            <w:tcBorders>
              <w:top w:val="single" w:sz="4" w:space="0" w:color="auto"/>
            </w:tcBorders>
            <w:hideMark/>
          </w:tcPr>
          <w:p w14:paraId="123E8E78" w14:textId="77777777" w:rsidR="00EE1E5A" w:rsidRPr="0041571C" w:rsidRDefault="00EE1E5A" w:rsidP="00FA4DCD">
            <w:pPr>
              <w:pStyle w:val="DaftarParagraf"/>
              <w:ind w:left="426"/>
              <w:rPr>
                <w:sz w:val="20"/>
                <w:szCs w:val="20"/>
              </w:rPr>
            </w:pPr>
            <w:r w:rsidRPr="0041571C">
              <w:rPr>
                <w:sz w:val="20"/>
                <w:szCs w:val="20"/>
              </w:rPr>
              <w:t>108</w:t>
            </w:r>
          </w:p>
        </w:tc>
        <w:tc>
          <w:tcPr>
            <w:tcW w:w="2153" w:type="dxa"/>
            <w:tcBorders>
              <w:top w:val="single" w:sz="4" w:space="0" w:color="auto"/>
            </w:tcBorders>
            <w:hideMark/>
          </w:tcPr>
          <w:p w14:paraId="04EC4021" w14:textId="77777777" w:rsidR="00EE1E5A" w:rsidRPr="0041571C" w:rsidRDefault="00EE1E5A" w:rsidP="00FA4DCD">
            <w:pPr>
              <w:pStyle w:val="DaftarParagraf"/>
              <w:ind w:left="426"/>
              <w:rPr>
                <w:sz w:val="20"/>
                <w:szCs w:val="20"/>
              </w:rPr>
            </w:pPr>
            <w:r w:rsidRPr="0041571C">
              <w:rPr>
                <w:sz w:val="20"/>
                <w:szCs w:val="20"/>
              </w:rPr>
              <w:t>108</w:t>
            </w:r>
          </w:p>
        </w:tc>
      </w:tr>
      <w:tr w:rsidR="00EE1E5A" w:rsidRPr="0041571C" w14:paraId="36F648E3" w14:textId="77777777" w:rsidTr="0060578C">
        <w:trPr>
          <w:trHeight w:val="600"/>
        </w:trPr>
        <w:tc>
          <w:tcPr>
            <w:tcW w:w="1838" w:type="dxa"/>
            <w:hideMark/>
          </w:tcPr>
          <w:p w14:paraId="169BC53A" w14:textId="77777777" w:rsidR="00EE1E5A" w:rsidRPr="0041571C" w:rsidRDefault="00EE1E5A" w:rsidP="00FA4DCD">
            <w:pPr>
              <w:pStyle w:val="DaftarParagraf"/>
              <w:ind w:left="426"/>
              <w:rPr>
                <w:sz w:val="20"/>
                <w:szCs w:val="20"/>
              </w:rPr>
            </w:pPr>
            <w:proofErr w:type="spellStart"/>
            <w:r w:rsidRPr="0041571C">
              <w:rPr>
                <w:sz w:val="20"/>
                <w:szCs w:val="20"/>
              </w:rPr>
              <w:t>Missing</w:t>
            </w:r>
            <w:proofErr w:type="spellEnd"/>
          </w:p>
        </w:tc>
        <w:tc>
          <w:tcPr>
            <w:tcW w:w="2751" w:type="dxa"/>
            <w:hideMark/>
          </w:tcPr>
          <w:p w14:paraId="70E9F7A4" w14:textId="77777777" w:rsidR="00EE1E5A" w:rsidRPr="0041571C" w:rsidRDefault="00EE1E5A" w:rsidP="00FA4DCD">
            <w:pPr>
              <w:pStyle w:val="DaftarParagraf"/>
              <w:ind w:left="426"/>
              <w:rPr>
                <w:sz w:val="20"/>
                <w:szCs w:val="20"/>
              </w:rPr>
            </w:pPr>
            <w:r w:rsidRPr="0041571C">
              <w:rPr>
                <w:sz w:val="20"/>
                <w:szCs w:val="20"/>
              </w:rPr>
              <w:t>0</w:t>
            </w:r>
          </w:p>
        </w:tc>
        <w:tc>
          <w:tcPr>
            <w:tcW w:w="2153" w:type="dxa"/>
            <w:hideMark/>
          </w:tcPr>
          <w:p w14:paraId="5ACE49E9" w14:textId="77777777" w:rsidR="00EE1E5A" w:rsidRPr="0041571C" w:rsidRDefault="00EE1E5A" w:rsidP="00FA4DCD">
            <w:pPr>
              <w:pStyle w:val="DaftarParagraf"/>
              <w:ind w:left="426"/>
              <w:rPr>
                <w:sz w:val="20"/>
                <w:szCs w:val="20"/>
              </w:rPr>
            </w:pPr>
            <w:r w:rsidRPr="0041571C">
              <w:rPr>
                <w:sz w:val="20"/>
                <w:szCs w:val="20"/>
              </w:rPr>
              <w:t>0</w:t>
            </w:r>
          </w:p>
        </w:tc>
      </w:tr>
      <w:tr w:rsidR="00EE1E5A" w:rsidRPr="0041571C" w14:paraId="6F7075FA" w14:textId="77777777" w:rsidTr="0060578C">
        <w:trPr>
          <w:trHeight w:val="300"/>
        </w:trPr>
        <w:tc>
          <w:tcPr>
            <w:tcW w:w="1838" w:type="dxa"/>
            <w:hideMark/>
          </w:tcPr>
          <w:p w14:paraId="2156ECC1" w14:textId="77777777" w:rsidR="00EE1E5A" w:rsidRPr="0041571C" w:rsidRDefault="00EE1E5A" w:rsidP="00FA4DCD">
            <w:pPr>
              <w:pStyle w:val="DaftarParagraf"/>
              <w:ind w:left="426"/>
              <w:rPr>
                <w:sz w:val="20"/>
                <w:szCs w:val="20"/>
              </w:rPr>
            </w:pPr>
            <w:proofErr w:type="spellStart"/>
            <w:r w:rsidRPr="0041571C">
              <w:rPr>
                <w:sz w:val="20"/>
                <w:szCs w:val="20"/>
              </w:rPr>
              <w:t>Mean</w:t>
            </w:r>
            <w:proofErr w:type="spellEnd"/>
          </w:p>
        </w:tc>
        <w:tc>
          <w:tcPr>
            <w:tcW w:w="2751" w:type="dxa"/>
            <w:hideMark/>
          </w:tcPr>
          <w:p w14:paraId="1EC57C1C" w14:textId="77777777" w:rsidR="00EE1E5A" w:rsidRPr="0041571C" w:rsidRDefault="00EE1E5A" w:rsidP="00FA4DCD">
            <w:pPr>
              <w:pStyle w:val="DaftarParagraf"/>
              <w:ind w:left="426"/>
              <w:rPr>
                <w:sz w:val="20"/>
                <w:szCs w:val="20"/>
              </w:rPr>
            </w:pPr>
            <w:r w:rsidRPr="0041571C">
              <w:rPr>
                <w:sz w:val="20"/>
                <w:szCs w:val="20"/>
              </w:rPr>
              <w:t>79.000</w:t>
            </w:r>
          </w:p>
        </w:tc>
        <w:tc>
          <w:tcPr>
            <w:tcW w:w="2153" w:type="dxa"/>
            <w:hideMark/>
          </w:tcPr>
          <w:p w14:paraId="19370967" w14:textId="77777777" w:rsidR="00EE1E5A" w:rsidRPr="0041571C" w:rsidRDefault="00EE1E5A" w:rsidP="00FA4DCD">
            <w:pPr>
              <w:pStyle w:val="DaftarParagraf"/>
              <w:ind w:left="426"/>
              <w:rPr>
                <w:sz w:val="20"/>
                <w:szCs w:val="20"/>
              </w:rPr>
            </w:pPr>
            <w:r w:rsidRPr="0041571C">
              <w:rPr>
                <w:sz w:val="20"/>
                <w:szCs w:val="20"/>
              </w:rPr>
              <w:t>75.019</w:t>
            </w:r>
          </w:p>
        </w:tc>
      </w:tr>
      <w:tr w:rsidR="00EE1E5A" w:rsidRPr="0041571C" w14:paraId="76B140CE" w14:textId="77777777" w:rsidTr="0060578C">
        <w:trPr>
          <w:trHeight w:val="900"/>
        </w:trPr>
        <w:tc>
          <w:tcPr>
            <w:tcW w:w="1838" w:type="dxa"/>
            <w:hideMark/>
          </w:tcPr>
          <w:p w14:paraId="486AF58D" w14:textId="46CC6325" w:rsidR="00EE1E5A" w:rsidRPr="0041571C" w:rsidRDefault="00EE1E5A" w:rsidP="00FA4DCD">
            <w:pPr>
              <w:pStyle w:val="DaftarParagraf"/>
              <w:ind w:left="426"/>
              <w:rPr>
                <w:sz w:val="20"/>
                <w:szCs w:val="20"/>
              </w:rPr>
            </w:pPr>
            <w:r w:rsidRPr="0041571C">
              <w:rPr>
                <w:sz w:val="20"/>
                <w:szCs w:val="20"/>
              </w:rPr>
              <w:t>S</w:t>
            </w:r>
            <w:proofErr w:type="spellStart"/>
            <w:r w:rsidR="00585871">
              <w:rPr>
                <w:sz w:val="20"/>
                <w:szCs w:val="20"/>
                <w:lang w:val="en-US"/>
              </w:rPr>
              <w:t>tandard</w:t>
            </w:r>
            <w:proofErr w:type="spellEnd"/>
            <w:r w:rsidRPr="0041571C">
              <w:rPr>
                <w:sz w:val="20"/>
                <w:szCs w:val="20"/>
              </w:rPr>
              <w:t xml:space="preserve">. </w:t>
            </w:r>
            <w:proofErr w:type="spellStart"/>
            <w:r w:rsidRPr="0041571C">
              <w:rPr>
                <w:sz w:val="20"/>
                <w:szCs w:val="20"/>
              </w:rPr>
              <w:t>Deviation</w:t>
            </w:r>
            <w:proofErr w:type="spellEnd"/>
          </w:p>
        </w:tc>
        <w:tc>
          <w:tcPr>
            <w:tcW w:w="2751" w:type="dxa"/>
            <w:hideMark/>
          </w:tcPr>
          <w:p w14:paraId="4A5AF445" w14:textId="77777777" w:rsidR="00EE1E5A" w:rsidRPr="0041571C" w:rsidRDefault="00EE1E5A" w:rsidP="00FA4DCD">
            <w:pPr>
              <w:pStyle w:val="DaftarParagraf"/>
              <w:ind w:left="426"/>
              <w:rPr>
                <w:sz w:val="20"/>
                <w:szCs w:val="20"/>
              </w:rPr>
            </w:pPr>
            <w:r w:rsidRPr="0041571C">
              <w:rPr>
                <w:sz w:val="20"/>
                <w:szCs w:val="20"/>
              </w:rPr>
              <w:t>9.109</w:t>
            </w:r>
          </w:p>
        </w:tc>
        <w:tc>
          <w:tcPr>
            <w:tcW w:w="2153" w:type="dxa"/>
            <w:hideMark/>
          </w:tcPr>
          <w:p w14:paraId="1E59D0F0" w14:textId="77777777" w:rsidR="00EE1E5A" w:rsidRPr="0041571C" w:rsidRDefault="00EE1E5A" w:rsidP="00FA4DCD">
            <w:pPr>
              <w:pStyle w:val="DaftarParagraf"/>
              <w:ind w:left="426"/>
              <w:rPr>
                <w:sz w:val="20"/>
                <w:szCs w:val="20"/>
              </w:rPr>
            </w:pPr>
            <w:r w:rsidRPr="0041571C">
              <w:rPr>
                <w:sz w:val="20"/>
                <w:szCs w:val="20"/>
              </w:rPr>
              <w:t>5.962</w:t>
            </w:r>
          </w:p>
        </w:tc>
      </w:tr>
      <w:tr w:rsidR="00EE1E5A" w:rsidRPr="0041571C" w14:paraId="0F6495BF" w14:textId="77777777" w:rsidTr="0060578C">
        <w:trPr>
          <w:trHeight w:val="600"/>
        </w:trPr>
        <w:tc>
          <w:tcPr>
            <w:tcW w:w="1838" w:type="dxa"/>
            <w:hideMark/>
          </w:tcPr>
          <w:p w14:paraId="091012D4" w14:textId="039FD11F" w:rsidR="00EE1E5A" w:rsidRPr="0041571C" w:rsidRDefault="00EE1E5A" w:rsidP="00FA4DCD">
            <w:pPr>
              <w:pStyle w:val="DaftarParagraf"/>
              <w:ind w:left="426"/>
              <w:rPr>
                <w:sz w:val="20"/>
                <w:szCs w:val="20"/>
              </w:rPr>
            </w:pPr>
            <w:r w:rsidRPr="0041571C">
              <w:rPr>
                <w:sz w:val="20"/>
                <w:szCs w:val="20"/>
              </w:rPr>
              <w:t>Min</w:t>
            </w:r>
          </w:p>
        </w:tc>
        <w:tc>
          <w:tcPr>
            <w:tcW w:w="2751" w:type="dxa"/>
            <w:hideMark/>
          </w:tcPr>
          <w:p w14:paraId="48AF0962" w14:textId="77777777" w:rsidR="00EE1E5A" w:rsidRPr="0041571C" w:rsidRDefault="00EE1E5A" w:rsidP="00FA4DCD">
            <w:pPr>
              <w:pStyle w:val="DaftarParagraf"/>
              <w:ind w:left="426"/>
              <w:rPr>
                <w:sz w:val="20"/>
                <w:szCs w:val="20"/>
              </w:rPr>
            </w:pPr>
            <w:r w:rsidRPr="0041571C">
              <w:rPr>
                <w:sz w:val="20"/>
                <w:szCs w:val="20"/>
              </w:rPr>
              <w:t>54.000</w:t>
            </w:r>
          </w:p>
        </w:tc>
        <w:tc>
          <w:tcPr>
            <w:tcW w:w="2153" w:type="dxa"/>
            <w:hideMark/>
          </w:tcPr>
          <w:p w14:paraId="7E07E18B" w14:textId="77777777" w:rsidR="00EE1E5A" w:rsidRPr="0041571C" w:rsidRDefault="00EE1E5A" w:rsidP="00FA4DCD">
            <w:pPr>
              <w:pStyle w:val="DaftarParagraf"/>
              <w:ind w:left="426"/>
              <w:rPr>
                <w:sz w:val="20"/>
                <w:szCs w:val="20"/>
              </w:rPr>
            </w:pPr>
            <w:r w:rsidRPr="0041571C">
              <w:rPr>
                <w:sz w:val="20"/>
                <w:szCs w:val="20"/>
              </w:rPr>
              <w:t>58.000</w:t>
            </w:r>
          </w:p>
        </w:tc>
      </w:tr>
      <w:tr w:rsidR="00EE1E5A" w:rsidRPr="0041571C" w14:paraId="692804F6" w14:textId="77777777" w:rsidTr="0060578C">
        <w:trPr>
          <w:trHeight w:val="600"/>
        </w:trPr>
        <w:tc>
          <w:tcPr>
            <w:tcW w:w="1838" w:type="dxa"/>
            <w:tcBorders>
              <w:bottom w:val="single" w:sz="4" w:space="0" w:color="auto"/>
            </w:tcBorders>
            <w:hideMark/>
          </w:tcPr>
          <w:p w14:paraId="20D18ACB" w14:textId="0B38FC3D" w:rsidR="00EE1E5A" w:rsidRPr="0041571C" w:rsidRDefault="00EE1E5A" w:rsidP="00FA4DCD">
            <w:pPr>
              <w:pStyle w:val="DaftarParagraf"/>
              <w:ind w:left="426"/>
              <w:rPr>
                <w:sz w:val="20"/>
                <w:szCs w:val="20"/>
              </w:rPr>
            </w:pPr>
            <w:r w:rsidRPr="0041571C">
              <w:rPr>
                <w:sz w:val="20"/>
                <w:szCs w:val="20"/>
              </w:rPr>
              <w:t>Max</w:t>
            </w:r>
          </w:p>
        </w:tc>
        <w:tc>
          <w:tcPr>
            <w:tcW w:w="2751" w:type="dxa"/>
            <w:tcBorders>
              <w:bottom w:val="single" w:sz="4" w:space="0" w:color="auto"/>
            </w:tcBorders>
            <w:hideMark/>
          </w:tcPr>
          <w:p w14:paraId="21C64F63" w14:textId="77777777" w:rsidR="00EE1E5A" w:rsidRPr="0041571C" w:rsidRDefault="00EE1E5A" w:rsidP="00FA4DCD">
            <w:pPr>
              <w:pStyle w:val="DaftarParagraf"/>
              <w:ind w:left="426"/>
              <w:rPr>
                <w:sz w:val="20"/>
                <w:szCs w:val="20"/>
              </w:rPr>
            </w:pPr>
            <w:r w:rsidRPr="0041571C">
              <w:rPr>
                <w:sz w:val="20"/>
                <w:szCs w:val="20"/>
              </w:rPr>
              <w:t>99.000</w:t>
            </w:r>
          </w:p>
        </w:tc>
        <w:tc>
          <w:tcPr>
            <w:tcW w:w="2153" w:type="dxa"/>
            <w:tcBorders>
              <w:bottom w:val="single" w:sz="4" w:space="0" w:color="auto"/>
            </w:tcBorders>
            <w:hideMark/>
          </w:tcPr>
          <w:p w14:paraId="4FE040F0" w14:textId="77777777" w:rsidR="00EE1E5A" w:rsidRPr="0041571C" w:rsidRDefault="00EE1E5A" w:rsidP="00FA4DCD">
            <w:pPr>
              <w:pStyle w:val="DaftarParagraf"/>
              <w:ind w:left="426"/>
              <w:rPr>
                <w:sz w:val="20"/>
                <w:szCs w:val="20"/>
              </w:rPr>
            </w:pPr>
            <w:r w:rsidRPr="0041571C">
              <w:rPr>
                <w:sz w:val="20"/>
                <w:szCs w:val="20"/>
              </w:rPr>
              <w:t>94.000</w:t>
            </w:r>
          </w:p>
        </w:tc>
      </w:tr>
      <w:tr w:rsidR="00EE1E5A" w:rsidRPr="0041571C" w14:paraId="77CC7DF8" w14:textId="77777777" w:rsidTr="0060578C">
        <w:trPr>
          <w:trHeight w:val="315"/>
        </w:trPr>
        <w:tc>
          <w:tcPr>
            <w:tcW w:w="6742" w:type="dxa"/>
            <w:gridSpan w:val="3"/>
            <w:tcBorders>
              <w:top w:val="single" w:sz="4" w:space="0" w:color="auto"/>
            </w:tcBorders>
            <w:hideMark/>
          </w:tcPr>
          <w:p w14:paraId="3F534009" w14:textId="77777777" w:rsidR="00EE1E5A" w:rsidRPr="0041571C" w:rsidRDefault="00EE1E5A" w:rsidP="00FA4DCD">
            <w:pPr>
              <w:pStyle w:val="DaftarParagraf"/>
              <w:ind w:left="426"/>
              <w:rPr>
                <w:sz w:val="20"/>
                <w:szCs w:val="20"/>
              </w:rPr>
            </w:pPr>
            <w:r w:rsidRPr="0041571C">
              <w:rPr>
                <w:sz w:val="20"/>
                <w:szCs w:val="20"/>
              </w:rPr>
              <w:t> </w:t>
            </w:r>
          </w:p>
        </w:tc>
      </w:tr>
    </w:tbl>
    <w:p w14:paraId="7B099817" w14:textId="77777777" w:rsidR="00EE1E5A" w:rsidRDefault="00EE1E5A" w:rsidP="00883B73">
      <w:pPr>
        <w:pStyle w:val="DaftarParagraf"/>
        <w:ind w:left="426"/>
        <w:rPr>
          <w:sz w:val="20"/>
          <w:szCs w:val="20"/>
          <w:lang w:val="en-ID"/>
        </w:rPr>
      </w:pPr>
    </w:p>
    <w:p w14:paraId="3A1C9414" w14:textId="77777777" w:rsidR="00EE1E5A" w:rsidRDefault="00EE1E5A" w:rsidP="00883B73">
      <w:pPr>
        <w:pStyle w:val="DaftarParagraf"/>
        <w:ind w:left="426"/>
        <w:rPr>
          <w:sz w:val="20"/>
          <w:szCs w:val="20"/>
          <w:lang w:val="en-ID"/>
        </w:rPr>
      </w:pPr>
    </w:p>
    <w:p w14:paraId="7569A87E" w14:textId="77777777" w:rsidR="00EE1E5A" w:rsidRDefault="00EE1E5A" w:rsidP="00883B73">
      <w:pPr>
        <w:pStyle w:val="DaftarParagraf"/>
        <w:ind w:left="426"/>
        <w:rPr>
          <w:sz w:val="20"/>
          <w:szCs w:val="20"/>
          <w:lang w:val="en-ID"/>
        </w:rPr>
      </w:pPr>
    </w:p>
    <w:p w14:paraId="7171D2D2" w14:textId="77777777" w:rsidR="00EE1E5A" w:rsidRDefault="00EE1E5A" w:rsidP="00883B73">
      <w:pPr>
        <w:pStyle w:val="DaftarParagraf"/>
        <w:ind w:left="426"/>
        <w:rPr>
          <w:sz w:val="20"/>
          <w:szCs w:val="20"/>
          <w:lang w:val="en-ID"/>
        </w:rPr>
      </w:pPr>
    </w:p>
    <w:p w14:paraId="36B1B59B" w14:textId="77777777" w:rsidR="00EE1E5A" w:rsidRDefault="00EE1E5A" w:rsidP="00883B73">
      <w:pPr>
        <w:pStyle w:val="DaftarParagraf"/>
        <w:ind w:left="426"/>
        <w:rPr>
          <w:sz w:val="20"/>
          <w:szCs w:val="20"/>
          <w:lang w:val="en-ID"/>
        </w:rPr>
      </w:pPr>
    </w:p>
    <w:p w14:paraId="5A90C3C3" w14:textId="77777777" w:rsidR="00EE1E5A" w:rsidRDefault="00EE1E5A" w:rsidP="00883B73">
      <w:pPr>
        <w:pStyle w:val="DaftarParagraf"/>
        <w:ind w:left="426"/>
        <w:rPr>
          <w:sz w:val="20"/>
          <w:szCs w:val="20"/>
          <w:lang w:val="en-ID"/>
        </w:rPr>
      </w:pPr>
    </w:p>
    <w:p w14:paraId="7EB3027A" w14:textId="77777777" w:rsidR="00EE1E5A" w:rsidRDefault="00EE1E5A" w:rsidP="00883B73">
      <w:pPr>
        <w:pStyle w:val="DaftarParagraf"/>
        <w:ind w:left="426"/>
        <w:rPr>
          <w:sz w:val="20"/>
          <w:szCs w:val="20"/>
          <w:lang w:val="en-ID"/>
        </w:rPr>
      </w:pPr>
    </w:p>
    <w:p w14:paraId="3472FF14" w14:textId="77777777" w:rsidR="00EE1E5A" w:rsidRDefault="00EE1E5A" w:rsidP="00883B73">
      <w:pPr>
        <w:pStyle w:val="DaftarParagraf"/>
        <w:ind w:left="426"/>
        <w:rPr>
          <w:sz w:val="20"/>
          <w:szCs w:val="20"/>
          <w:lang w:val="en-ID"/>
        </w:rPr>
      </w:pPr>
    </w:p>
    <w:p w14:paraId="3AB06660" w14:textId="77777777" w:rsidR="00EE1E5A" w:rsidRDefault="00EE1E5A" w:rsidP="00883B73">
      <w:pPr>
        <w:pStyle w:val="DaftarParagraf"/>
        <w:ind w:left="426"/>
        <w:rPr>
          <w:sz w:val="20"/>
          <w:szCs w:val="20"/>
          <w:lang w:val="en-ID"/>
        </w:rPr>
      </w:pPr>
    </w:p>
    <w:p w14:paraId="1C544EFD" w14:textId="77777777" w:rsidR="00EE1E5A" w:rsidRDefault="00EE1E5A" w:rsidP="00883B73">
      <w:pPr>
        <w:pStyle w:val="DaftarParagraf"/>
        <w:ind w:left="426"/>
        <w:rPr>
          <w:sz w:val="20"/>
          <w:szCs w:val="20"/>
          <w:lang w:val="en-ID"/>
        </w:rPr>
      </w:pPr>
    </w:p>
    <w:p w14:paraId="6966F8C7" w14:textId="77777777" w:rsidR="00EE1E5A" w:rsidRDefault="00EE1E5A" w:rsidP="00883B73">
      <w:pPr>
        <w:pStyle w:val="DaftarParagraf"/>
        <w:ind w:left="426"/>
        <w:rPr>
          <w:sz w:val="20"/>
          <w:szCs w:val="20"/>
          <w:lang w:val="en-ID"/>
        </w:rPr>
      </w:pPr>
    </w:p>
    <w:p w14:paraId="2E62E554" w14:textId="77777777" w:rsidR="00EE1E5A" w:rsidRDefault="00EE1E5A" w:rsidP="00883B73">
      <w:pPr>
        <w:pStyle w:val="DaftarParagraf"/>
        <w:ind w:left="426"/>
        <w:rPr>
          <w:sz w:val="20"/>
          <w:szCs w:val="20"/>
          <w:lang w:val="en-ID"/>
        </w:rPr>
      </w:pPr>
    </w:p>
    <w:p w14:paraId="230484BC" w14:textId="77777777" w:rsidR="00EE1E5A" w:rsidRDefault="00EE1E5A" w:rsidP="00883B73">
      <w:pPr>
        <w:pStyle w:val="DaftarParagraf"/>
        <w:ind w:left="426"/>
        <w:rPr>
          <w:sz w:val="20"/>
          <w:szCs w:val="20"/>
          <w:lang w:val="en-ID"/>
        </w:rPr>
      </w:pPr>
    </w:p>
    <w:p w14:paraId="7F64E321" w14:textId="77777777" w:rsidR="00EE1E5A" w:rsidRDefault="00EE1E5A" w:rsidP="00883B73">
      <w:pPr>
        <w:pStyle w:val="DaftarParagraf"/>
        <w:ind w:left="426"/>
        <w:rPr>
          <w:sz w:val="20"/>
          <w:szCs w:val="20"/>
          <w:lang w:val="en-ID"/>
        </w:rPr>
      </w:pPr>
    </w:p>
    <w:p w14:paraId="5C6A6A17" w14:textId="77777777" w:rsidR="00EE1E5A" w:rsidRDefault="00EE1E5A" w:rsidP="00883B73">
      <w:pPr>
        <w:pStyle w:val="DaftarParagraf"/>
        <w:ind w:left="426"/>
        <w:rPr>
          <w:sz w:val="20"/>
          <w:szCs w:val="20"/>
          <w:lang w:val="en-ID"/>
        </w:rPr>
      </w:pPr>
    </w:p>
    <w:p w14:paraId="7974CCFE" w14:textId="77777777" w:rsidR="00EE1E5A" w:rsidRDefault="00EE1E5A" w:rsidP="00883B73">
      <w:pPr>
        <w:pStyle w:val="DaftarParagraf"/>
        <w:ind w:left="426"/>
        <w:rPr>
          <w:sz w:val="20"/>
          <w:szCs w:val="20"/>
          <w:lang w:val="en-ID"/>
        </w:rPr>
      </w:pPr>
    </w:p>
    <w:p w14:paraId="10E927E9" w14:textId="77777777" w:rsidR="00EE1E5A" w:rsidRDefault="00EE1E5A" w:rsidP="00883B73">
      <w:pPr>
        <w:pStyle w:val="DaftarParagraf"/>
        <w:ind w:left="426"/>
        <w:rPr>
          <w:sz w:val="20"/>
          <w:szCs w:val="20"/>
          <w:lang w:val="en-ID"/>
        </w:rPr>
      </w:pPr>
    </w:p>
    <w:p w14:paraId="5BACBE08" w14:textId="77777777" w:rsidR="00EE1E5A" w:rsidRDefault="00EE1E5A" w:rsidP="00883B73">
      <w:pPr>
        <w:pStyle w:val="DaftarParagraf"/>
        <w:ind w:left="426"/>
        <w:rPr>
          <w:sz w:val="20"/>
          <w:szCs w:val="20"/>
          <w:lang w:val="en-ID"/>
        </w:rPr>
      </w:pPr>
    </w:p>
    <w:p w14:paraId="0D030F14" w14:textId="77777777" w:rsidR="00EE1E5A" w:rsidRDefault="00EE1E5A" w:rsidP="00883B73">
      <w:pPr>
        <w:pStyle w:val="DaftarParagraf"/>
        <w:ind w:left="426"/>
        <w:rPr>
          <w:sz w:val="20"/>
          <w:szCs w:val="20"/>
          <w:lang w:val="en-ID"/>
        </w:rPr>
      </w:pPr>
    </w:p>
    <w:p w14:paraId="49662165" w14:textId="77777777" w:rsidR="00EE1E5A" w:rsidRDefault="00EE1E5A" w:rsidP="00FA4DCD">
      <w:pPr>
        <w:pStyle w:val="DaftarParagraf"/>
        <w:ind w:left="426"/>
        <w:jc w:val="both"/>
        <w:rPr>
          <w:sz w:val="20"/>
          <w:szCs w:val="20"/>
          <w:lang w:val="en-ID"/>
        </w:rPr>
      </w:pPr>
    </w:p>
    <w:p w14:paraId="6E1C0332" w14:textId="77777777" w:rsidR="00EE1E5A" w:rsidRPr="00883B73" w:rsidRDefault="00EE1E5A" w:rsidP="004E5A0F">
      <w:pPr>
        <w:pStyle w:val="DaftarParagraf"/>
        <w:ind w:left="426"/>
        <w:rPr>
          <w:sz w:val="20"/>
          <w:szCs w:val="20"/>
          <w:lang w:val="en-ID"/>
        </w:rPr>
      </w:pPr>
    </w:p>
    <w:p w14:paraId="43B37765" w14:textId="77777777" w:rsidR="00EE1E5A" w:rsidRDefault="00EE1E5A" w:rsidP="0025002D">
      <w:pPr>
        <w:pStyle w:val="DaftarParagraf"/>
        <w:numPr>
          <w:ilvl w:val="0"/>
          <w:numId w:val="6"/>
        </w:numPr>
        <w:ind w:left="426"/>
        <w:rPr>
          <w:b/>
          <w:bCs/>
          <w:sz w:val="20"/>
          <w:szCs w:val="20"/>
          <w:lang w:val="en-ID"/>
        </w:rPr>
      </w:pPr>
      <w:r w:rsidRPr="00883B73">
        <w:rPr>
          <w:b/>
          <w:bCs/>
          <w:sz w:val="20"/>
          <w:szCs w:val="20"/>
          <w:lang w:val="en-ID"/>
        </w:rPr>
        <w:t xml:space="preserve">Uji </w:t>
      </w:r>
      <w:proofErr w:type="spellStart"/>
      <w:r w:rsidRPr="00883B73">
        <w:rPr>
          <w:b/>
          <w:bCs/>
          <w:sz w:val="20"/>
          <w:szCs w:val="20"/>
          <w:lang w:val="en-ID"/>
        </w:rPr>
        <w:t>Asumsi</w:t>
      </w:r>
      <w:proofErr w:type="spellEnd"/>
    </w:p>
    <w:p w14:paraId="56F83CA0" w14:textId="646FEE56" w:rsidR="00EE1E5A" w:rsidRPr="00272DF1" w:rsidRDefault="00EE1E5A" w:rsidP="00272DF1">
      <w:pPr>
        <w:pStyle w:val="DaftarParagraf"/>
        <w:ind w:left="426"/>
        <w:rPr>
          <w:sz w:val="20"/>
          <w:szCs w:val="20"/>
        </w:rPr>
      </w:pPr>
      <w:r w:rsidRPr="003856FC">
        <w:rPr>
          <w:sz w:val="20"/>
          <w:szCs w:val="20"/>
        </w:rPr>
        <w:t xml:space="preserve">Tahap berikutnya adalah melakukan uji asumsi. </w:t>
      </w:r>
      <w:r w:rsidR="00F3750D" w:rsidRPr="00F3750D">
        <w:rPr>
          <w:sz w:val="20"/>
          <w:szCs w:val="20"/>
        </w:rPr>
        <w:t xml:space="preserve">Hasil uji </w:t>
      </w:r>
      <w:proofErr w:type="spellStart"/>
      <w:r w:rsidR="00F3750D" w:rsidRPr="00F3750D">
        <w:rPr>
          <w:sz w:val="20"/>
          <w:szCs w:val="20"/>
        </w:rPr>
        <w:t>normalitas</w:t>
      </w:r>
      <w:proofErr w:type="spellEnd"/>
      <w:r w:rsidR="00F3750D" w:rsidRPr="00F3750D">
        <w:rPr>
          <w:sz w:val="20"/>
          <w:szCs w:val="20"/>
        </w:rPr>
        <w:t xml:space="preserve"> </w:t>
      </w:r>
      <w:proofErr w:type="spellStart"/>
      <w:r w:rsidR="00F3750D" w:rsidRPr="00F3750D">
        <w:rPr>
          <w:sz w:val="20"/>
          <w:szCs w:val="20"/>
        </w:rPr>
        <w:t>Shapiro-Wilk</w:t>
      </w:r>
      <w:proofErr w:type="spellEnd"/>
      <w:r w:rsidR="00F3750D" w:rsidRPr="00F3750D">
        <w:rPr>
          <w:sz w:val="20"/>
          <w:szCs w:val="20"/>
        </w:rPr>
        <w:t xml:space="preserve"> menunjukkan bahwa data dukungan sosial dan penerimaan diri </w:t>
      </w:r>
      <w:proofErr w:type="spellStart"/>
      <w:r w:rsidR="00F3750D" w:rsidRPr="00F3750D">
        <w:rPr>
          <w:sz w:val="20"/>
          <w:szCs w:val="20"/>
        </w:rPr>
        <w:t>berdistribusi</w:t>
      </w:r>
      <w:proofErr w:type="spellEnd"/>
      <w:r w:rsidR="00F3750D" w:rsidRPr="00F3750D">
        <w:rPr>
          <w:sz w:val="20"/>
          <w:szCs w:val="20"/>
        </w:rPr>
        <w:t xml:space="preserve"> normal, dengan nilai </w:t>
      </w:r>
      <w:r w:rsidRPr="003856FC">
        <w:rPr>
          <w:sz w:val="20"/>
          <w:szCs w:val="20"/>
        </w:rPr>
        <w:t>(p &gt; .05).</w:t>
      </w:r>
    </w:p>
    <w:p w14:paraId="0C3AA54A" w14:textId="2426A474" w:rsidR="00EE1E5A" w:rsidRPr="00BF7E55" w:rsidRDefault="00EE1E5A" w:rsidP="00BF7E55">
      <w:pPr>
        <w:pStyle w:val="Keterangan"/>
        <w:keepNext/>
        <w:jc w:val="center"/>
        <w:rPr>
          <w:sz w:val="20"/>
          <w:szCs w:val="20"/>
        </w:rPr>
      </w:pPr>
      <w:r w:rsidRPr="00BF7E55">
        <w:rPr>
          <w:sz w:val="20"/>
          <w:szCs w:val="20"/>
        </w:rPr>
        <w:t xml:space="preserve">Tabel </w:t>
      </w:r>
      <w:r w:rsidRPr="00BF7E55">
        <w:rPr>
          <w:sz w:val="20"/>
          <w:szCs w:val="20"/>
        </w:rPr>
        <w:fldChar w:fldCharType="begin"/>
      </w:r>
      <w:r w:rsidRPr="00BF7E55">
        <w:rPr>
          <w:sz w:val="20"/>
          <w:szCs w:val="20"/>
        </w:rPr>
        <w:instrText xml:space="preserve"> SEQ Tabel \* ARABIC </w:instrText>
      </w:r>
      <w:r w:rsidRPr="00BF7E55">
        <w:rPr>
          <w:sz w:val="20"/>
          <w:szCs w:val="20"/>
        </w:rPr>
        <w:fldChar w:fldCharType="separate"/>
      </w:r>
      <w:r>
        <w:rPr>
          <w:noProof/>
          <w:sz w:val="20"/>
          <w:szCs w:val="20"/>
        </w:rPr>
        <w:t>3</w:t>
      </w:r>
      <w:r w:rsidRPr="00BF7E55">
        <w:rPr>
          <w:sz w:val="20"/>
          <w:szCs w:val="20"/>
        </w:rPr>
        <w:fldChar w:fldCharType="end"/>
      </w:r>
      <w:r w:rsidRPr="00BF7E55">
        <w:rPr>
          <w:sz w:val="20"/>
          <w:szCs w:val="20"/>
          <w:lang w:val="en-US"/>
        </w:rPr>
        <w:t xml:space="preserve">. Uji </w:t>
      </w:r>
      <w:proofErr w:type="spellStart"/>
      <w:r w:rsidRPr="00BF7E55">
        <w:rPr>
          <w:sz w:val="20"/>
          <w:szCs w:val="20"/>
          <w:lang w:val="en-US"/>
        </w:rPr>
        <w:t>Normalitas</w:t>
      </w:r>
      <w:proofErr w:type="spellEnd"/>
      <w:r w:rsidR="00F3750D">
        <w:rPr>
          <w:sz w:val="20"/>
          <w:szCs w:val="20"/>
          <w:lang w:val="en-US"/>
        </w:rPr>
        <w:t xml:space="preserve"> Shapiro Wilk</w:t>
      </w:r>
    </w:p>
    <w:tbl>
      <w:tblPr>
        <w:tblW w:w="0" w:type="auto"/>
        <w:jc w:val="center"/>
        <w:tblCellMar>
          <w:top w:w="15" w:type="dxa"/>
          <w:left w:w="15" w:type="dxa"/>
          <w:bottom w:w="15" w:type="dxa"/>
          <w:right w:w="15" w:type="dxa"/>
        </w:tblCellMar>
        <w:tblLook w:val="04A0" w:firstRow="1" w:lastRow="0" w:firstColumn="1" w:lastColumn="0" w:noHBand="0" w:noVBand="1"/>
      </w:tblPr>
      <w:tblGrid>
        <w:gridCol w:w="1431"/>
        <w:gridCol w:w="36"/>
        <w:gridCol w:w="152"/>
        <w:gridCol w:w="57"/>
        <w:gridCol w:w="1498"/>
        <w:gridCol w:w="36"/>
        <w:gridCol w:w="1253"/>
        <w:gridCol w:w="73"/>
        <w:gridCol w:w="609"/>
        <w:gridCol w:w="36"/>
      </w:tblGrid>
      <w:tr w:rsidR="00EE1E5A" w:rsidRPr="00727FD5" w14:paraId="79C5DF0B" w14:textId="77777777" w:rsidTr="00727FD5">
        <w:trPr>
          <w:tblHeader/>
          <w:jc w:val="center"/>
        </w:trPr>
        <w:tc>
          <w:tcPr>
            <w:tcW w:w="0" w:type="auto"/>
            <w:gridSpan w:val="10"/>
            <w:tcBorders>
              <w:top w:val="nil"/>
              <w:left w:val="nil"/>
              <w:bottom w:val="single" w:sz="6" w:space="0" w:color="000000"/>
              <w:right w:val="nil"/>
            </w:tcBorders>
            <w:vAlign w:val="center"/>
            <w:hideMark/>
          </w:tcPr>
          <w:p w14:paraId="40E3AF38" w14:textId="77777777" w:rsidR="00EE1E5A" w:rsidRPr="00727FD5" w:rsidRDefault="00EE1E5A" w:rsidP="00727FD5">
            <w:pPr>
              <w:rPr>
                <w:b/>
                <w:bCs/>
                <w:sz w:val="20"/>
                <w:szCs w:val="20"/>
                <w:lang w:val="en-ID"/>
              </w:rPr>
            </w:pPr>
          </w:p>
        </w:tc>
      </w:tr>
      <w:tr w:rsidR="00EE1E5A" w:rsidRPr="00727FD5" w14:paraId="642559C7" w14:textId="77777777" w:rsidTr="00727FD5">
        <w:trPr>
          <w:tblHeader/>
          <w:jc w:val="center"/>
        </w:trPr>
        <w:tc>
          <w:tcPr>
            <w:tcW w:w="0" w:type="auto"/>
            <w:gridSpan w:val="2"/>
            <w:tcBorders>
              <w:top w:val="nil"/>
              <w:left w:val="nil"/>
              <w:bottom w:val="single" w:sz="6" w:space="0" w:color="000000"/>
              <w:right w:val="nil"/>
            </w:tcBorders>
            <w:vAlign w:val="center"/>
            <w:hideMark/>
          </w:tcPr>
          <w:p w14:paraId="370A91D2" w14:textId="77777777" w:rsidR="00EE1E5A" w:rsidRPr="00727FD5" w:rsidRDefault="00EE1E5A" w:rsidP="00727FD5">
            <w:pPr>
              <w:pStyle w:val="DaftarParagraf"/>
              <w:ind w:left="129"/>
              <w:rPr>
                <w:b/>
                <w:bCs/>
                <w:sz w:val="20"/>
                <w:szCs w:val="20"/>
                <w:lang w:val="en-ID"/>
              </w:rPr>
            </w:pPr>
            <w:r w:rsidRPr="00727FD5">
              <w:rPr>
                <w:b/>
                <w:bCs/>
                <w:sz w:val="20"/>
                <w:szCs w:val="20"/>
                <w:lang w:val="en-ID"/>
              </w:rPr>
              <w:t> </w:t>
            </w:r>
          </w:p>
        </w:tc>
        <w:tc>
          <w:tcPr>
            <w:tcW w:w="0" w:type="auto"/>
            <w:gridSpan w:val="2"/>
            <w:tcBorders>
              <w:top w:val="nil"/>
              <w:left w:val="nil"/>
              <w:bottom w:val="single" w:sz="6" w:space="0" w:color="000000"/>
              <w:right w:val="nil"/>
            </w:tcBorders>
            <w:vAlign w:val="center"/>
            <w:hideMark/>
          </w:tcPr>
          <w:p w14:paraId="2B8903A0" w14:textId="77777777" w:rsidR="00EE1E5A" w:rsidRPr="00727FD5" w:rsidRDefault="00EE1E5A" w:rsidP="00727FD5">
            <w:pPr>
              <w:pStyle w:val="DaftarParagraf"/>
              <w:ind w:left="129"/>
              <w:rPr>
                <w:b/>
                <w:bCs/>
                <w:sz w:val="20"/>
                <w:szCs w:val="20"/>
                <w:lang w:val="en-ID"/>
              </w:rPr>
            </w:pPr>
            <w:r w:rsidRPr="00727FD5">
              <w:rPr>
                <w:b/>
                <w:bCs/>
                <w:sz w:val="20"/>
                <w:szCs w:val="20"/>
                <w:lang w:val="en-ID"/>
              </w:rPr>
              <w:t> </w:t>
            </w:r>
          </w:p>
        </w:tc>
        <w:tc>
          <w:tcPr>
            <w:tcW w:w="0" w:type="auto"/>
            <w:gridSpan w:val="2"/>
            <w:tcBorders>
              <w:top w:val="nil"/>
              <w:left w:val="nil"/>
              <w:bottom w:val="single" w:sz="6" w:space="0" w:color="000000"/>
              <w:right w:val="nil"/>
            </w:tcBorders>
            <w:vAlign w:val="center"/>
            <w:hideMark/>
          </w:tcPr>
          <w:p w14:paraId="425CDEE7" w14:textId="77777777" w:rsidR="00EE1E5A" w:rsidRPr="00727FD5" w:rsidRDefault="00EE1E5A" w:rsidP="00727FD5">
            <w:pPr>
              <w:pStyle w:val="DaftarParagraf"/>
              <w:ind w:left="129"/>
              <w:rPr>
                <w:b/>
                <w:bCs/>
                <w:sz w:val="20"/>
                <w:szCs w:val="20"/>
                <w:lang w:val="en-ID"/>
              </w:rPr>
            </w:pPr>
            <w:r w:rsidRPr="00727FD5">
              <w:rPr>
                <w:b/>
                <w:bCs/>
                <w:sz w:val="20"/>
                <w:szCs w:val="20"/>
                <w:lang w:val="en-ID"/>
              </w:rPr>
              <w:t> </w:t>
            </w:r>
          </w:p>
        </w:tc>
        <w:tc>
          <w:tcPr>
            <w:tcW w:w="0" w:type="auto"/>
            <w:gridSpan w:val="2"/>
            <w:tcBorders>
              <w:top w:val="nil"/>
              <w:left w:val="nil"/>
              <w:bottom w:val="single" w:sz="6" w:space="0" w:color="000000"/>
              <w:right w:val="nil"/>
            </w:tcBorders>
            <w:vAlign w:val="center"/>
            <w:hideMark/>
          </w:tcPr>
          <w:p w14:paraId="7FE00C38" w14:textId="77777777" w:rsidR="00EE1E5A" w:rsidRPr="00727FD5" w:rsidRDefault="00EE1E5A" w:rsidP="00727FD5">
            <w:pPr>
              <w:pStyle w:val="DaftarParagraf"/>
              <w:ind w:left="129"/>
              <w:rPr>
                <w:b/>
                <w:bCs/>
                <w:sz w:val="20"/>
                <w:szCs w:val="20"/>
                <w:lang w:val="en-ID"/>
              </w:rPr>
            </w:pPr>
            <w:r w:rsidRPr="00727FD5">
              <w:rPr>
                <w:b/>
                <w:bCs/>
                <w:sz w:val="20"/>
                <w:szCs w:val="20"/>
                <w:lang w:val="en-ID"/>
              </w:rPr>
              <w:t>Shapiro-Wilk</w:t>
            </w:r>
          </w:p>
        </w:tc>
        <w:tc>
          <w:tcPr>
            <w:tcW w:w="0" w:type="auto"/>
            <w:gridSpan w:val="2"/>
            <w:tcBorders>
              <w:top w:val="nil"/>
              <w:left w:val="nil"/>
              <w:bottom w:val="single" w:sz="6" w:space="0" w:color="000000"/>
              <w:right w:val="nil"/>
            </w:tcBorders>
            <w:vAlign w:val="center"/>
            <w:hideMark/>
          </w:tcPr>
          <w:p w14:paraId="5141CB69" w14:textId="77777777" w:rsidR="00EE1E5A" w:rsidRPr="00727FD5" w:rsidRDefault="00EE1E5A" w:rsidP="00727FD5">
            <w:pPr>
              <w:pStyle w:val="DaftarParagraf"/>
              <w:ind w:left="129"/>
              <w:rPr>
                <w:b/>
                <w:bCs/>
                <w:sz w:val="20"/>
                <w:szCs w:val="20"/>
                <w:lang w:val="en-ID"/>
              </w:rPr>
            </w:pPr>
            <w:r w:rsidRPr="00727FD5">
              <w:rPr>
                <w:b/>
                <w:bCs/>
                <w:sz w:val="20"/>
                <w:szCs w:val="20"/>
                <w:lang w:val="en-ID"/>
              </w:rPr>
              <w:t>p</w:t>
            </w:r>
          </w:p>
        </w:tc>
      </w:tr>
      <w:tr w:rsidR="00EE1E5A" w:rsidRPr="00727FD5" w14:paraId="1F7B6414" w14:textId="77777777" w:rsidTr="00727FD5">
        <w:trPr>
          <w:jc w:val="center"/>
        </w:trPr>
        <w:tc>
          <w:tcPr>
            <w:tcW w:w="0" w:type="auto"/>
            <w:tcBorders>
              <w:top w:val="nil"/>
              <w:left w:val="nil"/>
              <w:bottom w:val="nil"/>
              <w:right w:val="nil"/>
            </w:tcBorders>
            <w:vAlign w:val="center"/>
            <w:hideMark/>
          </w:tcPr>
          <w:p w14:paraId="07F210F2" w14:textId="77777777" w:rsidR="00EE1E5A" w:rsidRPr="00727FD5" w:rsidRDefault="00EE1E5A" w:rsidP="00727FD5">
            <w:pPr>
              <w:pStyle w:val="DaftarParagraf"/>
              <w:ind w:left="129"/>
              <w:rPr>
                <w:sz w:val="20"/>
                <w:szCs w:val="20"/>
                <w:lang w:val="en-ID"/>
              </w:rPr>
            </w:pPr>
            <w:proofErr w:type="spellStart"/>
            <w:r>
              <w:rPr>
                <w:sz w:val="20"/>
                <w:szCs w:val="20"/>
                <w:lang w:val="en-ID"/>
              </w:rPr>
              <w:t>Penerimaan</w:t>
            </w:r>
            <w:proofErr w:type="spellEnd"/>
            <w:r>
              <w:rPr>
                <w:sz w:val="20"/>
                <w:szCs w:val="20"/>
                <w:lang w:val="en-ID"/>
              </w:rPr>
              <w:t xml:space="preserve"> </w:t>
            </w:r>
            <w:proofErr w:type="spellStart"/>
            <w:r>
              <w:rPr>
                <w:sz w:val="20"/>
                <w:szCs w:val="20"/>
                <w:lang w:val="en-ID"/>
              </w:rPr>
              <w:t>diri</w:t>
            </w:r>
            <w:proofErr w:type="spellEnd"/>
          </w:p>
        </w:tc>
        <w:tc>
          <w:tcPr>
            <w:tcW w:w="0" w:type="auto"/>
            <w:tcBorders>
              <w:top w:val="nil"/>
              <w:left w:val="nil"/>
              <w:bottom w:val="nil"/>
              <w:right w:val="nil"/>
            </w:tcBorders>
            <w:vAlign w:val="center"/>
            <w:hideMark/>
          </w:tcPr>
          <w:p w14:paraId="6C80CBBC" w14:textId="77777777" w:rsidR="00EE1E5A" w:rsidRPr="00727FD5" w:rsidRDefault="00EE1E5A" w:rsidP="00727FD5">
            <w:pPr>
              <w:pStyle w:val="DaftarParagraf"/>
              <w:ind w:left="129"/>
              <w:rPr>
                <w:sz w:val="20"/>
                <w:szCs w:val="20"/>
                <w:lang w:val="en-ID"/>
              </w:rPr>
            </w:pPr>
          </w:p>
        </w:tc>
        <w:tc>
          <w:tcPr>
            <w:tcW w:w="0" w:type="auto"/>
            <w:tcBorders>
              <w:top w:val="nil"/>
              <w:left w:val="nil"/>
              <w:bottom w:val="nil"/>
              <w:right w:val="nil"/>
            </w:tcBorders>
            <w:vAlign w:val="center"/>
            <w:hideMark/>
          </w:tcPr>
          <w:p w14:paraId="2414D180" w14:textId="77777777" w:rsidR="00EE1E5A" w:rsidRPr="00727FD5" w:rsidRDefault="00EE1E5A" w:rsidP="00BF7E55">
            <w:pPr>
              <w:jc w:val="center"/>
              <w:rPr>
                <w:sz w:val="20"/>
                <w:szCs w:val="20"/>
                <w:lang w:val="en-ID"/>
              </w:rPr>
            </w:pPr>
            <w:r w:rsidRPr="00727FD5">
              <w:rPr>
                <w:sz w:val="20"/>
                <w:szCs w:val="20"/>
                <w:lang w:val="en-ID"/>
              </w:rPr>
              <w:t>-</w:t>
            </w:r>
          </w:p>
        </w:tc>
        <w:tc>
          <w:tcPr>
            <w:tcW w:w="0" w:type="auto"/>
            <w:tcBorders>
              <w:top w:val="nil"/>
              <w:left w:val="nil"/>
              <w:bottom w:val="nil"/>
              <w:right w:val="nil"/>
            </w:tcBorders>
            <w:vAlign w:val="center"/>
            <w:hideMark/>
          </w:tcPr>
          <w:p w14:paraId="4DB5EC0C" w14:textId="77777777" w:rsidR="00EE1E5A" w:rsidRPr="00727FD5" w:rsidRDefault="00EE1E5A" w:rsidP="00727FD5">
            <w:pPr>
              <w:pStyle w:val="DaftarParagraf"/>
              <w:ind w:left="129"/>
              <w:rPr>
                <w:sz w:val="20"/>
                <w:szCs w:val="20"/>
                <w:lang w:val="en-ID"/>
              </w:rPr>
            </w:pPr>
          </w:p>
        </w:tc>
        <w:tc>
          <w:tcPr>
            <w:tcW w:w="0" w:type="auto"/>
            <w:tcBorders>
              <w:top w:val="nil"/>
              <w:left w:val="nil"/>
              <w:bottom w:val="nil"/>
              <w:right w:val="nil"/>
            </w:tcBorders>
            <w:vAlign w:val="center"/>
            <w:hideMark/>
          </w:tcPr>
          <w:p w14:paraId="572D6C50" w14:textId="77777777" w:rsidR="00EE1E5A" w:rsidRPr="00727FD5" w:rsidRDefault="00EE1E5A" w:rsidP="00727FD5">
            <w:pPr>
              <w:pStyle w:val="DaftarParagraf"/>
              <w:ind w:left="129"/>
              <w:rPr>
                <w:sz w:val="20"/>
                <w:szCs w:val="20"/>
                <w:lang w:val="en-ID"/>
              </w:rPr>
            </w:pPr>
            <w:proofErr w:type="spellStart"/>
            <w:r>
              <w:rPr>
                <w:sz w:val="20"/>
                <w:szCs w:val="20"/>
                <w:lang w:val="en-ID"/>
              </w:rPr>
              <w:t>Dukungan</w:t>
            </w:r>
            <w:proofErr w:type="spellEnd"/>
            <w:r>
              <w:rPr>
                <w:sz w:val="20"/>
                <w:szCs w:val="20"/>
                <w:lang w:val="en-ID"/>
              </w:rPr>
              <w:t xml:space="preserve"> </w:t>
            </w:r>
            <w:proofErr w:type="spellStart"/>
            <w:r>
              <w:rPr>
                <w:sz w:val="20"/>
                <w:szCs w:val="20"/>
                <w:lang w:val="en-ID"/>
              </w:rPr>
              <w:t>sosial</w:t>
            </w:r>
            <w:proofErr w:type="spellEnd"/>
            <w:r>
              <w:rPr>
                <w:sz w:val="20"/>
                <w:szCs w:val="20"/>
                <w:lang w:val="en-ID"/>
              </w:rPr>
              <w:t xml:space="preserve"> </w:t>
            </w:r>
          </w:p>
        </w:tc>
        <w:tc>
          <w:tcPr>
            <w:tcW w:w="0" w:type="auto"/>
            <w:tcBorders>
              <w:top w:val="nil"/>
              <w:left w:val="nil"/>
              <w:bottom w:val="nil"/>
              <w:right w:val="nil"/>
            </w:tcBorders>
            <w:vAlign w:val="center"/>
            <w:hideMark/>
          </w:tcPr>
          <w:p w14:paraId="04A11EBE" w14:textId="77777777" w:rsidR="00EE1E5A" w:rsidRPr="00727FD5" w:rsidRDefault="00EE1E5A" w:rsidP="00727FD5">
            <w:pPr>
              <w:pStyle w:val="DaftarParagraf"/>
              <w:ind w:left="129"/>
              <w:rPr>
                <w:sz w:val="20"/>
                <w:szCs w:val="20"/>
                <w:lang w:val="en-ID"/>
              </w:rPr>
            </w:pPr>
          </w:p>
        </w:tc>
        <w:tc>
          <w:tcPr>
            <w:tcW w:w="0" w:type="auto"/>
            <w:tcBorders>
              <w:top w:val="nil"/>
              <w:left w:val="nil"/>
              <w:bottom w:val="nil"/>
              <w:right w:val="nil"/>
            </w:tcBorders>
            <w:vAlign w:val="center"/>
            <w:hideMark/>
          </w:tcPr>
          <w:p w14:paraId="34252528" w14:textId="77777777" w:rsidR="00EE1E5A" w:rsidRPr="00727FD5" w:rsidRDefault="00EE1E5A" w:rsidP="00727FD5">
            <w:pPr>
              <w:pStyle w:val="DaftarParagraf"/>
              <w:ind w:left="129"/>
              <w:rPr>
                <w:sz w:val="20"/>
                <w:szCs w:val="20"/>
                <w:lang w:val="en-ID"/>
              </w:rPr>
            </w:pPr>
            <w:r w:rsidRPr="00727FD5">
              <w:rPr>
                <w:sz w:val="20"/>
                <w:szCs w:val="20"/>
                <w:lang w:val="en-ID"/>
              </w:rPr>
              <w:t>0.971</w:t>
            </w:r>
          </w:p>
        </w:tc>
        <w:tc>
          <w:tcPr>
            <w:tcW w:w="0" w:type="auto"/>
            <w:tcBorders>
              <w:top w:val="nil"/>
              <w:left w:val="nil"/>
              <w:bottom w:val="nil"/>
              <w:right w:val="nil"/>
            </w:tcBorders>
            <w:vAlign w:val="center"/>
            <w:hideMark/>
          </w:tcPr>
          <w:p w14:paraId="100F49F9" w14:textId="77777777" w:rsidR="00EE1E5A" w:rsidRPr="00727FD5" w:rsidRDefault="00EE1E5A" w:rsidP="00727FD5">
            <w:pPr>
              <w:pStyle w:val="DaftarParagraf"/>
              <w:ind w:left="129"/>
              <w:rPr>
                <w:sz w:val="20"/>
                <w:szCs w:val="20"/>
                <w:lang w:val="en-ID"/>
              </w:rPr>
            </w:pPr>
          </w:p>
        </w:tc>
        <w:tc>
          <w:tcPr>
            <w:tcW w:w="0" w:type="auto"/>
            <w:tcBorders>
              <w:top w:val="nil"/>
              <w:left w:val="nil"/>
              <w:bottom w:val="nil"/>
              <w:right w:val="nil"/>
            </w:tcBorders>
            <w:vAlign w:val="center"/>
            <w:hideMark/>
          </w:tcPr>
          <w:p w14:paraId="35959226" w14:textId="77777777" w:rsidR="00EE1E5A" w:rsidRPr="00727FD5" w:rsidRDefault="00EE1E5A" w:rsidP="00727FD5">
            <w:pPr>
              <w:pStyle w:val="DaftarParagraf"/>
              <w:ind w:left="129"/>
              <w:rPr>
                <w:sz w:val="20"/>
                <w:szCs w:val="20"/>
                <w:lang w:val="en-ID"/>
              </w:rPr>
            </w:pPr>
            <w:r w:rsidRPr="00727FD5">
              <w:rPr>
                <w:sz w:val="20"/>
                <w:szCs w:val="20"/>
                <w:lang w:val="en-ID"/>
              </w:rPr>
              <w:t>0.0</w:t>
            </w:r>
            <w:r>
              <w:rPr>
                <w:sz w:val="20"/>
                <w:szCs w:val="20"/>
                <w:lang w:val="en-ID"/>
              </w:rPr>
              <w:t>7</w:t>
            </w:r>
            <w:r w:rsidRPr="00727FD5">
              <w:rPr>
                <w:sz w:val="20"/>
                <w:szCs w:val="20"/>
                <w:lang w:val="en-ID"/>
              </w:rPr>
              <w:t>8</w:t>
            </w:r>
          </w:p>
        </w:tc>
        <w:tc>
          <w:tcPr>
            <w:tcW w:w="0" w:type="auto"/>
            <w:tcBorders>
              <w:top w:val="nil"/>
              <w:left w:val="nil"/>
              <w:bottom w:val="nil"/>
              <w:right w:val="nil"/>
            </w:tcBorders>
            <w:vAlign w:val="center"/>
            <w:hideMark/>
          </w:tcPr>
          <w:p w14:paraId="46149A97" w14:textId="77777777" w:rsidR="00EE1E5A" w:rsidRPr="00727FD5" w:rsidRDefault="00EE1E5A" w:rsidP="00727FD5">
            <w:pPr>
              <w:pStyle w:val="DaftarParagraf"/>
              <w:ind w:left="129"/>
              <w:rPr>
                <w:sz w:val="20"/>
                <w:szCs w:val="20"/>
                <w:lang w:val="en-ID"/>
              </w:rPr>
            </w:pPr>
          </w:p>
        </w:tc>
      </w:tr>
      <w:tr w:rsidR="00EE1E5A" w:rsidRPr="00727FD5" w14:paraId="3628BD35" w14:textId="77777777" w:rsidTr="00727FD5">
        <w:trPr>
          <w:jc w:val="center"/>
        </w:trPr>
        <w:tc>
          <w:tcPr>
            <w:tcW w:w="0" w:type="auto"/>
            <w:gridSpan w:val="10"/>
            <w:tcBorders>
              <w:top w:val="nil"/>
              <w:left w:val="nil"/>
              <w:bottom w:val="single" w:sz="12" w:space="0" w:color="000000"/>
              <w:right w:val="nil"/>
            </w:tcBorders>
            <w:vAlign w:val="center"/>
            <w:hideMark/>
          </w:tcPr>
          <w:p w14:paraId="5BBB2935" w14:textId="77777777" w:rsidR="00EE1E5A" w:rsidRPr="00727FD5" w:rsidRDefault="00EE1E5A" w:rsidP="00727FD5">
            <w:pPr>
              <w:pStyle w:val="DaftarParagraf"/>
              <w:ind w:left="426"/>
              <w:rPr>
                <w:sz w:val="20"/>
                <w:szCs w:val="20"/>
                <w:lang w:val="en-ID"/>
              </w:rPr>
            </w:pPr>
          </w:p>
        </w:tc>
      </w:tr>
    </w:tbl>
    <w:p w14:paraId="53EF63C2" w14:textId="77777777" w:rsidR="00EE1E5A" w:rsidRDefault="00EE1E5A" w:rsidP="003856FC">
      <w:pPr>
        <w:pStyle w:val="DaftarParagraf"/>
        <w:ind w:left="426"/>
        <w:rPr>
          <w:sz w:val="20"/>
          <w:szCs w:val="20"/>
          <w:lang w:val="en-ID"/>
        </w:rPr>
      </w:pPr>
    </w:p>
    <w:p w14:paraId="21D2EA96" w14:textId="3CB002E8" w:rsidR="00EE1E5A" w:rsidRDefault="00F3750D" w:rsidP="005C17DF">
      <w:pPr>
        <w:pStyle w:val="DaftarParagraf"/>
        <w:ind w:left="426"/>
        <w:jc w:val="both"/>
        <w:rPr>
          <w:sz w:val="20"/>
          <w:szCs w:val="20"/>
        </w:rPr>
      </w:pPr>
      <w:r w:rsidRPr="00F3750D">
        <w:rPr>
          <w:sz w:val="20"/>
          <w:szCs w:val="20"/>
        </w:rPr>
        <w:t xml:space="preserve">Selanjutnya, dilakukan uji </w:t>
      </w:r>
      <w:proofErr w:type="spellStart"/>
      <w:r w:rsidRPr="00F3750D">
        <w:rPr>
          <w:sz w:val="20"/>
          <w:szCs w:val="20"/>
        </w:rPr>
        <w:t>linearitas</w:t>
      </w:r>
      <w:proofErr w:type="spellEnd"/>
      <w:r w:rsidRPr="00F3750D">
        <w:rPr>
          <w:sz w:val="20"/>
          <w:szCs w:val="20"/>
        </w:rPr>
        <w:t xml:space="preserve"> untuk menentukan apakah terdapat hubungan linear antara dukungan sosial dan penerimaan diri. Hasil analisis menunjukkan hubungan yang linear dengan nilai signifikansi </w:t>
      </w:r>
      <w:proofErr w:type="spellStart"/>
      <w:r w:rsidRPr="00F3750D">
        <w:rPr>
          <w:sz w:val="20"/>
          <w:szCs w:val="20"/>
        </w:rPr>
        <w:t>linearitas</w:t>
      </w:r>
      <w:proofErr w:type="spellEnd"/>
      <w:r w:rsidRPr="00F3750D">
        <w:rPr>
          <w:sz w:val="20"/>
          <w:szCs w:val="20"/>
        </w:rPr>
        <w:t xml:space="preserve"> &lt; .001. Hal ini menunjukkan bahwa asumsi </w:t>
      </w:r>
      <w:proofErr w:type="spellStart"/>
      <w:r w:rsidRPr="00F3750D">
        <w:rPr>
          <w:sz w:val="20"/>
          <w:szCs w:val="20"/>
        </w:rPr>
        <w:t>linearitas</w:t>
      </w:r>
      <w:proofErr w:type="spellEnd"/>
      <w:r w:rsidRPr="00F3750D">
        <w:rPr>
          <w:sz w:val="20"/>
          <w:szCs w:val="20"/>
        </w:rPr>
        <w:t xml:space="preserve"> telah terpenuhi. Dengan terpenuhinya asumsi </w:t>
      </w:r>
      <w:proofErr w:type="spellStart"/>
      <w:r w:rsidRPr="00F3750D">
        <w:rPr>
          <w:sz w:val="20"/>
          <w:szCs w:val="20"/>
        </w:rPr>
        <w:t>normalitas</w:t>
      </w:r>
      <w:proofErr w:type="spellEnd"/>
      <w:r w:rsidRPr="00F3750D">
        <w:rPr>
          <w:sz w:val="20"/>
          <w:szCs w:val="20"/>
        </w:rPr>
        <w:t xml:space="preserve"> dan </w:t>
      </w:r>
      <w:proofErr w:type="spellStart"/>
      <w:r w:rsidRPr="00F3750D">
        <w:rPr>
          <w:sz w:val="20"/>
          <w:szCs w:val="20"/>
        </w:rPr>
        <w:t>linearitas</w:t>
      </w:r>
      <w:proofErr w:type="spellEnd"/>
      <w:r w:rsidRPr="00F3750D">
        <w:rPr>
          <w:sz w:val="20"/>
          <w:szCs w:val="20"/>
        </w:rPr>
        <w:t>, analisis Pearson dapat dilakukan.</w:t>
      </w:r>
    </w:p>
    <w:p w14:paraId="337E3F8E" w14:textId="77777777" w:rsidR="00EE1E5A" w:rsidRDefault="00EE1E5A" w:rsidP="005C17DF">
      <w:pPr>
        <w:pStyle w:val="DaftarParagraf"/>
        <w:ind w:left="426"/>
        <w:jc w:val="both"/>
        <w:rPr>
          <w:sz w:val="20"/>
          <w:szCs w:val="20"/>
        </w:rPr>
      </w:pPr>
    </w:p>
    <w:p w14:paraId="0D58F3DF" w14:textId="77777777" w:rsidR="00EE1E5A" w:rsidRDefault="00EE1E5A" w:rsidP="005C17DF">
      <w:pPr>
        <w:pStyle w:val="DaftarParagraf"/>
        <w:ind w:left="426"/>
        <w:jc w:val="both"/>
        <w:rPr>
          <w:sz w:val="20"/>
          <w:szCs w:val="20"/>
        </w:rPr>
      </w:pPr>
    </w:p>
    <w:p w14:paraId="289057DA" w14:textId="77777777" w:rsidR="00EE1E5A" w:rsidRPr="00272DF1" w:rsidRDefault="00EE1E5A" w:rsidP="00272DF1">
      <w:pPr>
        <w:pStyle w:val="Keterangan"/>
        <w:keepNext/>
        <w:jc w:val="center"/>
        <w:rPr>
          <w:sz w:val="20"/>
          <w:szCs w:val="20"/>
        </w:rPr>
      </w:pPr>
      <w:r w:rsidRPr="00272DF1">
        <w:rPr>
          <w:sz w:val="20"/>
          <w:szCs w:val="20"/>
        </w:rPr>
        <w:t xml:space="preserve">Tabel </w:t>
      </w:r>
      <w:r w:rsidRPr="00272DF1">
        <w:rPr>
          <w:sz w:val="20"/>
          <w:szCs w:val="20"/>
        </w:rPr>
        <w:fldChar w:fldCharType="begin"/>
      </w:r>
      <w:r w:rsidRPr="00272DF1">
        <w:rPr>
          <w:sz w:val="20"/>
          <w:szCs w:val="20"/>
        </w:rPr>
        <w:instrText xml:space="preserve"> SEQ Tabel \* ARABIC </w:instrText>
      </w:r>
      <w:r w:rsidRPr="00272DF1">
        <w:rPr>
          <w:sz w:val="20"/>
          <w:szCs w:val="20"/>
        </w:rPr>
        <w:fldChar w:fldCharType="separate"/>
      </w:r>
      <w:r>
        <w:rPr>
          <w:noProof/>
          <w:sz w:val="20"/>
          <w:szCs w:val="20"/>
        </w:rPr>
        <w:t>4</w:t>
      </w:r>
      <w:r w:rsidRPr="00272DF1">
        <w:rPr>
          <w:sz w:val="20"/>
          <w:szCs w:val="20"/>
        </w:rPr>
        <w:fldChar w:fldCharType="end"/>
      </w:r>
      <w:r w:rsidRPr="00272DF1">
        <w:rPr>
          <w:sz w:val="20"/>
          <w:szCs w:val="20"/>
          <w:lang w:val="en-US"/>
        </w:rPr>
        <w:t xml:space="preserve">. Uji </w:t>
      </w:r>
      <w:proofErr w:type="spellStart"/>
      <w:r w:rsidRPr="00272DF1">
        <w:rPr>
          <w:sz w:val="20"/>
          <w:szCs w:val="20"/>
          <w:lang w:val="en-US"/>
        </w:rPr>
        <w:t>Linieritas</w:t>
      </w:r>
      <w:proofErr w:type="spellEnd"/>
    </w:p>
    <w:tbl>
      <w:tblPr>
        <w:tblW w:w="9356" w:type="dxa"/>
        <w:tblInd w:w="539" w:type="dxa"/>
        <w:tblLayout w:type="fixed"/>
        <w:tblLook w:val="01E0" w:firstRow="1" w:lastRow="1" w:firstColumn="1" w:lastColumn="1" w:noHBand="0" w:noVBand="0"/>
      </w:tblPr>
      <w:tblGrid>
        <w:gridCol w:w="2306"/>
        <w:gridCol w:w="2327"/>
        <w:gridCol w:w="2400"/>
        <w:gridCol w:w="2323"/>
      </w:tblGrid>
      <w:tr w:rsidR="00EE1E5A" w:rsidRPr="00B362E9" w14:paraId="34D424C2" w14:textId="77777777" w:rsidTr="00272DF1">
        <w:trPr>
          <w:trHeight w:val="230"/>
        </w:trPr>
        <w:tc>
          <w:tcPr>
            <w:tcW w:w="2306" w:type="dxa"/>
            <w:tcBorders>
              <w:top w:val="single" w:sz="4" w:space="0" w:color="000000"/>
              <w:left w:val="nil"/>
              <w:bottom w:val="single" w:sz="4" w:space="0" w:color="000000"/>
              <w:right w:val="nil"/>
            </w:tcBorders>
            <w:hideMark/>
          </w:tcPr>
          <w:p w14:paraId="4487159F" w14:textId="77777777" w:rsidR="00EE1E5A" w:rsidRPr="00B362E9" w:rsidRDefault="00EE1E5A" w:rsidP="00B362E9">
            <w:pPr>
              <w:pStyle w:val="DaftarParagraf"/>
              <w:ind w:left="426"/>
              <w:jc w:val="both"/>
              <w:rPr>
                <w:b/>
                <w:sz w:val="20"/>
                <w:szCs w:val="20"/>
                <w:lang w:val="en-US"/>
              </w:rPr>
            </w:pPr>
            <w:proofErr w:type="spellStart"/>
            <w:r w:rsidRPr="00B362E9">
              <w:rPr>
                <w:b/>
                <w:sz w:val="20"/>
                <w:szCs w:val="20"/>
                <w:lang w:val="en-US"/>
              </w:rPr>
              <w:t>Variabel</w:t>
            </w:r>
            <w:proofErr w:type="spellEnd"/>
          </w:p>
        </w:tc>
        <w:tc>
          <w:tcPr>
            <w:tcW w:w="2327" w:type="dxa"/>
            <w:tcBorders>
              <w:top w:val="single" w:sz="4" w:space="0" w:color="000000"/>
              <w:left w:val="nil"/>
              <w:bottom w:val="single" w:sz="4" w:space="0" w:color="000000"/>
              <w:right w:val="nil"/>
            </w:tcBorders>
            <w:hideMark/>
          </w:tcPr>
          <w:p w14:paraId="0D553CEC" w14:textId="77777777" w:rsidR="00EE1E5A" w:rsidRPr="00B362E9" w:rsidRDefault="00EE1E5A" w:rsidP="00B362E9">
            <w:pPr>
              <w:pStyle w:val="DaftarParagraf"/>
              <w:ind w:left="426"/>
              <w:jc w:val="both"/>
              <w:rPr>
                <w:b/>
                <w:i/>
                <w:sz w:val="20"/>
                <w:szCs w:val="20"/>
                <w:lang w:val="en-US"/>
              </w:rPr>
            </w:pPr>
            <w:r w:rsidRPr="00B362E9">
              <w:rPr>
                <w:b/>
                <w:sz w:val="20"/>
                <w:szCs w:val="20"/>
                <w:lang w:val="en-US"/>
              </w:rPr>
              <w:t xml:space="preserve">F </w:t>
            </w:r>
            <w:r w:rsidRPr="00B362E9">
              <w:rPr>
                <w:b/>
                <w:i/>
                <w:sz w:val="20"/>
                <w:szCs w:val="20"/>
                <w:lang w:val="en-US"/>
              </w:rPr>
              <w:t>(</w:t>
            </w:r>
            <w:proofErr w:type="spellStart"/>
            <w:r w:rsidRPr="00B362E9">
              <w:rPr>
                <w:b/>
                <w:i/>
                <w:sz w:val="20"/>
                <w:szCs w:val="20"/>
                <w:lang w:val="en-US"/>
              </w:rPr>
              <w:t>linierty</w:t>
            </w:r>
            <w:proofErr w:type="spellEnd"/>
            <w:r w:rsidRPr="00B362E9">
              <w:rPr>
                <w:b/>
                <w:i/>
                <w:sz w:val="20"/>
                <w:szCs w:val="20"/>
                <w:lang w:val="en-US"/>
              </w:rPr>
              <w:t>)</w:t>
            </w:r>
          </w:p>
        </w:tc>
        <w:tc>
          <w:tcPr>
            <w:tcW w:w="2400" w:type="dxa"/>
            <w:tcBorders>
              <w:top w:val="single" w:sz="4" w:space="0" w:color="000000"/>
              <w:left w:val="nil"/>
              <w:bottom w:val="single" w:sz="4" w:space="0" w:color="000000"/>
              <w:right w:val="nil"/>
            </w:tcBorders>
            <w:hideMark/>
          </w:tcPr>
          <w:p w14:paraId="1A0EDA24" w14:textId="77777777" w:rsidR="00EE1E5A" w:rsidRPr="00B362E9" w:rsidRDefault="00EE1E5A" w:rsidP="00B362E9">
            <w:pPr>
              <w:pStyle w:val="DaftarParagraf"/>
              <w:ind w:left="426"/>
              <w:jc w:val="both"/>
              <w:rPr>
                <w:b/>
                <w:i/>
                <w:sz w:val="20"/>
                <w:szCs w:val="20"/>
                <w:lang w:val="en-US"/>
              </w:rPr>
            </w:pPr>
            <w:r w:rsidRPr="00B362E9">
              <w:rPr>
                <w:b/>
                <w:sz w:val="20"/>
                <w:szCs w:val="20"/>
                <w:lang w:val="en-US"/>
              </w:rPr>
              <w:t xml:space="preserve">Sig. </w:t>
            </w:r>
            <w:proofErr w:type="spellStart"/>
            <w:r w:rsidRPr="00B362E9">
              <w:rPr>
                <w:b/>
                <w:i/>
                <w:sz w:val="20"/>
                <w:szCs w:val="20"/>
                <w:lang w:val="en-US"/>
              </w:rPr>
              <w:t>Linierity</w:t>
            </w:r>
            <w:proofErr w:type="spellEnd"/>
          </w:p>
        </w:tc>
        <w:tc>
          <w:tcPr>
            <w:tcW w:w="2323" w:type="dxa"/>
            <w:tcBorders>
              <w:top w:val="single" w:sz="4" w:space="0" w:color="000000"/>
              <w:left w:val="nil"/>
              <w:bottom w:val="single" w:sz="4" w:space="0" w:color="000000"/>
              <w:right w:val="nil"/>
            </w:tcBorders>
            <w:hideMark/>
          </w:tcPr>
          <w:p w14:paraId="46D35797" w14:textId="77777777" w:rsidR="00EE1E5A" w:rsidRPr="00B362E9" w:rsidRDefault="00EE1E5A" w:rsidP="00B362E9">
            <w:pPr>
              <w:pStyle w:val="DaftarParagraf"/>
              <w:ind w:left="426"/>
              <w:jc w:val="both"/>
              <w:rPr>
                <w:b/>
                <w:sz w:val="20"/>
                <w:szCs w:val="20"/>
                <w:lang w:val="en-US"/>
              </w:rPr>
            </w:pPr>
            <w:proofErr w:type="spellStart"/>
            <w:r w:rsidRPr="00B362E9">
              <w:rPr>
                <w:b/>
                <w:sz w:val="20"/>
                <w:szCs w:val="20"/>
                <w:lang w:val="en-US"/>
              </w:rPr>
              <w:t>Keterangan</w:t>
            </w:r>
            <w:proofErr w:type="spellEnd"/>
          </w:p>
        </w:tc>
      </w:tr>
      <w:tr w:rsidR="00EE1E5A" w:rsidRPr="00B362E9" w14:paraId="4EE94AFD" w14:textId="77777777" w:rsidTr="00272DF1">
        <w:trPr>
          <w:trHeight w:val="233"/>
        </w:trPr>
        <w:tc>
          <w:tcPr>
            <w:tcW w:w="2306" w:type="dxa"/>
            <w:tcBorders>
              <w:top w:val="single" w:sz="4" w:space="0" w:color="000000"/>
              <w:left w:val="nil"/>
              <w:bottom w:val="nil"/>
              <w:right w:val="nil"/>
            </w:tcBorders>
            <w:hideMark/>
          </w:tcPr>
          <w:p w14:paraId="4992E557" w14:textId="741300F0" w:rsidR="00EE1E5A" w:rsidRPr="00B362E9" w:rsidRDefault="00EE1E5A" w:rsidP="00496BF2">
            <w:pPr>
              <w:pStyle w:val="DaftarParagraf"/>
              <w:ind w:left="426"/>
              <w:rPr>
                <w:sz w:val="20"/>
                <w:szCs w:val="20"/>
                <w:lang w:val="en-US"/>
              </w:rPr>
            </w:pPr>
            <w:proofErr w:type="spellStart"/>
            <w:r>
              <w:rPr>
                <w:sz w:val="20"/>
                <w:szCs w:val="20"/>
                <w:lang w:val="en-US"/>
              </w:rPr>
              <w:t>Dukungan</w:t>
            </w:r>
            <w:proofErr w:type="spellEnd"/>
            <w:r>
              <w:rPr>
                <w:sz w:val="20"/>
                <w:szCs w:val="20"/>
                <w:lang w:val="en-US"/>
              </w:rPr>
              <w:t xml:space="preserve"> so</w:t>
            </w:r>
            <w:r w:rsidR="00242F21">
              <w:rPr>
                <w:sz w:val="20"/>
                <w:szCs w:val="20"/>
                <w:lang w:val="en-US"/>
              </w:rPr>
              <w:t>c</w:t>
            </w:r>
            <w:r>
              <w:rPr>
                <w:sz w:val="20"/>
                <w:szCs w:val="20"/>
                <w:lang w:val="en-US"/>
              </w:rPr>
              <w:t>ial</w:t>
            </w:r>
            <w:r w:rsidRPr="00B362E9">
              <w:rPr>
                <w:sz w:val="20"/>
                <w:szCs w:val="20"/>
                <w:lang w:val="en-US"/>
              </w:rPr>
              <w:t>-</w:t>
            </w:r>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p>
        </w:tc>
        <w:tc>
          <w:tcPr>
            <w:tcW w:w="2327" w:type="dxa"/>
            <w:tcBorders>
              <w:top w:val="single" w:sz="4" w:space="0" w:color="000000"/>
              <w:left w:val="nil"/>
              <w:bottom w:val="nil"/>
              <w:right w:val="nil"/>
            </w:tcBorders>
            <w:hideMark/>
          </w:tcPr>
          <w:p w14:paraId="237523A8" w14:textId="77777777" w:rsidR="00EE1E5A" w:rsidRPr="00B362E9" w:rsidRDefault="00EE1E5A" w:rsidP="00B362E9">
            <w:pPr>
              <w:pStyle w:val="DaftarParagraf"/>
              <w:ind w:left="426"/>
              <w:jc w:val="both"/>
              <w:rPr>
                <w:sz w:val="20"/>
                <w:szCs w:val="20"/>
                <w:lang w:val="en-US"/>
              </w:rPr>
            </w:pPr>
            <w:r w:rsidRPr="00272DF1">
              <w:rPr>
                <w:sz w:val="20"/>
                <w:szCs w:val="20"/>
              </w:rPr>
              <w:t>36.337</w:t>
            </w:r>
          </w:p>
        </w:tc>
        <w:tc>
          <w:tcPr>
            <w:tcW w:w="2400" w:type="dxa"/>
            <w:tcBorders>
              <w:top w:val="single" w:sz="4" w:space="0" w:color="000000"/>
              <w:left w:val="nil"/>
              <w:bottom w:val="nil"/>
              <w:right w:val="nil"/>
            </w:tcBorders>
            <w:hideMark/>
          </w:tcPr>
          <w:p w14:paraId="5FE5B0D5" w14:textId="77777777" w:rsidR="00EE1E5A" w:rsidRPr="00B362E9" w:rsidRDefault="00EE1E5A" w:rsidP="00B362E9">
            <w:pPr>
              <w:pStyle w:val="DaftarParagraf"/>
              <w:ind w:left="426"/>
              <w:jc w:val="both"/>
              <w:rPr>
                <w:sz w:val="20"/>
                <w:szCs w:val="20"/>
                <w:lang w:val="en-US"/>
              </w:rPr>
            </w:pPr>
            <w:r w:rsidRPr="00B362E9">
              <w:rPr>
                <w:sz w:val="20"/>
                <w:szCs w:val="20"/>
                <w:lang w:val="en-US"/>
              </w:rPr>
              <w:t>,000</w:t>
            </w:r>
          </w:p>
        </w:tc>
        <w:tc>
          <w:tcPr>
            <w:tcW w:w="2323" w:type="dxa"/>
            <w:tcBorders>
              <w:top w:val="single" w:sz="4" w:space="0" w:color="000000"/>
              <w:left w:val="nil"/>
              <w:bottom w:val="nil"/>
              <w:right w:val="nil"/>
            </w:tcBorders>
            <w:hideMark/>
          </w:tcPr>
          <w:p w14:paraId="09BDBC31" w14:textId="77777777" w:rsidR="00EE1E5A" w:rsidRPr="00B362E9" w:rsidRDefault="00EE1E5A" w:rsidP="00B362E9">
            <w:pPr>
              <w:pStyle w:val="DaftarParagraf"/>
              <w:ind w:left="426"/>
              <w:jc w:val="both"/>
              <w:rPr>
                <w:sz w:val="20"/>
                <w:szCs w:val="20"/>
                <w:lang w:val="en-US"/>
              </w:rPr>
            </w:pPr>
            <w:r w:rsidRPr="00B362E9">
              <w:rPr>
                <w:sz w:val="20"/>
                <w:szCs w:val="20"/>
                <w:lang w:val="en-US"/>
              </w:rPr>
              <w:t>Linier</w:t>
            </w:r>
          </w:p>
        </w:tc>
      </w:tr>
    </w:tbl>
    <w:p w14:paraId="66EEA5AC" w14:textId="77777777" w:rsidR="00EE1E5A" w:rsidRDefault="00EE1E5A" w:rsidP="005C17DF">
      <w:pPr>
        <w:pStyle w:val="DaftarParagraf"/>
        <w:ind w:left="426"/>
        <w:jc w:val="both"/>
        <w:rPr>
          <w:sz w:val="20"/>
          <w:szCs w:val="20"/>
        </w:rPr>
      </w:pPr>
    </w:p>
    <w:p w14:paraId="6C56A88C" w14:textId="77777777" w:rsidR="00EE1E5A" w:rsidRPr="003856FC" w:rsidRDefault="00EE1E5A" w:rsidP="005C17DF">
      <w:pPr>
        <w:pStyle w:val="DaftarParagraf"/>
        <w:ind w:left="426"/>
        <w:jc w:val="both"/>
        <w:rPr>
          <w:sz w:val="20"/>
          <w:szCs w:val="20"/>
          <w:lang w:val="en-ID"/>
        </w:rPr>
      </w:pPr>
    </w:p>
    <w:p w14:paraId="538D06BB" w14:textId="77777777" w:rsidR="00EE1E5A" w:rsidRPr="00883B73" w:rsidRDefault="00EE1E5A" w:rsidP="003856FC">
      <w:pPr>
        <w:pStyle w:val="DaftarParagraf"/>
        <w:ind w:left="426"/>
        <w:rPr>
          <w:b/>
          <w:bCs/>
          <w:sz w:val="20"/>
          <w:szCs w:val="20"/>
          <w:lang w:val="en-ID"/>
        </w:rPr>
      </w:pPr>
    </w:p>
    <w:p w14:paraId="64482825" w14:textId="77777777" w:rsidR="00EE1E5A" w:rsidRDefault="00EE1E5A" w:rsidP="0025002D">
      <w:pPr>
        <w:pStyle w:val="DaftarParagraf"/>
        <w:numPr>
          <w:ilvl w:val="0"/>
          <w:numId w:val="6"/>
        </w:numPr>
        <w:ind w:left="426"/>
        <w:rPr>
          <w:b/>
          <w:bCs/>
          <w:sz w:val="20"/>
          <w:szCs w:val="20"/>
          <w:lang w:val="en-ID"/>
        </w:rPr>
      </w:pPr>
      <w:r w:rsidRPr="00883B73">
        <w:rPr>
          <w:b/>
          <w:bCs/>
          <w:sz w:val="20"/>
          <w:szCs w:val="20"/>
          <w:lang w:val="en-ID"/>
        </w:rPr>
        <w:t xml:space="preserve">Uji </w:t>
      </w:r>
      <w:proofErr w:type="spellStart"/>
      <w:r w:rsidRPr="00883B73">
        <w:rPr>
          <w:b/>
          <w:bCs/>
          <w:sz w:val="20"/>
          <w:szCs w:val="20"/>
          <w:lang w:val="en-ID"/>
        </w:rPr>
        <w:t>Hipotesa</w:t>
      </w:r>
      <w:proofErr w:type="spellEnd"/>
    </w:p>
    <w:p w14:paraId="3F390914" w14:textId="77777777" w:rsidR="00EE1E5A" w:rsidRDefault="00EE1E5A" w:rsidP="00AB3F05">
      <w:pPr>
        <w:pStyle w:val="DaftarParagraf"/>
        <w:ind w:left="426"/>
        <w:jc w:val="both"/>
        <w:rPr>
          <w:sz w:val="20"/>
          <w:szCs w:val="20"/>
        </w:rPr>
      </w:pPr>
      <w:r w:rsidRPr="001C684B">
        <w:rPr>
          <w:sz w:val="20"/>
          <w:szCs w:val="20"/>
        </w:rPr>
        <w:t xml:space="preserve">Hasil analisis korelasi </w:t>
      </w:r>
      <w:r w:rsidRPr="001C684B">
        <w:rPr>
          <w:i/>
          <w:iCs/>
          <w:sz w:val="20"/>
          <w:szCs w:val="20"/>
        </w:rPr>
        <w:t>Pearson</w:t>
      </w:r>
      <w:r w:rsidRPr="001C684B">
        <w:rPr>
          <w:sz w:val="20"/>
          <w:szCs w:val="20"/>
        </w:rPr>
        <w:t xml:space="preserve"> menunjukkan adanya hubungan positif antara dukungan sosial dan penerimaan diri, dengan koefisien korelasi r = 0,748 dan signifikansi &lt; 0,001. Hal ini mengindikasikan bahwa semakin tinggi tingkat dukungan sosial yang diterima remaja, semakin tinggi pula tingkat penerimaan diri mereka, dan sebaliknya.</w:t>
      </w:r>
    </w:p>
    <w:p w14:paraId="0A1E24DA" w14:textId="77777777" w:rsidR="00EE1E5A" w:rsidRDefault="00EE1E5A" w:rsidP="00AB3F05">
      <w:pPr>
        <w:pStyle w:val="DaftarParagraf"/>
        <w:ind w:left="426"/>
        <w:jc w:val="both"/>
        <w:rPr>
          <w:sz w:val="20"/>
          <w:szCs w:val="20"/>
        </w:rPr>
      </w:pPr>
    </w:p>
    <w:p w14:paraId="417877D7" w14:textId="11A9B9CF" w:rsidR="00EE1E5A" w:rsidRPr="00AB3F05" w:rsidRDefault="00EE1E5A" w:rsidP="00AB3F05">
      <w:pPr>
        <w:pStyle w:val="Keterangan"/>
        <w:keepNext/>
        <w:jc w:val="center"/>
        <w:rPr>
          <w:sz w:val="20"/>
          <w:szCs w:val="20"/>
        </w:rPr>
      </w:pPr>
      <w:r w:rsidRPr="00AB3F05">
        <w:rPr>
          <w:sz w:val="20"/>
          <w:szCs w:val="20"/>
        </w:rPr>
        <w:t xml:space="preserve">Tabel </w:t>
      </w:r>
      <w:r w:rsidRPr="00AB3F05">
        <w:rPr>
          <w:sz w:val="20"/>
          <w:szCs w:val="20"/>
        </w:rPr>
        <w:fldChar w:fldCharType="begin"/>
      </w:r>
      <w:r w:rsidRPr="00AB3F05">
        <w:rPr>
          <w:sz w:val="20"/>
          <w:szCs w:val="20"/>
        </w:rPr>
        <w:instrText xml:space="preserve"> SEQ Tabel \* ARABIC </w:instrText>
      </w:r>
      <w:r w:rsidRPr="00AB3F05">
        <w:rPr>
          <w:sz w:val="20"/>
          <w:szCs w:val="20"/>
        </w:rPr>
        <w:fldChar w:fldCharType="separate"/>
      </w:r>
      <w:r>
        <w:rPr>
          <w:noProof/>
          <w:sz w:val="20"/>
          <w:szCs w:val="20"/>
        </w:rPr>
        <w:t>5</w:t>
      </w:r>
      <w:r w:rsidRPr="00AB3F05">
        <w:rPr>
          <w:sz w:val="20"/>
          <w:szCs w:val="20"/>
        </w:rPr>
        <w:fldChar w:fldCharType="end"/>
      </w:r>
      <w:r w:rsidRPr="00AB3F05">
        <w:rPr>
          <w:sz w:val="20"/>
          <w:szCs w:val="20"/>
          <w:lang w:val="en-US"/>
        </w:rPr>
        <w:t xml:space="preserve">. Uji </w:t>
      </w:r>
      <w:proofErr w:type="spellStart"/>
      <w:r w:rsidRPr="00AB3F05">
        <w:rPr>
          <w:sz w:val="20"/>
          <w:szCs w:val="20"/>
          <w:lang w:val="en-US"/>
        </w:rPr>
        <w:t>Korelasi</w:t>
      </w:r>
      <w:proofErr w:type="spellEnd"/>
      <w:r w:rsidRPr="00AB3F05">
        <w:rPr>
          <w:sz w:val="20"/>
          <w:szCs w:val="20"/>
          <w:lang w:val="en-US"/>
        </w:rPr>
        <w:t xml:space="preserve"> </w:t>
      </w:r>
    </w:p>
    <w:tbl>
      <w:tblPr>
        <w:tblW w:w="0" w:type="auto"/>
        <w:tblInd w:w="2149" w:type="dxa"/>
        <w:tblCellMar>
          <w:top w:w="15" w:type="dxa"/>
          <w:left w:w="15" w:type="dxa"/>
          <w:bottom w:w="15" w:type="dxa"/>
          <w:right w:w="15" w:type="dxa"/>
        </w:tblCellMar>
        <w:tblLook w:val="04A0" w:firstRow="1" w:lastRow="0" w:firstColumn="1" w:lastColumn="0" w:noHBand="0" w:noVBand="1"/>
      </w:tblPr>
      <w:tblGrid>
        <w:gridCol w:w="1385"/>
        <w:gridCol w:w="36"/>
        <w:gridCol w:w="507"/>
        <w:gridCol w:w="1264"/>
        <w:gridCol w:w="36"/>
        <w:gridCol w:w="921"/>
        <w:gridCol w:w="70"/>
        <w:gridCol w:w="543"/>
        <w:gridCol w:w="36"/>
      </w:tblGrid>
      <w:tr w:rsidR="00EE1E5A" w:rsidRPr="00AB3F05" w14:paraId="4D5E1C60" w14:textId="77777777" w:rsidTr="00B828C8">
        <w:trPr>
          <w:tblHeader/>
        </w:trPr>
        <w:tc>
          <w:tcPr>
            <w:tcW w:w="0" w:type="auto"/>
            <w:gridSpan w:val="9"/>
            <w:tcBorders>
              <w:top w:val="nil"/>
              <w:left w:val="nil"/>
              <w:bottom w:val="single" w:sz="6" w:space="0" w:color="000000"/>
              <w:right w:val="nil"/>
            </w:tcBorders>
            <w:vAlign w:val="center"/>
            <w:hideMark/>
          </w:tcPr>
          <w:p w14:paraId="459A593C" w14:textId="77777777" w:rsidR="00EE1E5A" w:rsidRPr="00AB3F05" w:rsidRDefault="00EE1E5A" w:rsidP="00AB3F05">
            <w:pPr>
              <w:pStyle w:val="DaftarParagraf"/>
              <w:ind w:left="426"/>
              <w:jc w:val="both"/>
              <w:rPr>
                <w:b/>
                <w:bCs/>
                <w:sz w:val="20"/>
                <w:szCs w:val="20"/>
                <w:lang w:val="en-ID"/>
              </w:rPr>
            </w:pPr>
            <w:r w:rsidRPr="00AB3F05">
              <w:rPr>
                <w:b/>
                <w:bCs/>
                <w:sz w:val="20"/>
                <w:szCs w:val="20"/>
                <w:lang w:val="en-ID"/>
              </w:rPr>
              <w:t xml:space="preserve">Pearson's Correlations </w:t>
            </w:r>
          </w:p>
        </w:tc>
      </w:tr>
      <w:tr w:rsidR="00EE1E5A" w:rsidRPr="00AB3F05" w14:paraId="7E61F2A5" w14:textId="77777777" w:rsidTr="00B828C8">
        <w:trPr>
          <w:tblHeader/>
        </w:trPr>
        <w:tc>
          <w:tcPr>
            <w:tcW w:w="0" w:type="auto"/>
            <w:gridSpan w:val="2"/>
            <w:tcBorders>
              <w:top w:val="nil"/>
              <w:left w:val="nil"/>
              <w:bottom w:val="single" w:sz="6" w:space="0" w:color="000000"/>
              <w:right w:val="nil"/>
            </w:tcBorders>
            <w:vAlign w:val="center"/>
            <w:hideMark/>
          </w:tcPr>
          <w:p w14:paraId="2E7376F4" w14:textId="77777777" w:rsidR="00EE1E5A" w:rsidRPr="00AB3F05" w:rsidRDefault="00EE1E5A" w:rsidP="00AB3F05">
            <w:pPr>
              <w:pStyle w:val="DaftarParagraf"/>
              <w:ind w:left="426"/>
              <w:jc w:val="both"/>
              <w:rPr>
                <w:b/>
                <w:bCs/>
                <w:sz w:val="20"/>
                <w:szCs w:val="20"/>
                <w:lang w:val="en-ID"/>
              </w:rPr>
            </w:pPr>
            <w:r w:rsidRPr="00AB3F05">
              <w:rPr>
                <w:b/>
                <w:bCs/>
                <w:sz w:val="20"/>
                <w:szCs w:val="20"/>
                <w:lang w:val="en-ID"/>
              </w:rPr>
              <w:t> </w:t>
            </w:r>
          </w:p>
        </w:tc>
        <w:tc>
          <w:tcPr>
            <w:tcW w:w="0" w:type="auto"/>
            <w:tcBorders>
              <w:top w:val="nil"/>
              <w:left w:val="nil"/>
              <w:bottom w:val="single" w:sz="6" w:space="0" w:color="000000"/>
              <w:right w:val="nil"/>
            </w:tcBorders>
            <w:vAlign w:val="center"/>
            <w:hideMark/>
          </w:tcPr>
          <w:p w14:paraId="1EA72D95" w14:textId="77777777" w:rsidR="00EE1E5A" w:rsidRPr="00AB3F05" w:rsidRDefault="00EE1E5A" w:rsidP="00AB3F05">
            <w:pPr>
              <w:pStyle w:val="DaftarParagraf"/>
              <w:ind w:left="426"/>
              <w:jc w:val="both"/>
              <w:rPr>
                <w:b/>
                <w:bCs/>
                <w:sz w:val="20"/>
                <w:szCs w:val="20"/>
                <w:lang w:val="en-ID"/>
              </w:rPr>
            </w:pPr>
            <w:r w:rsidRPr="00AB3F05">
              <w:rPr>
                <w:b/>
                <w:bCs/>
                <w:sz w:val="20"/>
                <w:szCs w:val="20"/>
                <w:lang w:val="en-ID"/>
              </w:rPr>
              <w:t> </w:t>
            </w:r>
          </w:p>
        </w:tc>
        <w:tc>
          <w:tcPr>
            <w:tcW w:w="0" w:type="auto"/>
            <w:gridSpan w:val="2"/>
            <w:tcBorders>
              <w:top w:val="nil"/>
              <w:left w:val="nil"/>
              <w:bottom w:val="single" w:sz="6" w:space="0" w:color="000000"/>
              <w:right w:val="nil"/>
            </w:tcBorders>
            <w:vAlign w:val="center"/>
            <w:hideMark/>
          </w:tcPr>
          <w:p w14:paraId="0E8C76C9" w14:textId="77777777" w:rsidR="00EE1E5A" w:rsidRPr="00AB3F05" w:rsidRDefault="00EE1E5A" w:rsidP="00AB3F05">
            <w:pPr>
              <w:pStyle w:val="DaftarParagraf"/>
              <w:ind w:left="426"/>
              <w:jc w:val="both"/>
              <w:rPr>
                <w:b/>
                <w:bCs/>
                <w:sz w:val="20"/>
                <w:szCs w:val="20"/>
                <w:lang w:val="en-ID"/>
              </w:rPr>
            </w:pPr>
            <w:r w:rsidRPr="00AB3F05">
              <w:rPr>
                <w:b/>
                <w:bCs/>
                <w:sz w:val="20"/>
                <w:szCs w:val="20"/>
                <w:lang w:val="en-ID"/>
              </w:rPr>
              <w:t> </w:t>
            </w:r>
          </w:p>
        </w:tc>
        <w:tc>
          <w:tcPr>
            <w:tcW w:w="0" w:type="auto"/>
            <w:gridSpan w:val="2"/>
            <w:tcBorders>
              <w:top w:val="nil"/>
              <w:left w:val="nil"/>
              <w:bottom w:val="single" w:sz="6" w:space="0" w:color="000000"/>
              <w:right w:val="nil"/>
            </w:tcBorders>
            <w:vAlign w:val="center"/>
            <w:hideMark/>
          </w:tcPr>
          <w:p w14:paraId="3DB5C5B3" w14:textId="77777777" w:rsidR="00EE1E5A" w:rsidRPr="00665857" w:rsidRDefault="00EE1E5A" w:rsidP="00665857">
            <w:pPr>
              <w:jc w:val="both"/>
              <w:rPr>
                <w:b/>
                <w:bCs/>
                <w:sz w:val="20"/>
                <w:szCs w:val="20"/>
                <w:lang w:val="en-ID"/>
              </w:rPr>
            </w:pPr>
            <w:r w:rsidRPr="00665857">
              <w:rPr>
                <w:b/>
                <w:bCs/>
                <w:sz w:val="20"/>
                <w:szCs w:val="20"/>
                <w:lang w:val="en-ID"/>
              </w:rPr>
              <w:t>Pearson's r</w:t>
            </w:r>
          </w:p>
        </w:tc>
        <w:tc>
          <w:tcPr>
            <w:tcW w:w="0" w:type="auto"/>
            <w:gridSpan w:val="2"/>
            <w:tcBorders>
              <w:top w:val="nil"/>
              <w:left w:val="nil"/>
              <w:bottom w:val="single" w:sz="6" w:space="0" w:color="000000"/>
              <w:right w:val="nil"/>
            </w:tcBorders>
            <w:vAlign w:val="center"/>
            <w:hideMark/>
          </w:tcPr>
          <w:p w14:paraId="016E4537" w14:textId="77777777" w:rsidR="00EE1E5A" w:rsidRPr="007A102C" w:rsidRDefault="00EE1E5A" w:rsidP="007A102C">
            <w:pPr>
              <w:jc w:val="center"/>
              <w:rPr>
                <w:b/>
                <w:bCs/>
                <w:sz w:val="20"/>
                <w:szCs w:val="20"/>
                <w:lang w:val="en-ID"/>
              </w:rPr>
            </w:pPr>
            <w:r w:rsidRPr="007A102C">
              <w:rPr>
                <w:b/>
                <w:bCs/>
                <w:sz w:val="20"/>
                <w:szCs w:val="20"/>
                <w:lang w:val="en-ID"/>
              </w:rPr>
              <w:t>p</w:t>
            </w:r>
          </w:p>
        </w:tc>
      </w:tr>
      <w:tr w:rsidR="00EE1E5A" w:rsidRPr="00AB3F05" w14:paraId="44902231" w14:textId="77777777" w:rsidTr="00B828C8">
        <w:tc>
          <w:tcPr>
            <w:tcW w:w="0" w:type="auto"/>
            <w:tcBorders>
              <w:top w:val="nil"/>
              <w:left w:val="nil"/>
              <w:bottom w:val="nil"/>
              <w:right w:val="nil"/>
            </w:tcBorders>
            <w:vAlign w:val="center"/>
            <w:hideMark/>
          </w:tcPr>
          <w:p w14:paraId="0EA68F78" w14:textId="77777777" w:rsidR="00EE1E5A" w:rsidRPr="00665857" w:rsidRDefault="00EE1E5A" w:rsidP="00665857">
            <w:pPr>
              <w:jc w:val="both"/>
              <w:rPr>
                <w:sz w:val="20"/>
                <w:szCs w:val="20"/>
                <w:lang w:val="en-ID"/>
              </w:rPr>
            </w:pPr>
            <w:proofErr w:type="spellStart"/>
            <w:r w:rsidRPr="00665857">
              <w:rPr>
                <w:sz w:val="20"/>
                <w:szCs w:val="20"/>
                <w:lang w:val="en-ID"/>
              </w:rPr>
              <w:t>Self_Acceptance</w:t>
            </w:r>
            <w:proofErr w:type="spellEnd"/>
          </w:p>
        </w:tc>
        <w:tc>
          <w:tcPr>
            <w:tcW w:w="0" w:type="auto"/>
            <w:tcBorders>
              <w:top w:val="nil"/>
              <w:left w:val="nil"/>
              <w:bottom w:val="nil"/>
              <w:right w:val="nil"/>
            </w:tcBorders>
            <w:vAlign w:val="center"/>
            <w:hideMark/>
          </w:tcPr>
          <w:p w14:paraId="26DAA06C" w14:textId="77777777" w:rsidR="00EE1E5A" w:rsidRPr="00AB3F05" w:rsidRDefault="00EE1E5A" w:rsidP="007A102C">
            <w:pPr>
              <w:pStyle w:val="DaftarParagraf"/>
              <w:ind w:left="426"/>
              <w:jc w:val="center"/>
              <w:rPr>
                <w:sz w:val="20"/>
                <w:szCs w:val="20"/>
                <w:lang w:val="en-ID"/>
              </w:rPr>
            </w:pPr>
          </w:p>
        </w:tc>
        <w:tc>
          <w:tcPr>
            <w:tcW w:w="0" w:type="auto"/>
            <w:tcBorders>
              <w:top w:val="nil"/>
              <w:left w:val="nil"/>
              <w:bottom w:val="nil"/>
              <w:right w:val="nil"/>
            </w:tcBorders>
            <w:vAlign w:val="center"/>
            <w:hideMark/>
          </w:tcPr>
          <w:p w14:paraId="2C49210F" w14:textId="77777777" w:rsidR="00EE1E5A" w:rsidRPr="007A102C" w:rsidRDefault="00EE1E5A" w:rsidP="007A102C">
            <w:pPr>
              <w:jc w:val="center"/>
              <w:rPr>
                <w:sz w:val="20"/>
                <w:szCs w:val="20"/>
                <w:lang w:val="en-ID"/>
              </w:rPr>
            </w:pPr>
            <w:r w:rsidRPr="007A102C">
              <w:rPr>
                <w:sz w:val="20"/>
                <w:szCs w:val="20"/>
                <w:lang w:val="en-ID"/>
              </w:rPr>
              <w:t>-</w:t>
            </w:r>
          </w:p>
        </w:tc>
        <w:tc>
          <w:tcPr>
            <w:tcW w:w="0" w:type="auto"/>
            <w:tcBorders>
              <w:top w:val="nil"/>
              <w:left w:val="nil"/>
              <w:bottom w:val="nil"/>
              <w:right w:val="nil"/>
            </w:tcBorders>
            <w:vAlign w:val="center"/>
            <w:hideMark/>
          </w:tcPr>
          <w:p w14:paraId="0C85FD6A" w14:textId="77777777" w:rsidR="00EE1E5A" w:rsidRPr="00665857" w:rsidRDefault="00EE1E5A" w:rsidP="00665857">
            <w:pPr>
              <w:jc w:val="both"/>
              <w:rPr>
                <w:sz w:val="20"/>
                <w:szCs w:val="20"/>
                <w:lang w:val="en-ID"/>
              </w:rPr>
            </w:pPr>
            <w:proofErr w:type="spellStart"/>
            <w:r w:rsidRPr="00665857">
              <w:rPr>
                <w:sz w:val="20"/>
                <w:szCs w:val="20"/>
                <w:lang w:val="en-ID"/>
              </w:rPr>
              <w:t>Social_Support</w:t>
            </w:r>
            <w:proofErr w:type="spellEnd"/>
          </w:p>
        </w:tc>
        <w:tc>
          <w:tcPr>
            <w:tcW w:w="0" w:type="auto"/>
            <w:tcBorders>
              <w:top w:val="nil"/>
              <w:left w:val="nil"/>
              <w:bottom w:val="nil"/>
              <w:right w:val="nil"/>
            </w:tcBorders>
            <w:vAlign w:val="center"/>
            <w:hideMark/>
          </w:tcPr>
          <w:p w14:paraId="0B57917F" w14:textId="77777777" w:rsidR="00EE1E5A" w:rsidRPr="00AB3F05" w:rsidRDefault="00EE1E5A" w:rsidP="00AB3F05">
            <w:pPr>
              <w:pStyle w:val="DaftarParagraf"/>
              <w:ind w:left="426"/>
              <w:jc w:val="both"/>
              <w:rPr>
                <w:sz w:val="20"/>
                <w:szCs w:val="20"/>
                <w:lang w:val="en-ID"/>
              </w:rPr>
            </w:pPr>
          </w:p>
        </w:tc>
        <w:tc>
          <w:tcPr>
            <w:tcW w:w="0" w:type="auto"/>
            <w:tcBorders>
              <w:top w:val="nil"/>
              <w:left w:val="nil"/>
              <w:bottom w:val="nil"/>
              <w:right w:val="nil"/>
            </w:tcBorders>
            <w:vAlign w:val="center"/>
            <w:hideMark/>
          </w:tcPr>
          <w:p w14:paraId="39755B47" w14:textId="77777777" w:rsidR="00EE1E5A" w:rsidRPr="00665857" w:rsidRDefault="00EE1E5A" w:rsidP="00665857">
            <w:pPr>
              <w:jc w:val="both"/>
              <w:rPr>
                <w:sz w:val="20"/>
                <w:szCs w:val="20"/>
                <w:lang w:val="en-ID"/>
              </w:rPr>
            </w:pPr>
            <w:r w:rsidRPr="00665857">
              <w:rPr>
                <w:sz w:val="20"/>
                <w:szCs w:val="20"/>
                <w:lang w:val="en-ID"/>
              </w:rPr>
              <w:t>0.748</w:t>
            </w:r>
          </w:p>
        </w:tc>
        <w:tc>
          <w:tcPr>
            <w:tcW w:w="0" w:type="auto"/>
            <w:tcBorders>
              <w:top w:val="nil"/>
              <w:left w:val="nil"/>
              <w:bottom w:val="nil"/>
              <w:right w:val="nil"/>
            </w:tcBorders>
            <w:vAlign w:val="center"/>
            <w:hideMark/>
          </w:tcPr>
          <w:p w14:paraId="663B77BA" w14:textId="77777777" w:rsidR="00EE1E5A" w:rsidRPr="00AB3F05" w:rsidRDefault="00EE1E5A" w:rsidP="00AB3F05">
            <w:pPr>
              <w:pStyle w:val="DaftarParagraf"/>
              <w:ind w:left="426"/>
              <w:jc w:val="both"/>
              <w:rPr>
                <w:sz w:val="20"/>
                <w:szCs w:val="20"/>
                <w:lang w:val="en-ID"/>
              </w:rPr>
            </w:pPr>
          </w:p>
        </w:tc>
        <w:tc>
          <w:tcPr>
            <w:tcW w:w="0" w:type="auto"/>
            <w:tcBorders>
              <w:top w:val="nil"/>
              <w:left w:val="nil"/>
              <w:bottom w:val="nil"/>
              <w:right w:val="nil"/>
            </w:tcBorders>
            <w:vAlign w:val="center"/>
            <w:hideMark/>
          </w:tcPr>
          <w:p w14:paraId="126CF89C" w14:textId="77777777" w:rsidR="00EE1E5A" w:rsidRPr="007A102C" w:rsidRDefault="00EE1E5A" w:rsidP="007A102C">
            <w:pPr>
              <w:jc w:val="both"/>
              <w:rPr>
                <w:sz w:val="20"/>
                <w:szCs w:val="20"/>
                <w:lang w:val="en-ID"/>
              </w:rPr>
            </w:pPr>
            <w:r w:rsidRPr="007A102C">
              <w:rPr>
                <w:sz w:val="20"/>
                <w:szCs w:val="20"/>
                <w:lang w:val="en-ID"/>
              </w:rPr>
              <w:t>&lt; .001</w:t>
            </w:r>
          </w:p>
        </w:tc>
        <w:tc>
          <w:tcPr>
            <w:tcW w:w="0" w:type="auto"/>
            <w:tcBorders>
              <w:top w:val="nil"/>
              <w:left w:val="nil"/>
              <w:bottom w:val="nil"/>
              <w:right w:val="nil"/>
            </w:tcBorders>
            <w:vAlign w:val="center"/>
            <w:hideMark/>
          </w:tcPr>
          <w:p w14:paraId="798A2A92" w14:textId="77777777" w:rsidR="00EE1E5A" w:rsidRPr="00AB3F05" w:rsidRDefault="00EE1E5A" w:rsidP="00AB3F05">
            <w:pPr>
              <w:pStyle w:val="DaftarParagraf"/>
              <w:ind w:left="426"/>
              <w:jc w:val="both"/>
              <w:rPr>
                <w:sz w:val="20"/>
                <w:szCs w:val="20"/>
                <w:lang w:val="en-ID"/>
              </w:rPr>
            </w:pPr>
          </w:p>
        </w:tc>
      </w:tr>
      <w:tr w:rsidR="00EE1E5A" w:rsidRPr="00AB3F05" w14:paraId="0E7013F5" w14:textId="77777777" w:rsidTr="00B828C8">
        <w:tc>
          <w:tcPr>
            <w:tcW w:w="0" w:type="auto"/>
            <w:gridSpan w:val="9"/>
            <w:tcBorders>
              <w:top w:val="nil"/>
              <w:left w:val="nil"/>
              <w:bottom w:val="single" w:sz="12" w:space="0" w:color="000000"/>
              <w:right w:val="nil"/>
            </w:tcBorders>
            <w:vAlign w:val="center"/>
            <w:hideMark/>
          </w:tcPr>
          <w:p w14:paraId="687C9514" w14:textId="77777777" w:rsidR="00EE1E5A" w:rsidRPr="00AB3F05" w:rsidRDefault="00EE1E5A" w:rsidP="00AB3F05">
            <w:pPr>
              <w:pStyle w:val="DaftarParagraf"/>
              <w:ind w:left="426"/>
              <w:jc w:val="both"/>
              <w:rPr>
                <w:sz w:val="20"/>
                <w:szCs w:val="20"/>
                <w:lang w:val="en-ID"/>
              </w:rPr>
            </w:pPr>
          </w:p>
        </w:tc>
      </w:tr>
    </w:tbl>
    <w:p w14:paraId="7CBA62DC" w14:textId="77777777" w:rsidR="00EE1E5A" w:rsidRPr="001C684B" w:rsidRDefault="00EE1E5A" w:rsidP="00AB3F05">
      <w:pPr>
        <w:pStyle w:val="DaftarParagraf"/>
        <w:ind w:left="426"/>
        <w:jc w:val="both"/>
        <w:rPr>
          <w:sz w:val="20"/>
          <w:szCs w:val="20"/>
          <w:lang w:val="en-ID"/>
        </w:rPr>
      </w:pPr>
    </w:p>
    <w:p w14:paraId="300A3E71" w14:textId="0210CDDA" w:rsidR="00387259" w:rsidRDefault="00EE1E5A" w:rsidP="00387259">
      <w:pPr>
        <w:pStyle w:val="Body"/>
        <w:ind w:left="426" w:firstLine="0"/>
        <w:rPr>
          <w:lang w:val="en-US"/>
        </w:rPr>
      </w:pPr>
      <w:r w:rsidRPr="00B67D88">
        <w:lastRenderedPageBreak/>
        <w:t xml:space="preserve">Selanjutnya, diperoleh bahwa kontribusi efektif dukungan sosial terhadap penerimaan diri pada sampel penelitian adalah sebesar </w:t>
      </w:r>
      <w:r>
        <w:rPr>
          <w:lang w:val="en-US"/>
        </w:rPr>
        <w:t>R</w:t>
      </w:r>
      <w:r w:rsidRPr="00EE1B8F">
        <w:rPr>
          <w:vertAlign w:val="superscript"/>
          <w:lang w:val="en-US"/>
        </w:rPr>
        <w:t>2</w:t>
      </w:r>
      <w:r>
        <w:rPr>
          <w:lang w:val="en-US"/>
        </w:rPr>
        <w:t xml:space="preserve"> = 0.560</w:t>
      </w:r>
      <w:r w:rsidRPr="00B67D88">
        <w:t xml:space="preserve">. Hal ini </w:t>
      </w:r>
      <w:proofErr w:type="spellStart"/>
      <w:r w:rsidR="00242F21">
        <w:rPr>
          <w:lang w:val="en-US"/>
        </w:rPr>
        <w:t>menandakan</w:t>
      </w:r>
      <w:proofErr w:type="spellEnd"/>
      <w:r w:rsidRPr="00B67D88">
        <w:t xml:space="preserve"> bahwa dukungan sosial memengaruhi </w:t>
      </w:r>
      <w:r>
        <w:rPr>
          <w:lang w:val="en-US"/>
        </w:rPr>
        <w:t>56</w:t>
      </w:r>
      <w:r w:rsidRPr="00B67D88">
        <w:t xml:space="preserve">% dari penerimaan diri, sementara </w:t>
      </w:r>
      <w:r>
        <w:rPr>
          <w:lang w:val="en-US"/>
        </w:rPr>
        <w:t>44</w:t>
      </w:r>
      <w:r w:rsidRPr="00B67D88">
        <w:t>% sisanya dipengaruhi oleh variabel lain yang tidak terkait dengan dukungan sosial.</w:t>
      </w:r>
    </w:p>
    <w:p w14:paraId="50B92C73" w14:textId="26F58485" w:rsidR="00387259" w:rsidRDefault="00387259" w:rsidP="00387259">
      <w:pPr>
        <w:pStyle w:val="Body"/>
        <w:ind w:left="426" w:firstLine="0"/>
        <w:rPr>
          <w:lang w:val="en-US"/>
        </w:rPr>
      </w:pPr>
    </w:p>
    <w:p w14:paraId="4B708835" w14:textId="77777777" w:rsidR="00387259" w:rsidRPr="00B828C8" w:rsidRDefault="00387259" w:rsidP="00387259">
      <w:pPr>
        <w:pStyle w:val="Keterangan"/>
        <w:keepNext/>
        <w:jc w:val="center"/>
        <w:rPr>
          <w:sz w:val="20"/>
          <w:szCs w:val="20"/>
        </w:rPr>
      </w:pPr>
      <w:r w:rsidRPr="00B828C8">
        <w:rPr>
          <w:sz w:val="20"/>
          <w:szCs w:val="20"/>
        </w:rPr>
        <w:t xml:space="preserve">Tabel </w:t>
      </w:r>
      <w:r w:rsidRPr="00B828C8">
        <w:rPr>
          <w:sz w:val="20"/>
          <w:szCs w:val="20"/>
        </w:rPr>
        <w:fldChar w:fldCharType="begin"/>
      </w:r>
      <w:r w:rsidRPr="00B828C8">
        <w:rPr>
          <w:sz w:val="20"/>
          <w:szCs w:val="20"/>
        </w:rPr>
        <w:instrText xml:space="preserve"> SEQ Tabel \* ARABIC </w:instrText>
      </w:r>
      <w:r w:rsidRPr="00B828C8">
        <w:rPr>
          <w:sz w:val="20"/>
          <w:szCs w:val="20"/>
        </w:rPr>
        <w:fldChar w:fldCharType="separate"/>
      </w:r>
      <w:r w:rsidRPr="00B828C8">
        <w:rPr>
          <w:noProof/>
          <w:sz w:val="20"/>
          <w:szCs w:val="20"/>
        </w:rPr>
        <w:t>6</w:t>
      </w:r>
      <w:r w:rsidRPr="00B828C8">
        <w:rPr>
          <w:sz w:val="20"/>
          <w:szCs w:val="20"/>
        </w:rPr>
        <w:fldChar w:fldCharType="end"/>
      </w:r>
      <w:r w:rsidRPr="00B828C8">
        <w:rPr>
          <w:sz w:val="20"/>
          <w:szCs w:val="20"/>
          <w:lang w:val="en-US"/>
        </w:rPr>
        <w:t xml:space="preserve">. </w:t>
      </w:r>
      <w:proofErr w:type="spellStart"/>
      <w:r w:rsidRPr="00B828C8">
        <w:rPr>
          <w:sz w:val="20"/>
          <w:szCs w:val="20"/>
          <w:lang w:val="en-US"/>
        </w:rPr>
        <w:t>Sumbangan</w:t>
      </w:r>
      <w:proofErr w:type="spellEnd"/>
      <w:r w:rsidRPr="00B828C8">
        <w:rPr>
          <w:sz w:val="20"/>
          <w:szCs w:val="20"/>
          <w:lang w:val="en-US"/>
        </w:rPr>
        <w:t xml:space="preserve"> </w:t>
      </w:r>
      <w:proofErr w:type="spellStart"/>
      <w:r w:rsidRPr="00B828C8">
        <w:rPr>
          <w:sz w:val="20"/>
          <w:szCs w:val="20"/>
          <w:lang w:val="en-US"/>
        </w:rPr>
        <w:t>Efektif</w:t>
      </w:r>
      <w:proofErr w:type="spellEnd"/>
    </w:p>
    <w:tbl>
      <w:tblPr>
        <w:tblW w:w="0" w:type="auto"/>
        <w:tblInd w:w="2756" w:type="dxa"/>
        <w:tblCellMar>
          <w:top w:w="15" w:type="dxa"/>
          <w:left w:w="15" w:type="dxa"/>
          <w:bottom w:w="15" w:type="dxa"/>
          <w:right w:w="15" w:type="dxa"/>
        </w:tblCellMar>
        <w:tblLook w:val="04A0" w:firstRow="1" w:lastRow="0" w:firstColumn="1" w:lastColumn="0" w:noHBand="0" w:noVBand="1"/>
      </w:tblPr>
      <w:tblGrid>
        <w:gridCol w:w="538"/>
        <w:gridCol w:w="37"/>
        <w:gridCol w:w="775"/>
        <w:gridCol w:w="36"/>
        <w:gridCol w:w="775"/>
        <w:gridCol w:w="36"/>
        <w:gridCol w:w="1291"/>
        <w:gridCol w:w="60"/>
        <w:gridCol w:w="36"/>
      </w:tblGrid>
      <w:tr w:rsidR="00387259" w:rsidRPr="00B67D88" w14:paraId="50E7615A" w14:textId="77777777" w:rsidTr="00682DF5">
        <w:trPr>
          <w:tblHeader/>
        </w:trPr>
        <w:tc>
          <w:tcPr>
            <w:tcW w:w="0" w:type="auto"/>
            <w:gridSpan w:val="9"/>
            <w:tcBorders>
              <w:top w:val="nil"/>
              <w:left w:val="nil"/>
              <w:bottom w:val="single" w:sz="6" w:space="0" w:color="000000"/>
              <w:right w:val="nil"/>
            </w:tcBorders>
            <w:vAlign w:val="center"/>
            <w:hideMark/>
          </w:tcPr>
          <w:p w14:paraId="37263C63" w14:textId="77777777" w:rsidR="00387259" w:rsidRPr="00B67D88" w:rsidRDefault="00387259" w:rsidP="00682DF5">
            <w:pPr>
              <w:pStyle w:val="Body"/>
              <w:ind w:firstLine="0"/>
              <w:rPr>
                <w:b/>
                <w:bCs/>
                <w:lang w:val="en-ID"/>
              </w:rPr>
            </w:pPr>
            <w:r w:rsidRPr="00B67D88">
              <w:rPr>
                <w:b/>
                <w:bCs/>
                <w:lang w:val="en-ID"/>
              </w:rPr>
              <w:t xml:space="preserve">Model Summary - </w:t>
            </w:r>
            <w:proofErr w:type="spellStart"/>
            <w:r w:rsidRPr="00B67D88">
              <w:rPr>
                <w:b/>
                <w:bCs/>
                <w:lang w:val="en-ID"/>
              </w:rPr>
              <w:t>Self_Acceptance</w:t>
            </w:r>
            <w:proofErr w:type="spellEnd"/>
            <w:r w:rsidRPr="00B67D88">
              <w:rPr>
                <w:b/>
                <w:bCs/>
                <w:lang w:val="en-ID"/>
              </w:rPr>
              <w:t xml:space="preserve"> </w:t>
            </w:r>
          </w:p>
        </w:tc>
      </w:tr>
      <w:tr w:rsidR="00387259" w:rsidRPr="00B67D88" w14:paraId="619698BE" w14:textId="77777777" w:rsidTr="00682DF5">
        <w:trPr>
          <w:gridAfter w:val="1"/>
          <w:tblHeader/>
        </w:trPr>
        <w:tc>
          <w:tcPr>
            <w:tcW w:w="0" w:type="auto"/>
            <w:gridSpan w:val="2"/>
            <w:tcBorders>
              <w:top w:val="nil"/>
              <w:left w:val="nil"/>
              <w:bottom w:val="single" w:sz="6" w:space="0" w:color="000000"/>
              <w:right w:val="nil"/>
            </w:tcBorders>
            <w:vAlign w:val="center"/>
            <w:hideMark/>
          </w:tcPr>
          <w:p w14:paraId="578EAD29" w14:textId="77777777" w:rsidR="00387259" w:rsidRPr="00B67D88" w:rsidRDefault="00387259" w:rsidP="00682DF5">
            <w:pPr>
              <w:pStyle w:val="Body"/>
              <w:ind w:firstLine="0"/>
              <w:rPr>
                <w:b/>
                <w:bCs/>
                <w:lang w:val="en-ID"/>
              </w:rPr>
            </w:pPr>
            <w:r w:rsidRPr="00B67D88">
              <w:rPr>
                <w:b/>
                <w:bCs/>
                <w:lang w:val="en-ID"/>
              </w:rPr>
              <w:t>Model</w:t>
            </w:r>
          </w:p>
        </w:tc>
        <w:tc>
          <w:tcPr>
            <w:tcW w:w="0" w:type="auto"/>
            <w:gridSpan w:val="2"/>
            <w:tcBorders>
              <w:top w:val="nil"/>
              <w:left w:val="nil"/>
              <w:bottom w:val="single" w:sz="6" w:space="0" w:color="000000"/>
              <w:right w:val="nil"/>
            </w:tcBorders>
            <w:vAlign w:val="center"/>
            <w:hideMark/>
          </w:tcPr>
          <w:p w14:paraId="1795D437" w14:textId="77777777" w:rsidR="00387259" w:rsidRPr="00B67D88" w:rsidRDefault="00387259" w:rsidP="00682DF5">
            <w:pPr>
              <w:pStyle w:val="Body"/>
              <w:rPr>
                <w:b/>
                <w:bCs/>
                <w:lang w:val="en-ID"/>
              </w:rPr>
            </w:pPr>
            <w:r w:rsidRPr="00B67D88">
              <w:rPr>
                <w:b/>
                <w:bCs/>
                <w:lang w:val="en-ID"/>
              </w:rPr>
              <w:t>R</w:t>
            </w:r>
          </w:p>
        </w:tc>
        <w:tc>
          <w:tcPr>
            <w:tcW w:w="0" w:type="auto"/>
            <w:gridSpan w:val="2"/>
            <w:tcBorders>
              <w:top w:val="nil"/>
              <w:left w:val="nil"/>
              <w:bottom w:val="single" w:sz="6" w:space="0" w:color="000000"/>
              <w:right w:val="nil"/>
            </w:tcBorders>
            <w:vAlign w:val="center"/>
            <w:hideMark/>
          </w:tcPr>
          <w:p w14:paraId="69FAFF0B" w14:textId="77777777" w:rsidR="00387259" w:rsidRPr="00B67D88" w:rsidRDefault="00387259" w:rsidP="00682DF5">
            <w:pPr>
              <w:pStyle w:val="Body"/>
              <w:rPr>
                <w:b/>
                <w:bCs/>
                <w:lang w:val="en-ID"/>
              </w:rPr>
            </w:pPr>
            <w:r w:rsidRPr="00B67D88">
              <w:rPr>
                <w:b/>
                <w:bCs/>
                <w:lang w:val="en-ID"/>
              </w:rPr>
              <w:t>R²</w:t>
            </w:r>
          </w:p>
        </w:tc>
        <w:tc>
          <w:tcPr>
            <w:tcW w:w="0" w:type="auto"/>
            <w:gridSpan w:val="2"/>
            <w:tcBorders>
              <w:top w:val="nil"/>
              <w:left w:val="nil"/>
              <w:bottom w:val="single" w:sz="6" w:space="0" w:color="000000"/>
              <w:right w:val="nil"/>
            </w:tcBorders>
            <w:vAlign w:val="center"/>
            <w:hideMark/>
          </w:tcPr>
          <w:p w14:paraId="5D174A9F" w14:textId="77777777" w:rsidR="00387259" w:rsidRPr="00B67D88" w:rsidRDefault="00387259" w:rsidP="00682DF5">
            <w:pPr>
              <w:pStyle w:val="Body"/>
              <w:rPr>
                <w:b/>
                <w:bCs/>
                <w:lang w:val="en-ID"/>
              </w:rPr>
            </w:pPr>
            <w:r w:rsidRPr="00B67D88">
              <w:rPr>
                <w:b/>
                <w:bCs/>
                <w:lang w:val="en-ID"/>
              </w:rPr>
              <w:t>Adjusted R²</w:t>
            </w:r>
          </w:p>
        </w:tc>
      </w:tr>
      <w:tr w:rsidR="00387259" w:rsidRPr="00B67D88" w14:paraId="5C5A9240" w14:textId="77777777" w:rsidTr="00682DF5">
        <w:tc>
          <w:tcPr>
            <w:tcW w:w="0" w:type="auto"/>
            <w:tcBorders>
              <w:top w:val="nil"/>
              <w:left w:val="nil"/>
              <w:bottom w:val="nil"/>
              <w:right w:val="nil"/>
            </w:tcBorders>
            <w:vAlign w:val="center"/>
            <w:hideMark/>
          </w:tcPr>
          <w:p w14:paraId="696E88D6" w14:textId="77777777" w:rsidR="00387259" w:rsidRPr="00B67D88" w:rsidRDefault="00387259" w:rsidP="00682DF5">
            <w:pPr>
              <w:pStyle w:val="Body"/>
              <w:rPr>
                <w:lang w:val="en-ID"/>
              </w:rPr>
            </w:pPr>
            <w:r w:rsidRPr="00B67D88">
              <w:rPr>
                <w:lang w:val="en-ID"/>
              </w:rPr>
              <w:t>H₀</w:t>
            </w:r>
          </w:p>
        </w:tc>
        <w:tc>
          <w:tcPr>
            <w:tcW w:w="0" w:type="auto"/>
            <w:tcBorders>
              <w:top w:val="nil"/>
              <w:left w:val="nil"/>
              <w:bottom w:val="nil"/>
              <w:right w:val="nil"/>
            </w:tcBorders>
            <w:vAlign w:val="center"/>
            <w:hideMark/>
          </w:tcPr>
          <w:p w14:paraId="50847573"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049A9259" w14:textId="77777777" w:rsidR="00387259" w:rsidRPr="00B67D88" w:rsidRDefault="00387259" w:rsidP="00682DF5">
            <w:pPr>
              <w:pStyle w:val="Body"/>
              <w:rPr>
                <w:lang w:val="en-ID"/>
              </w:rPr>
            </w:pPr>
            <w:r w:rsidRPr="00B67D88">
              <w:rPr>
                <w:lang w:val="en-ID"/>
              </w:rPr>
              <w:t>0.000</w:t>
            </w:r>
          </w:p>
        </w:tc>
        <w:tc>
          <w:tcPr>
            <w:tcW w:w="0" w:type="auto"/>
            <w:tcBorders>
              <w:top w:val="nil"/>
              <w:left w:val="nil"/>
              <w:bottom w:val="nil"/>
              <w:right w:val="nil"/>
            </w:tcBorders>
            <w:vAlign w:val="center"/>
            <w:hideMark/>
          </w:tcPr>
          <w:p w14:paraId="38ED2471"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7C9BE128" w14:textId="77777777" w:rsidR="00387259" w:rsidRPr="00B67D88" w:rsidRDefault="00387259" w:rsidP="00682DF5">
            <w:pPr>
              <w:pStyle w:val="Body"/>
              <w:rPr>
                <w:lang w:val="en-ID"/>
              </w:rPr>
            </w:pPr>
            <w:r w:rsidRPr="00B67D88">
              <w:rPr>
                <w:lang w:val="en-ID"/>
              </w:rPr>
              <w:t>0.000</w:t>
            </w:r>
          </w:p>
        </w:tc>
        <w:tc>
          <w:tcPr>
            <w:tcW w:w="0" w:type="auto"/>
            <w:tcBorders>
              <w:top w:val="nil"/>
              <w:left w:val="nil"/>
              <w:bottom w:val="nil"/>
              <w:right w:val="nil"/>
            </w:tcBorders>
            <w:vAlign w:val="center"/>
            <w:hideMark/>
          </w:tcPr>
          <w:p w14:paraId="0319C122"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0E12E3BC" w14:textId="77777777" w:rsidR="00387259" w:rsidRPr="00B67D88" w:rsidRDefault="00387259" w:rsidP="00682DF5">
            <w:pPr>
              <w:pStyle w:val="Body"/>
              <w:rPr>
                <w:lang w:val="en-ID"/>
              </w:rPr>
            </w:pPr>
            <w:r w:rsidRPr="00B67D88">
              <w:rPr>
                <w:lang w:val="en-ID"/>
              </w:rPr>
              <w:t>0.000</w:t>
            </w:r>
          </w:p>
        </w:tc>
        <w:tc>
          <w:tcPr>
            <w:tcW w:w="0" w:type="auto"/>
            <w:tcBorders>
              <w:top w:val="nil"/>
              <w:left w:val="nil"/>
              <w:bottom w:val="nil"/>
              <w:right w:val="nil"/>
            </w:tcBorders>
            <w:vAlign w:val="center"/>
            <w:hideMark/>
          </w:tcPr>
          <w:p w14:paraId="05B7677D"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6809D5C3" w14:textId="77777777" w:rsidR="00387259" w:rsidRPr="00B67D88" w:rsidRDefault="00387259" w:rsidP="00682DF5">
            <w:pPr>
              <w:pStyle w:val="Body"/>
              <w:rPr>
                <w:lang w:val="en-ID"/>
              </w:rPr>
            </w:pPr>
          </w:p>
        </w:tc>
      </w:tr>
      <w:tr w:rsidR="00387259" w:rsidRPr="00B67D88" w14:paraId="27FD11FD" w14:textId="77777777" w:rsidTr="00682DF5">
        <w:tc>
          <w:tcPr>
            <w:tcW w:w="0" w:type="auto"/>
            <w:tcBorders>
              <w:top w:val="nil"/>
              <w:left w:val="nil"/>
              <w:bottom w:val="nil"/>
              <w:right w:val="nil"/>
            </w:tcBorders>
            <w:vAlign w:val="center"/>
            <w:hideMark/>
          </w:tcPr>
          <w:p w14:paraId="19A9771F" w14:textId="77777777" w:rsidR="00387259" w:rsidRPr="00B67D88" w:rsidRDefault="00387259" w:rsidP="00682DF5">
            <w:pPr>
              <w:pStyle w:val="Body"/>
              <w:rPr>
                <w:lang w:val="en-ID"/>
              </w:rPr>
            </w:pPr>
            <w:r w:rsidRPr="00B67D88">
              <w:rPr>
                <w:lang w:val="en-ID"/>
              </w:rPr>
              <w:t>H₁</w:t>
            </w:r>
          </w:p>
        </w:tc>
        <w:tc>
          <w:tcPr>
            <w:tcW w:w="0" w:type="auto"/>
            <w:tcBorders>
              <w:top w:val="nil"/>
              <w:left w:val="nil"/>
              <w:bottom w:val="nil"/>
              <w:right w:val="nil"/>
            </w:tcBorders>
            <w:vAlign w:val="center"/>
            <w:hideMark/>
          </w:tcPr>
          <w:p w14:paraId="154B99E2"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105B40BB" w14:textId="77777777" w:rsidR="00387259" w:rsidRPr="00B67D88" w:rsidRDefault="00387259" w:rsidP="00682DF5">
            <w:pPr>
              <w:pStyle w:val="Body"/>
              <w:rPr>
                <w:lang w:val="en-ID"/>
              </w:rPr>
            </w:pPr>
            <w:r w:rsidRPr="00B67D88">
              <w:rPr>
                <w:lang w:val="en-ID"/>
              </w:rPr>
              <w:t>0.748</w:t>
            </w:r>
          </w:p>
        </w:tc>
        <w:tc>
          <w:tcPr>
            <w:tcW w:w="0" w:type="auto"/>
            <w:tcBorders>
              <w:top w:val="nil"/>
              <w:left w:val="nil"/>
              <w:bottom w:val="nil"/>
              <w:right w:val="nil"/>
            </w:tcBorders>
            <w:vAlign w:val="center"/>
            <w:hideMark/>
          </w:tcPr>
          <w:p w14:paraId="17CF004E"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7B4B76EA" w14:textId="77777777" w:rsidR="00387259" w:rsidRPr="00B67D88" w:rsidRDefault="00387259" w:rsidP="00682DF5">
            <w:pPr>
              <w:pStyle w:val="Body"/>
              <w:rPr>
                <w:lang w:val="en-ID"/>
              </w:rPr>
            </w:pPr>
            <w:r w:rsidRPr="00B67D88">
              <w:rPr>
                <w:lang w:val="en-ID"/>
              </w:rPr>
              <w:t>0.560</w:t>
            </w:r>
          </w:p>
        </w:tc>
        <w:tc>
          <w:tcPr>
            <w:tcW w:w="0" w:type="auto"/>
            <w:tcBorders>
              <w:top w:val="nil"/>
              <w:left w:val="nil"/>
              <w:bottom w:val="nil"/>
              <w:right w:val="nil"/>
            </w:tcBorders>
            <w:vAlign w:val="center"/>
            <w:hideMark/>
          </w:tcPr>
          <w:p w14:paraId="191DF342"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2D09F562" w14:textId="77777777" w:rsidR="00387259" w:rsidRPr="00B67D88" w:rsidRDefault="00387259" w:rsidP="00682DF5">
            <w:pPr>
              <w:pStyle w:val="Body"/>
              <w:rPr>
                <w:lang w:val="en-ID"/>
              </w:rPr>
            </w:pPr>
            <w:r w:rsidRPr="00B67D88">
              <w:rPr>
                <w:lang w:val="en-ID"/>
              </w:rPr>
              <w:t>0.555</w:t>
            </w:r>
          </w:p>
        </w:tc>
        <w:tc>
          <w:tcPr>
            <w:tcW w:w="0" w:type="auto"/>
            <w:tcBorders>
              <w:top w:val="nil"/>
              <w:left w:val="nil"/>
              <w:bottom w:val="nil"/>
              <w:right w:val="nil"/>
            </w:tcBorders>
            <w:vAlign w:val="center"/>
            <w:hideMark/>
          </w:tcPr>
          <w:p w14:paraId="7217723C" w14:textId="77777777" w:rsidR="00387259" w:rsidRPr="00B67D88" w:rsidRDefault="00387259" w:rsidP="00682DF5">
            <w:pPr>
              <w:pStyle w:val="Body"/>
              <w:rPr>
                <w:lang w:val="en-ID"/>
              </w:rPr>
            </w:pPr>
          </w:p>
        </w:tc>
        <w:tc>
          <w:tcPr>
            <w:tcW w:w="0" w:type="auto"/>
            <w:tcBorders>
              <w:top w:val="nil"/>
              <w:left w:val="nil"/>
              <w:bottom w:val="nil"/>
              <w:right w:val="nil"/>
            </w:tcBorders>
            <w:vAlign w:val="center"/>
            <w:hideMark/>
          </w:tcPr>
          <w:p w14:paraId="08866C80" w14:textId="77777777" w:rsidR="00387259" w:rsidRPr="00B67D88" w:rsidRDefault="00387259" w:rsidP="00682DF5">
            <w:pPr>
              <w:pStyle w:val="Body"/>
              <w:rPr>
                <w:lang w:val="en-ID"/>
              </w:rPr>
            </w:pPr>
          </w:p>
        </w:tc>
      </w:tr>
      <w:tr w:rsidR="00387259" w:rsidRPr="00B67D88" w14:paraId="6E3679A7" w14:textId="77777777" w:rsidTr="00682DF5">
        <w:tc>
          <w:tcPr>
            <w:tcW w:w="0" w:type="auto"/>
            <w:gridSpan w:val="9"/>
            <w:tcBorders>
              <w:top w:val="nil"/>
              <w:left w:val="nil"/>
              <w:bottom w:val="single" w:sz="12" w:space="0" w:color="000000"/>
              <w:right w:val="nil"/>
            </w:tcBorders>
            <w:vAlign w:val="center"/>
            <w:hideMark/>
          </w:tcPr>
          <w:p w14:paraId="32A7E62F" w14:textId="77777777" w:rsidR="00387259" w:rsidRPr="00B67D88" w:rsidRDefault="00387259" w:rsidP="00682DF5">
            <w:pPr>
              <w:pStyle w:val="Body"/>
              <w:rPr>
                <w:lang w:val="en-ID"/>
              </w:rPr>
            </w:pPr>
          </w:p>
        </w:tc>
      </w:tr>
    </w:tbl>
    <w:p w14:paraId="33E9AEE5" w14:textId="0212CFFD" w:rsidR="00387259" w:rsidRDefault="00387259" w:rsidP="00387259">
      <w:pPr>
        <w:pStyle w:val="Body"/>
        <w:ind w:left="426" w:firstLine="0"/>
        <w:rPr>
          <w:lang w:val="en-US"/>
        </w:rPr>
      </w:pPr>
    </w:p>
    <w:p w14:paraId="6749A1EE" w14:textId="2A3AD693" w:rsidR="006E0D72" w:rsidRDefault="009A278C" w:rsidP="00DF2D45">
      <w:pPr>
        <w:pStyle w:val="Body"/>
        <w:ind w:left="426"/>
        <w:rPr>
          <w:lang w:val="en-US"/>
        </w:rPr>
      </w:pPr>
      <w:r w:rsidRPr="009A278C">
        <w:t xml:space="preserve">Berdasarkan uji regresi linier sederhana pada tabel 7, diperoleh nilai </w:t>
      </w:r>
      <w:r w:rsidRPr="009A278C">
        <w:rPr>
          <w:i/>
          <w:iCs/>
        </w:rPr>
        <w:t>F</w:t>
      </w:r>
      <w:r w:rsidRPr="009A278C">
        <w:t xml:space="preserve"> sebesar 134.655 dengan tingkat signifikansi </w:t>
      </w:r>
      <w:r w:rsidRPr="009A278C">
        <w:rPr>
          <w:i/>
          <w:iCs/>
        </w:rPr>
        <w:t>p</w:t>
      </w:r>
      <w:r w:rsidRPr="009A278C">
        <w:t xml:space="preserve"> &lt; .001. Hasil ini menunjukkan bahwa dukungan sosial memiliki pengaruh yang signifikan terhadap penerimaan diri pada remaja Panti Asuhan ‘Aisyiyah Sidoarjo.</w:t>
      </w:r>
    </w:p>
    <w:p w14:paraId="283FAAD4" w14:textId="587320DC" w:rsidR="00E33C36" w:rsidRPr="00E33C36" w:rsidRDefault="00E33C36" w:rsidP="00150742">
      <w:pPr>
        <w:pStyle w:val="Keterangan"/>
        <w:keepNext/>
        <w:jc w:val="center"/>
        <w:rPr>
          <w:sz w:val="20"/>
          <w:szCs w:val="20"/>
        </w:rPr>
      </w:pPr>
      <w:proofErr w:type="spellStart"/>
      <w:r w:rsidRPr="00E33C36">
        <w:rPr>
          <w:sz w:val="20"/>
          <w:szCs w:val="20"/>
        </w:rPr>
        <w:t>Table</w:t>
      </w:r>
      <w:proofErr w:type="spellEnd"/>
      <w:r w:rsidR="00150742">
        <w:rPr>
          <w:sz w:val="20"/>
          <w:szCs w:val="20"/>
          <w:lang w:val="en-US"/>
        </w:rPr>
        <w:t xml:space="preserve"> 7</w:t>
      </w:r>
      <w:r w:rsidRPr="00E33C36">
        <w:rPr>
          <w:sz w:val="20"/>
          <w:szCs w:val="20"/>
          <w:lang w:val="en-US"/>
        </w:rPr>
        <w:t xml:space="preserve">. Uji </w:t>
      </w:r>
      <w:proofErr w:type="spellStart"/>
      <w:r w:rsidRPr="00E33C36">
        <w:rPr>
          <w:sz w:val="20"/>
          <w:szCs w:val="20"/>
          <w:lang w:val="en-US"/>
        </w:rPr>
        <w:t>Regresi</w:t>
      </w:r>
      <w:proofErr w:type="spellEnd"/>
      <w:r w:rsidRPr="00E33C36">
        <w:rPr>
          <w:sz w:val="20"/>
          <w:szCs w:val="20"/>
          <w:lang w:val="en-US"/>
        </w:rPr>
        <w:t xml:space="preserve"> Linier </w:t>
      </w:r>
      <w:proofErr w:type="spellStart"/>
      <w:r w:rsidRPr="00E33C36">
        <w:rPr>
          <w:sz w:val="20"/>
          <w:szCs w:val="20"/>
          <w:lang w:val="en-US"/>
        </w:rPr>
        <w:t>Sederhana</w:t>
      </w:r>
      <w:proofErr w:type="spellEnd"/>
      <w:r w:rsidR="00DF2D45">
        <w:rPr>
          <w:sz w:val="20"/>
          <w:szCs w:val="20"/>
          <w:lang w:val="en-US"/>
        </w:rPr>
        <w:t xml:space="preserve"> Nilai F</w:t>
      </w:r>
    </w:p>
    <w:tbl>
      <w:tblPr>
        <w:tblW w:w="0" w:type="auto"/>
        <w:tblCellMar>
          <w:top w:w="15" w:type="dxa"/>
          <w:left w:w="15" w:type="dxa"/>
          <w:bottom w:w="15" w:type="dxa"/>
          <w:right w:w="15" w:type="dxa"/>
        </w:tblCellMar>
        <w:tblLook w:val="04A0" w:firstRow="1" w:lastRow="0" w:firstColumn="1" w:lastColumn="0" w:noHBand="0" w:noVBand="1"/>
      </w:tblPr>
      <w:tblGrid>
        <w:gridCol w:w="1242"/>
        <w:gridCol w:w="47"/>
        <w:gridCol w:w="1345"/>
        <w:gridCol w:w="36"/>
        <w:gridCol w:w="1335"/>
        <w:gridCol w:w="40"/>
        <w:gridCol w:w="618"/>
        <w:gridCol w:w="36"/>
        <w:gridCol w:w="1420"/>
        <w:gridCol w:w="48"/>
        <w:gridCol w:w="1394"/>
        <w:gridCol w:w="36"/>
        <w:gridCol w:w="1257"/>
        <w:gridCol w:w="36"/>
      </w:tblGrid>
      <w:tr w:rsidR="006E0D72" w:rsidRPr="006E0D72" w14:paraId="515B97D8" w14:textId="77777777" w:rsidTr="006E0D72">
        <w:trPr>
          <w:tblHeader/>
        </w:trPr>
        <w:tc>
          <w:tcPr>
            <w:tcW w:w="0" w:type="auto"/>
            <w:gridSpan w:val="2"/>
            <w:tcBorders>
              <w:top w:val="nil"/>
              <w:left w:val="nil"/>
              <w:bottom w:val="single" w:sz="6" w:space="0" w:color="000000"/>
              <w:right w:val="nil"/>
            </w:tcBorders>
            <w:vAlign w:val="center"/>
            <w:hideMark/>
          </w:tcPr>
          <w:p w14:paraId="76E280CC" w14:textId="77777777" w:rsidR="006E0D72" w:rsidRPr="006E0D72" w:rsidRDefault="006E0D72" w:rsidP="006E0D72">
            <w:pPr>
              <w:pStyle w:val="Body"/>
              <w:ind w:left="426"/>
              <w:rPr>
                <w:b/>
                <w:bCs/>
                <w:lang w:val="en-ID"/>
              </w:rPr>
            </w:pPr>
            <w:r w:rsidRPr="006E0D72">
              <w:rPr>
                <w:b/>
                <w:bCs/>
                <w:lang w:val="en-ID"/>
              </w:rPr>
              <w:t>Model</w:t>
            </w:r>
          </w:p>
        </w:tc>
        <w:tc>
          <w:tcPr>
            <w:tcW w:w="0" w:type="auto"/>
            <w:gridSpan w:val="2"/>
            <w:tcBorders>
              <w:top w:val="nil"/>
              <w:left w:val="nil"/>
              <w:bottom w:val="single" w:sz="6" w:space="0" w:color="000000"/>
              <w:right w:val="nil"/>
            </w:tcBorders>
            <w:vAlign w:val="center"/>
            <w:hideMark/>
          </w:tcPr>
          <w:p w14:paraId="6A740E30" w14:textId="77777777" w:rsidR="006E0D72" w:rsidRPr="006E0D72" w:rsidRDefault="006E0D72" w:rsidP="006E0D72">
            <w:pPr>
              <w:pStyle w:val="Body"/>
              <w:ind w:left="426"/>
              <w:rPr>
                <w:b/>
                <w:bCs/>
                <w:lang w:val="en-ID"/>
              </w:rPr>
            </w:pPr>
            <w:r w:rsidRPr="006E0D72">
              <w:rPr>
                <w:b/>
                <w:bCs/>
                <w:lang w:val="en-ID"/>
              </w:rPr>
              <w:t> </w:t>
            </w:r>
          </w:p>
        </w:tc>
        <w:tc>
          <w:tcPr>
            <w:tcW w:w="0" w:type="auto"/>
            <w:gridSpan w:val="2"/>
            <w:tcBorders>
              <w:top w:val="nil"/>
              <w:left w:val="nil"/>
              <w:bottom w:val="single" w:sz="6" w:space="0" w:color="000000"/>
              <w:right w:val="nil"/>
            </w:tcBorders>
            <w:vAlign w:val="center"/>
            <w:hideMark/>
          </w:tcPr>
          <w:p w14:paraId="01513FDA" w14:textId="77777777" w:rsidR="006E0D72" w:rsidRPr="006E0D72" w:rsidRDefault="006E0D72" w:rsidP="009A278C">
            <w:pPr>
              <w:pStyle w:val="Body"/>
              <w:ind w:firstLine="0"/>
              <w:rPr>
                <w:b/>
                <w:bCs/>
                <w:lang w:val="en-ID"/>
              </w:rPr>
            </w:pPr>
            <w:r w:rsidRPr="006E0D72">
              <w:rPr>
                <w:b/>
                <w:bCs/>
                <w:lang w:val="en-ID"/>
              </w:rPr>
              <w:t>Sum of Squares</w:t>
            </w:r>
          </w:p>
        </w:tc>
        <w:tc>
          <w:tcPr>
            <w:tcW w:w="0" w:type="auto"/>
            <w:gridSpan w:val="2"/>
            <w:tcBorders>
              <w:top w:val="nil"/>
              <w:left w:val="nil"/>
              <w:bottom w:val="single" w:sz="6" w:space="0" w:color="000000"/>
              <w:right w:val="nil"/>
            </w:tcBorders>
            <w:vAlign w:val="center"/>
            <w:hideMark/>
          </w:tcPr>
          <w:p w14:paraId="250B3DB4" w14:textId="77777777" w:rsidR="006E0D72" w:rsidRPr="006E0D72" w:rsidRDefault="006E0D72" w:rsidP="009A278C">
            <w:pPr>
              <w:pStyle w:val="Body"/>
              <w:rPr>
                <w:b/>
                <w:bCs/>
                <w:lang w:val="en-ID"/>
              </w:rPr>
            </w:pPr>
            <w:r w:rsidRPr="006E0D72">
              <w:rPr>
                <w:b/>
                <w:bCs/>
                <w:lang w:val="en-ID"/>
              </w:rPr>
              <w:t>df</w:t>
            </w:r>
          </w:p>
        </w:tc>
        <w:tc>
          <w:tcPr>
            <w:tcW w:w="0" w:type="auto"/>
            <w:gridSpan w:val="2"/>
            <w:tcBorders>
              <w:top w:val="nil"/>
              <w:left w:val="nil"/>
              <w:bottom w:val="single" w:sz="6" w:space="0" w:color="000000"/>
              <w:right w:val="nil"/>
            </w:tcBorders>
            <w:vAlign w:val="center"/>
            <w:hideMark/>
          </w:tcPr>
          <w:p w14:paraId="3B4ADC03" w14:textId="77777777" w:rsidR="006E0D72" w:rsidRPr="006E0D72" w:rsidRDefault="006E0D72" w:rsidP="009A278C">
            <w:pPr>
              <w:pStyle w:val="Body"/>
              <w:rPr>
                <w:b/>
                <w:bCs/>
                <w:lang w:val="en-ID"/>
              </w:rPr>
            </w:pPr>
            <w:r w:rsidRPr="006E0D72">
              <w:rPr>
                <w:b/>
                <w:bCs/>
                <w:lang w:val="en-ID"/>
              </w:rPr>
              <w:t>Mean Square</w:t>
            </w:r>
          </w:p>
        </w:tc>
        <w:tc>
          <w:tcPr>
            <w:tcW w:w="0" w:type="auto"/>
            <w:gridSpan w:val="2"/>
            <w:tcBorders>
              <w:top w:val="nil"/>
              <w:left w:val="nil"/>
              <w:bottom w:val="single" w:sz="6" w:space="0" w:color="000000"/>
              <w:right w:val="nil"/>
            </w:tcBorders>
            <w:vAlign w:val="center"/>
            <w:hideMark/>
          </w:tcPr>
          <w:p w14:paraId="41E73838" w14:textId="77777777" w:rsidR="006E0D72" w:rsidRPr="006E0D72" w:rsidRDefault="006E0D72" w:rsidP="006E0D72">
            <w:pPr>
              <w:pStyle w:val="Body"/>
              <w:ind w:left="426"/>
              <w:rPr>
                <w:b/>
                <w:bCs/>
                <w:lang w:val="en-ID"/>
              </w:rPr>
            </w:pPr>
            <w:r w:rsidRPr="006E0D72">
              <w:rPr>
                <w:b/>
                <w:bCs/>
                <w:lang w:val="en-ID"/>
              </w:rPr>
              <w:t>F</w:t>
            </w:r>
          </w:p>
        </w:tc>
        <w:tc>
          <w:tcPr>
            <w:tcW w:w="0" w:type="auto"/>
            <w:gridSpan w:val="2"/>
            <w:tcBorders>
              <w:top w:val="nil"/>
              <w:left w:val="nil"/>
              <w:bottom w:val="single" w:sz="6" w:space="0" w:color="000000"/>
              <w:right w:val="nil"/>
            </w:tcBorders>
            <w:vAlign w:val="center"/>
            <w:hideMark/>
          </w:tcPr>
          <w:p w14:paraId="5E648553" w14:textId="77777777" w:rsidR="006E0D72" w:rsidRPr="006E0D72" w:rsidRDefault="006E0D72" w:rsidP="006E0D72">
            <w:pPr>
              <w:pStyle w:val="Body"/>
              <w:ind w:left="426"/>
              <w:rPr>
                <w:b/>
                <w:bCs/>
                <w:lang w:val="en-ID"/>
              </w:rPr>
            </w:pPr>
            <w:r w:rsidRPr="006E0D72">
              <w:rPr>
                <w:b/>
                <w:bCs/>
                <w:lang w:val="en-ID"/>
              </w:rPr>
              <w:t>p</w:t>
            </w:r>
          </w:p>
        </w:tc>
      </w:tr>
      <w:tr w:rsidR="006E0D72" w:rsidRPr="006E0D72" w14:paraId="10EE8866" w14:textId="77777777" w:rsidTr="006E0D72">
        <w:tc>
          <w:tcPr>
            <w:tcW w:w="0" w:type="auto"/>
            <w:tcBorders>
              <w:top w:val="nil"/>
              <w:left w:val="nil"/>
              <w:bottom w:val="nil"/>
              <w:right w:val="nil"/>
            </w:tcBorders>
            <w:vAlign w:val="center"/>
            <w:hideMark/>
          </w:tcPr>
          <w:p w14:paraId="41DD1961" w14:textId="77777777" w:rsidR="006E0D72" w:rsidRPr="006E0D72" w:rsidRDefault="006E0D72" w:rsidP="006E0D72">
            <w:pPr>
              <w:pStyle w:val="Body"/>
              <w:ind w:left="426"/>
              <w:rPr>
                <w:lang w:val="en-ID"/>
              </w:rPr>
            </w:pPr>
            <w:r w:rsidRPr="006E0D72">
              <w:rPr>
                <w:lang w:val="en-ID"/>
              </w:rPr>
              <w:t>H₁</w:t>
            </w:r>
          </w:p>
        </w:tc>
        <w:tc>
          <w:tcPr>
            <w:tcW w:w="0" w:type="auto"/>
            <w:tcBorders>
              <w:top w:val="nil"/>
              <w:left w:val="nil"/>
              <w:bottom w:val="nil"/>
              <w:right w:val="nil"/>
            </w:tcBorders>
            <w:vAlign w:val="center"/>
            <w:hideMark/>
          </w:tcPr>
          <w:p w14:paraId="5A2364E5"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1AE28A0C" w14:textId="77777777" w:rsidR="006E0D72" w:rsidRPr="006E0D72" w:rsidRDefault="006E0D72" w:rsidP="006E0D72">
            <w:pPr>
              <w:pStyle w:val="Body"/>
              <w:ind w:left="426" w:firstLine="0"/>
              <w:rPr>
                <w:lang w:val="en-ID"/>
              </w:rPr>
            </w:pPr>
            <w:r w:rsidRPr="006E0D72">
              <w:rPr>
                <w:lang w:val="en-ID"/>
              </w:rPr>
              <w:t>Regression</w:t>
            </w:r>
          </w:p>
        </w:tc>
        <w:tc>
          <w:tcPr>
            <w:tcW w:w="0" w:type="auto"/>
            <w:tcBorders>
              <w:top w:val="nil"/>
              <w:left w:val="nil"/>
              <w:bottom w:val="nil"/>
              <w:right w:val="nil"/>
            </w:tcBorders>
            <w:vAlign w:val="center"/>
            <w:hideMark/>
          </w:tcPr>
          <w:p w14:paraId="7FD6B490"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6ADA0015" w14:textId="77777777" w:rsidR="006E0D72" w:rsidRPr="006E0D72" w:rsidRDefault="006E0D72" w:rsidP="006E0D72">
            <w:pPr>
              <w:pStyle w:val="Body"/>
              <w:ind w:left="426" w:firstLine="0"/>
              <w:rPr>
                <w:lang w:val="en-ID"/>
              </w:rPr>
            </w:pPr>
            <w:r w:rsidRPr="006E0D72">
              <w:rPr>
                <w:lang w:val="en-ID"/>
              </w:rPr>
              <w:t>2128.453</w:t>
            </w:r>
          </w:p>
        </w:tc>
        <w:tc>
          <w:tcPr>
            <w:tcW w:w="0" w:type="auto"/>
            <w:tcBorders>
              <w:top w:val="nil"/>
              <w:left w:val="nil"/>
              <w:bottom w:val="nil"/>
              <w:right w:val="nil"/>
            </w:tcBorders>
            <w:vAlign w:val="center"/>
            <w:hideMark/>
          </w:tcPr>
          <w:p w14:paraId="48420490"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27B5E78C" w14:textId="77777777" w:rsidR="006E0D72" w:rsidRPr="006E0D72" w:rsidRDefault="006E0D72" w:rsidP="009A278C">
            <w:pPr>
              <w:pStyle w:val="Body"/>
              <w:rPr>
                <w:lang w:val="en-ID"/>
              </w:rPr>
            </w:pPr>
            <w:r w:rsidRPr="006E0D72">
              <w:rPr>
                <w:lang w:val="en-ID"/>
              </w:rPr>
              <w:t>1</w:t>
            </w:r>
          </w:p>
        </w:tc>
        <w:tc>
          <w:tcPr>
            <w:tcW w:w="0" w:type="auto"/>
            <w:tcBorders>
              <w:top w:val="nil"/>
              <w:left w:val="nil"/>
              <w:bottom w:val="nil"/>
              <w:right w:val="nil"/>
            </w:tcBorders>
            <w:vAlign w:val="center"/>
            <w:hideMark/>
          </w:tcPr>
          <w:p w14:paraId="0880BA88"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4D80B09F" w14:textId="77777777" w:rsidR="006E0D72" w:rsidRPr="006E0D72" w:rsidRDefault="006E0D72" w:rsidP="009A278C">
            <w:pPr>
              <w:pStyle w:val="Body"/>
              <w:rPr>
                <w:lang w:val="en-ID"/>
              </w:rPr>
            </w:pPr>
            <w:r w:rsidRPr="006E0D72">
              <w:rPr>
                <w:lang w:val="en-ID"/>
              </w:rPr>
              <w:t>2128.453</w:t>
            </w:r>
          </w:p>
        </w:tc>
        <w:tc>
          <w:tcPr>
            <w:tcW w:w="0" w:type="auto"/>
            <w:tcBorders>
              <w:top w:val="nil"/>
              <w:left w:val="nil"/>
              <w:bottom w:val="nil"/>
              <w:right w:val="nil"/>
            </w:tcBorders>
            <w:vAlign w:val="center"/>
            <w:hideMark/>
          </w:tcPr>
          <w:p w14:paraId="5D04ACF6"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176C341C" w14:textId="77777777" w:rsidR="006E0D72" w:rsidRPr="006E0D72" w:rsidRDefault="006E0D72" w:rsidP="006E0D72">
            <w:pPr>
              <w:pStyle w:val="Body"/>
              <w:ind w:left="426"/>
              <w:rPr>
                <w:lang w:val="en-ID"/>
              </w:rPr>
            </w:pPr>
            <w:r w:rsidRPr="006E0D72">
              <w:rPr>
                <w:lang w:val="en-ID"/>
              </w:rPr>
              <w:t>134.655</w:t>
            </w:r>
          </w:p>
        </w:tc>
        <w:tc>
          <w:tcPr>
            <w:tcW w:w="0" w:type="auto"/>
            <w:tcBorders>
              <w:top w:val="nil"/>
              <w:left w:val="nil"/>
              <w:bottom w:val="nil"/>
              <w:right w:val="nil"/>
            </w:tcBorders>
            <w:vAlign w:val="center"/>
            <w:hideMark/>
          </w:tcPr>
          <w:p w14:paraId="2D17C860"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046ED92E" w14:textId="77777777" w:rsidR="006E0D72" w:rsidRPr="006E0D72" w:rsidRDefault="006E0D72" w:rsidP="006E0D72">
            <w:pPr>
              <w:pStyle w:val="Body"/>
              <w:ind w:left="426"/>
              <w:rPr>
                <w:lang w:val="en-ID"/>
              </w:rPr>
            </w:pPr>
            <w:r w:rsidRPr="006E0D72">
              <w:rPr>
                <w:lang w:val="en-ID"/>
              </w:rPr>
              <w:t>&lt; .001</w:t>
            </w:r>
          </w:p>
        </w:tc>
        <w:tc>
          <w:tcPr>
            <w:tcW w:w="0" w:type="auto"/>
            <w:tcBorders>
              <w:top w:val="nil"/>
              <w:left w:val="nil"/>
              <w:bottom w:val="nil"/>
              <w:right w:val="nil"/>
            </w:tcBorders>
            <w:vAlign w:val="center"/>
            <w:hideMark/>
          </w:tcPr>
          <w:p w14:paraId="2B8E6612" w14:textId="77777777" w:rsidR="006E0D72" w:rsidRPr="006E0D72" w:rsidRDefault="006E0D72" w:rsidP="006E0D72">
            <w:pPr>
              <w:pStyle w:val="Body"/>
              <w:ind w:left="426"/>
              <w:rPr>
                <w:lang w:val="en-ID"/>
              </w:rPr>
            </w:pPr>
          </w:p>
        </w:tc>
      </w:tr>
      <w:tr w:rsidR="006E0D72" w:rsidRPr="006E0D72" w14:paraId="014CCFF4" w14:textId="77777777" w:rsidTr="006E0D72">
        <w:tc>
          <w:tcPr>
            <w:tcW w:w="0" w:type="auto"/>
            <w:tcBorders>
              <w:top w:val="nil"/>
              <w:left w:val="nil"/>
              <w:bottom w:val="nil"/>
              <w:right w:val="nil"/>
            </w:tcBorders>
            <w:vAlign w:val="center"/>
            <w:hideMark/>
          </w:tcPr>
          <w:p w14:paraId="29F36BF3" w14:textId="77777777" w:rsidR="006E0D72" w:rsidRPr="006E0D72" w:rsidRDefault="006E0D72" w:rsidP="006E0D72">
            <w:pPr>
              <w:pStyle w:val="Body"/>
              <w:ind w:left="426"/>
              <w:rPr>
                <w:lang w:val="en-ID"/>
              </w:rPr>
            </w:pPr>
            <w:r w:rsidRPr="006E0D72">
              <w:rPr>
                <w:lang w:val="en-ID"/>
              </w:rPr>
              <w:t> </w:t>
            </w:r>
          </w:p>
        </w:tc>
        <w:tc>
          <w:tcPr>
            <w:tcW w:w="0" w:type="auto"/>
            <w:tcBorders>
              <w:top w:val="nil"/>
              <w:left w:val="nil"/>
              <w:bottom w:val="nil"/>
              <w:right w:val="nil"/>
            </w:tcBorders>
            <w:vAlign w:val="center"/>
            <w:hideMark/>
          </w:tcPr>
          <w:p w14:paraId="7A811A46"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45D9D6D5" w14:textId="77777777" w:rsidR="006E0D72" w:rsidRPr="006E0D72" w:rsidRDefault="006E0D72" w:rsidP="006E0D72">
            <w:pPr>
              <w:pStyle w:val="Body"/>
              <w:ind w:left="426" w:firstLine="0"/>
              <w:rPr>
                <w:lang w:val="en-ID"/>
              </w:rPr>
            </w:pPr>
            <w:r w:rsidRPr="006E0D72">
              <w:rPr>
                <w:lang w:val="en-ID"/>
              </w:rPr>
              <w:t>Residual</w:t>
            </w:r>
          </w:p>
        </w:tc>
        <w:tc>
          <w:tcPr>
            <w:tcW w:w="0" w:type="auto"/>
            <w:tcBorders>
              <w:top w:val="nil"/>
              <w:left w:val="nil"/>
              <w:bottom w:val="nil"/>
              <w:right w:val="nil"/>
            </w:tcBorders>
            <w:vAlign w:val="center"/>
            <w:hideMark/>
          </w:tcPr>
          <w:p w14:paraId="51137654"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72AF6342" w14:textId="77777777" w:rsidR="006E0D72" w:rsidRPr="006E0D72" w:rsidRDefault="006E0D72" w:rsidP="006E0D72">
            <w:pPr>
              <w:pStyle w:val="Body"/>
              <w:ind w:left="426" w:firstLine="0"/>
              <w:rPr>
                <w:lang w:val="en-ID"/>
              </w:rPr>
            </w:pPr>
            <w:r w:rsidRPr="006E0D72">
              <w:rPr>
                <w:lang w:val="en-ID"/>
              </w:rPr>
              <w:t>1675.510</w:t>
            </w:r>
          </w:p>
        </w:tc>
        <w:tc>
          <w:tcPr>
            <w:tcW w:w="0" w:type="auto"/>
            <w:tcBorders>
              <w:top w:val="nil"/>
              <w:left w:val="nil"/>
              <w:bottom w:val="nil"/>
              <w:right w:val="nil"/>
            </w:tcBorders>
            <w:vAlign w:val="center"/>
            <w:hideMark/>
          </w:tcPr>
          <w:p w14:paraId="4D7FC6A6"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39F4A8E5" w14:textId="77777777" w:rsidR="006E0D72" w:rsidRPr="006E0D72" w:rsidRDefault="006E0D72" w:rsidP="009A278C">
            <w:pPr>
              <w:pStyle w:val="Body"/>
              <w:rPr>
                <w:lang w:val="en-ID"/>
              </w:rPr>
            </w:pPr>
            <w:r w:rsidRPr="006E0D72">
              <w:rPr>
                <w:lang w:val="en-ID"/>
              </w:rPr>
              <w:t>106</w:t>
            </w:r>
          </w:p>
        </w:tc>
        <w:tc>
          <w:tcPr>
            <w:tcW w:w="0" w:type="auto"/>
            <w:tcBorders>
              <w:top w:val="nil"/>
              <w:left w:val="nil"/>
              <w:bottom w:val="nil"/>
              <w:right w:val="nil"/>
            </w:tcBorders>
            <w:vAlign w:val="center"/>
            <w:hideMark/>
          </w:tcPr>
          <w:p w14:paraId="7A0023D1"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726B05D4" w14:textId="77777777" w:rsidR="006E0D72" w:rsidRPr="006E0D72" w:rsidRDefault="006E0D72" w:rsidP="009A278C">
            <w:pPr>
              <w:pStyle w:val="Body"/>
              <w:rPr>
                <w:lang w:val="en-ID"/>
              </w:rPr>
            </w:pPr>
            <w:r w:rsidRPr="006E0D72">
              <w:rPr>
                <w:lang w:val="en-ID"/>
              </w:rPr>
              <w:t>15.807</w:t>
            </w:r>
          </w:p>
        </w:tc>
        <w:tc>
          <w:tcPr>
            <w:tcW w:w="0" w:type="auto"/>
            <w:tcBorders>
              <w:top w:val="nil"/>
              <w:left w:val="nil"/>
              <w:bottom w:val="nil"/>
              <w:right w:val="nil"/>
            </w:tcBorders>
            <w:vAlign w:val="center"/>
            <w:hideMark/>
          </w:tcPr>
          <w:p w14:paraId="0ECB8E6E"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3223C18B"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20C4B216"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34F0BF7F" w14:textId="77777777" w:rsidR="006E0D72" w:rsidRPr="006E0D72" w:rsidRDefault="006E0D72" w:rsidP="006E0D72">
            <w:pPr>
              <w:pStyle w:val="Body"/>
              <w:ind w:left="426"/>
              <w:rPr>
                <w:lang w:val="en-ID"/>
              </w:rPr>
            </w:pPr>
            <w:r w:rsidRPr="006E0D72">
              <w:rPr>
                <w:lang w:val="en-ID"/>
              </w:rPr>
              <w:t> </w:t>
            </w:r>
          </w:p>
        </w:tc>
        <w:tc>
          <w:tcPr>
            <w:tcW w:w="0" w:type="auto"/>
            <w:tcBorders>
              <w:top w:val="nil"/>
              <w:left w:val="nil"/>
              <w:bottom w:val="nil"/>
              <w:right w:val="nil"/>
            </w:tcBorders>
            <w:vAlign w:val="center"/>
            <w:hideMark/>
          </w:tcPr>
          <w:p w14:paraId="12EF4C3F" w14:textId="77777777" w:rsidR="006E0D72" w:rsidRPr="006E0D72" w:rsidRDefault="006E0D72" w:rsidP="006E0D72">
            <w:pPr>
              <w:pStyle w:val="Body"/>
              <w:ind w:left="426"/>
              <w:rPr>
                <w:lang w:val="en-ID"/>
              </w:rPr>
            </w:pPr>
          </w:p>
        </w:tc>
      </w:tr>
      <w:tr w:rsidR="006E0D72" w:rsidRPr="006E0D72" w14:paraId="70CC9366" w14:textId="77777777" w:rsidTr="006E0D72">
        <w:tc>
          <w:tcPr>
            <w:tcW w:w="0" w:type="auto"/>
            <w:tcBorders>
              <w:top w:val="nil"/>
              <w:left w:val="nil"/>
              <w:bottom w:val="nil"/>
              <w:right w:val="nil"/>
            </w:tcBorders>
            <w:vAlign w:val="center"/>
            <w:hideMark/>
          </w:tcPr>
          <w:p w14:paraId="7AD2668E" w14:textId="77777777" w:rsidR="006E0D72" w:rsidRPr="006E0D72" w:rsidRDefault="006E0D72" w:rsidP="006E0D72">
            <w:pPr>
              <w:pStyle w:val="Body"/>
              <w:ind w:left="426"/>
              <w:rPr>
                <w:lang w:val="en-ID"/>
              </w:rPr>
            </w:pPr>
            <w:r w:rsidRPr="006E0D72">
              <w:rPr>
                <w:lang w:val="en-ID"/>
              </w:rPr>
              <w:t> </w:t>
            </w:r>
          </w:p>
        </w:tc>
        <w:tc>
          <w:tcPr>
            <w:tcW w:w="0" w:type="auto"/>
            <w:tcBorders>
              <w:top w:val="nil"/>
              <w:left w:val="nil"/>
              <w:bottom w:val="nil"/>
              <w:right w:val="nil"/>
            </w:tcBorders>
            <w:vAlign w:val="center"/>
            <w:hideMark/>
          </w:tcPr>
          <w:p w14:paraId="74B54826"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699DDB34" w14:textId="5899099E" w:rsidR="006E0D72" w:rsidRPr="006E0D72" w:rsidRDefault="006E0D72" w:rsidP="006E0D72">
            <w:pPr>
              <w:pStyle w:val="Body"/>
              <w:rPr>
                <w:lang w:val="en-ID"/>
              </w:rPr>
            </w:pPr>
            <w:r>
              <w:rPr>
                <w:lang w:val="en-ID"/>
              </w:rPr>
              <w:t xml:space="preserve">   </w:t>
            </w:r>
            <w:r w:rsidRPr="006E0D72">
              <w:rPr>
                <w:lang w:val="en-ID"/>
              </w:rPr>
              <w:t>Total</w:t>
            </w:r>
          </w:p>
        </w:tc>
        <w:tc>
          <w:tcPr>
            <w:tcW w:w="0" w:type="auto"/>
            <w:tcBorders>
              <w:top w:val="nil"/>
              <w:left w:val="nil"/>
              <w:bottom w:val="nil"/>
              <w:right w:val="nil"/>
            </w:tcBorders>
            <w:vAlign w:val="center"/>
            <w:hideMark/>
          </w:tcPr>
          <w:p w14:paraId="67EF4E67"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629FB090" w14:textId="77777777" w:rsidR="006E0D72" w:rsidRPr="006E0D72" w:rsidRDefault="006E0D72" w:rsidP="006E0D72">
            <w:pPr>
              <w:pStyle w:val="Body"/>
              <w:ind w:left="426" w:firstLine="0"/>
              <w:rPr>
                <w:lang w:val="en-ID"/>
              </w:rPr>
            </w:pPr>
            <w:r w:rsidRPr="006E0D72">
              <w:rPr>
                <w:lang w:val="en-ID"/>
              </w:rPr>
              <w:t>3803.963</w:t>
            </w:r>
          </w:p>
        </w:tc>
        <w:tc>
          <w:tcPr>
            <w:tcW w:w="0" w:type="auto"/>
            <w:tcBorders>
              <w:top w:val="nil"/>
              <w:left w:val="nil"/>
              <w:bottom w:val="nil"/>
              <w:right w:val="nil"/>
            </w:tcBorders>
            <w:vAlign w:val="center"/>
            <w:hideMark/>
          </w:tcPr>
          <w:p w14:paraId="23457AC7"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3B83DE70" w14:textId="77777777" w:rsidR="006E0D72" w:rsidRPr="006E0D72" w:rsidRDefault="006E0D72" w:rsidP="009A278C">
            <w:pPr>
              <w:pStyle w:val="Body"/>
              <w:rPr>
                <w:lang w:val="en-ID"/>
              </w:rPr>
            </w:pPr>
            <w:r w:rsidRPr="006E0D72">
              <w:rPr>
                <w:lang w:val="en-ID"/>
              </w:rPr>
              <w:t>107</w:t>
            </w:r>
          </w:p>
        </w:tc>
        <w:tc>
          <w:tcPr>
            <w:tcW w:w="0" w:type="auto"/>
            <w:tcBorders>
              <w:top w:val="nil"/>
              <w:left w:val="nil"/>
              <w:bottom w:val="nil"/>
              <w:right w:val="nil"/>
            </w:tcBorders>
            <w:vAlign w:val="center"/>
            <w:hideMark/>
          </w:tcPr>
          <w:p w14:paraId="4CF946BA"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121B37D2"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39393C7F"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63D2995E"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2152A50F" w14:textId="77777777" w:rsidR="006E0D72" w:rsidRPr="006E0D72" w:rsidRDefault="006E0D72" w:rsidP="006E0D72">
            <w:pPr>
              <w:pStyle w:val="Body"/>
              <w:ind w:left="426"/>
              <w:rPr>
                <w:lang w:val="en-ID"/>
              </w:rPr>
            </w:pPr>
          </w:p>
        </w:tc>
        <w:tc>
          <w:tcPr>
            <w:tcW w:w="0" w:type="auto"/>
            <w:tcBorders>
              <w:top w:val="nil"/>
              <w:left w:val="nil"/>
              <w:bottom w:val="nil"/>
              <w:right w:val="nil"/>
            </w:tcBorders>
            <w:vAlign w:val="center"/>
            <w:hideMark/>
          </w:tcPr>
          <w:p w14:paraId="7A92F83A" w14:textId="77777777" w:rsidR="006E0D72" w:rsidRPr="006E0D72" w:rsidRDefault="006E0D72" w:rsidP="006E0D72">
            <w:pPr>
              <w:pStyle w:val="Body"/>
              <w:ind w:left="426"/>
              <w:rPr>
                <w:lang w:val="en-ID"/>
              </w:rPr>
            </w:pPr>
            <w:r w:rsidRPr="006E0D72">
              <w:rPr>
                <w:lang w:val="en-ID"/>
              </w:rPr>
              <w:t> </w:t>
            </w:r>
          </w:p>
        </w:tc>
        <w:tc>
          <w:tcPr>
            <w:tcW w:w="0" w:type="auto"/>
            <w:tcBorders>
              <w:top w:val="nil"/>
              <w:left w:val="nil"/>
              <w:bottom w:val="nil"/>
              <w:right w:val="nil"/>
            </w:tcBorders>
            <w:vAlign w:val="center"/>
            <w:hideMark/>
          </w:tcPr>
          <w:p w14:paraId="7349C9B8" w14:textId="77777777" w:rsidR="006E0D72" w:rsidRPr="006E0D72" w:rsidRDefault="006E0D72" w:rsidP="006E0D72">
            <w:pPr>
              <w:pStyle w:val="Body"/>
              <w:ind w:left="426"/>
              <w:rPr>
                <w:lang w:val="en-ID"/>
              </w:rPr>
            </w:pPr>
          </w:p>
        </w:tc>
      </w:tr>
      <w:tr w:rsidR="006E0D72" w:rsidRPr="006E0D72" w14:paraId="6AA20505" w14:textId="77777777" w:rsidTr="006E0D72">
        <w:tc>
          <w:tcPr>
            <w:tcW w:w="0" w:type="auto"/>
            <w:gridSpan w:val="14"/>
            <w:tcBorders>
              <w:top w:val="nil"/>
              <w:left w:val="nil"/>
              <w:bottom w:val="single" w:sz="12" w:space="0" w:color="000000"/>
              <w:right w:val="nil"/>
            </w:tcBorders>
            <w:vAlign w:val="center"/>
            <w:hideMark/>
          </w:tcPr>
          <w:p w14:paraId="733F9E1F" w14:textId="77777777" w:rsidR="006E0D72" w:rsidRPr="006E0D72" w:rsidRDefault="006E0D72" w:rsidP="006E0D72">
            <w:pPr>
              <w:pStyle w:val="Body"/>
              <w:ind w:left="426"/>
              <w:rPr>
                <w:lang w:val="en-ID"/>
              </w:rPr>
            </w:pPr>
          </w:p>
        </w:tc>
      </w:tr>
    </w:tbl>
    <w:p w14:paraId="71EC6B99" w14:textId="77777777" w:rsidR="009F4E9A" w:rsidRDefault="009F4E9A" w:rsidP="00387259">
      <w:pPr>
        <w:pStyle w:val="Body"/>
        <w:ind w:left="426" w:firstLine="0"/>
        <w:rPr>
          <w:lang w:val="en-US"/>
        </w:rPr>
      </w:pPr>
    </w:p>
    <w:p w14:paraId="0F1E180D" w14:textId="108D530A" w:rsidR="00387259" w:rsidRDefault="00387259" w:rsidP="00387259">
      <w:pPr>
        <w:pStyle w:val="Body"/>
        <w:ind w:left="426" w:firstLine="0"/>
        <w:rPr>
          <w:lang w:val="en-US"/>
        </w:rPr>
      </w:pPr>
    </w:p>
    <w:p w14:paraId="18B74F79" w14:textId="6703F9CC" w:rsidR="00387259" w:rsidRDefault="00387259" w:rsidP="00387259">
      <w:pPr>
        <w:pStyle w:val="Body"/>
        <w:ind w:left="426" w:firstLine="0"/>
        <w:rPr>
          <w:lang w:val="en-US"/>
        </w:rPr>
      </w:pPr>
    </w:p>
    <w:p w14:paraId="1E92E85E" w14:textId="458AA44E" w:rsidR="00672180" w:rsidRDefault="00D23060" w:rsidP="00387259">
      <w:pPr>
        <w:pStyle w:val="Body"/>
        <w:ind w:left="426" w:firstLine="0"/>
        <w:rPr>
          <w:lang w:val="en-US"/>
        </w:rPr>
      </w:pPr>
      <w:r>
        <w:rPr>
          <w:lang w:val="en-US"/>
        </w:rPr>
        <w:tab/>
        <w:t xml:space="preserve">Pada </w:t>
      </w:r>
      <w:proofErr w:type="spellStart"/>
      <w:r>
        <w:rPr>
          <w:lang w:val="en-US"/>
        </w:rPr>
        <w:t>tabel</w:t>
      </w:r>
      <w:proofErr w:type="spellEnd"/>
      <w:r>
        <w:rPr>
          <w:lang w:val="en-US"/>
        </w:rPr>
        <w:t xml:space="preserve"> 8 </w:t>
      </w:r>
      <w:proofErr w:type="spellStart"/>
      <w:r>
        <w:rPr>
          <w:lang w:val="en-US"/>
        </w:rPr>
        <w:t>dengan</w:t>
      </w:r>
      <w:proofErr w:type="spellEnd"/>
      <w:r>
        <w:rPr>
          <w:lang w:val="en-US"/>
        </w:rPr>
        <w:t xml:space="preserve"> </w:t>
      </w:r>
      <w:proofErr w:type="spellStart"/>
      <w:r>
        <w:rPr>
          <w:lang w:val="en-US"/>
        </w:rPr>
        <w:t>persamaan</w:t>
      </w:r>
      <w:proofErr w:type="spellEnd"/>
      <w:r>
        <w:rPr>
          <w:lang w:val="en-US"/>
        </w:rPr>
        <w:t xml:space="preserve"> </w:t>
      </w:r>
      <w:proofErr w:type="spellStart"/>
      <w:r>
        <w:rPr>
          <w:lang w:val="en-US"/>
        </w:rPr>
        <w:t>regresi</w:t>
      </w:r>
      <w:proofErr w:type="spellEnd"/>
      <w:r>
        <w:rPr>
          <w:lang w:val="en-US"/>
        </w:rPr>
        <w:t xml:space="preserve"> </w:t>
      </w:r>
      <w:r w:rsidRPr="00D23060">
        <w:rPr>
          <w:lang w:val="en-US"/>
        </w:rPr>
        <w:t xml:space="preserve">Ŷ = </w:t>
      </w:r>
      <w:r w:rsidR="00ED2798" w:rsidRPr="00672180">
        <w:rPr>
          <w:lang w:val="en-ID"/>
        </w:rPr>
        <w:t>0.490</w:t>
      </w:r>
      <w:r w:rsidR="00ED2798">
        <w:rPr>
          <w:lang w:val="en-ID"/>
        </w:rPr>
        <w:t xml:space="preserve"> </w:t>
      </w:r>
      <w:r w:rsidRPr="00D23060">
        <w:rPr>
          <w:lang w:val="en-US"/>
        </w:rPr>
        <w:t xml:space="preserve">X + </w:t>
      </w:r>
      <w:r w:rsidR="00ED2798" w:rsidRPr="00672180">
        <w:rPr>
          <w:lang w:val="en-ID"/>
        </w:rPr>
        <w:t>36.337</w:t>
      </w:r>
      <w:r w:rsidR="00512BAE">
        <w:rPr>
          <w:lang w:val="en-ID"/>
        </w:rPr>
        <w:t xml:space="preserve">, </w:t>
      </w:r>
      <w:proofErr w:type="spellStart"/>
      <w:r w:rsidR="00512BAE">
        <w:rPr>
          <w:lang w:val="en-ID"/>
        </w:rPr>
        <w:t>hal</w:t>
      </w:r>
      <w:proofErr w:type="spellEnd"/>
      <w:r w:rsidR="00512BAE">
        <w:rPr>
          <w:lang w:val="en-ID"/>
        </w:rPr>
        <w:t xml:space="preserve"> </w:t>
      </w:r>
      <w:proofErr w:type="spellStart"/>
      <w:r w:rsidR="00512BAE">
        <w:rPr>
          <w:lang w:val="en-ID"/>
        </w:rPr>
        <w:t>ini</w:t>
      </w:r>
      <w:proofErr w:type="spellEnd"/>
      <w:r w:rsidR="00512BAE">
        <w:rPr>
          <w:lang w:val="en-ID"/>
        </w:rPr>
        <w:t xml:space="preserve"> </w:t>
      </w:r>
      <w:proofErr w:type="spellStart"/>
      <w:r w:rsidR="00512BAE">
        <w:rPr>
          <w:lang w:val="en-ID"/>
        </w:rPr>
        <w:t>menunjukkan</w:t>
      </w:r>
      <w:proofErr w:type="spellEnd"/>
      <w:r w:rsidR="00512BAE">
        <w:rPr>
          <w:lang w:val="en-ID"/>
        </w:rPr>
        <w:t xml:space="preserve"> </w:t>
      </w:r>
      <w:proofErr w:type="spellStart"/>
      <w:r w:rsidR="00512BAE">
        <w:rPr>
          <w:lang w:val="en-ID"/>
        </w:rPr>
        <w:t>dukungan</w:t>
      </w:r>
      <w:proofErr w:type="spellEnd"/>
      <w:r w:rsidR="00512BAE">
        <w:rPr>
          <w:lang w:val="en-ID"/>
        </w:rPr>
        <w:t xml:space="preserve"> </w:t>
      </w:r>
      <w:proofErr w:type="spellStart"/>
      <w:r w:rsidR="00512BAE">
        <w:rPr>
          <w:lang w:val="en-ID"/>
        </w:rPr>
        <w:t>sosial</w:t>
      </w:r>
      <w:proofErr w:type="spellEnd"/>
      <w:r w:rsidR="00512BAE">
        <w:rPr>
          <w:lang w:val="en-ID"/>
        </w:rPr>
        <w:t xml:space="preserve"> </w:t>
      </w:r>
      <w:proofErr w:type="spellStart"/>
      <w:r w:rsidR="00512BAE">
        <w:rPr>
          <w:lang w:val="en-ID"/>
        </w:rPr>
        <w:t>berpengaruh</w:t>
      </w:r>
      <w:proofErr w:type="spellEnd"/>
      <w:r w:rsidR="00512BAE">
        <w:rPr>
          <w:lang w:val="en-ID"/>
        </w:rPr>
        <w:t xml:space="preserve"> </w:t>
      </w:r>
      <w:proofErr w:type="spellStart"/>
      <w:r w:rsidR="00512BAE">
        <w:rPr>
          <w:lang w:val="en-ID"/>
        </w:rPr>
        <w:t>secara</w:t>
      </w:r>
      <w:proofErr w:type="spellEnd"/>
      <w:r w:rsidR="00512BAE">
        <w:rPr>
          <w:lang w:val="en-ID"/>
        </w:rPr>
        <w:t xml:space="preserve"> </w:t>
      </w:r>
      <w:proofErr w:type="spellStart"/>
      <w:r w:rsidR="00512BAE">
        <w:rPr>
          <w:lang w:val="en-ID"/>
        </w:rPr>
        <w:t>positif</w:t>
      </w:r>
      <w:proofErr w:type="spellEnd"/>
      <w:r w:rsidR="00512BAE">
        <w:rPr>
          <w:lang w:val="en-ID"/>
        </w:rPr>
        <w:t xml:space="preserve"> </w:t>
      </w:r>
      <w:proofErr w:type="spellStart"/>
      <w:r w:rsidR="00512BAE">
        <w:rPr>
          <w:lang w:val="en-ID"/>
        </w:rPr>
        <w:t>signifikan</w:t>
      </w:r>
      <w:proofErr w:type="spellEnd"/>
      <w:r w:rsidR="00512BAE">
        <w:rPr>
          <w:lang w:val="en-ID"/>
        </w:rPr>
        <w:t xml:space="preserve"> </w:t>
      </w:r>
      <w:proofErr w:type="spellStart"/>
      <w:r w:rsidR="00512BAE">
        <w:rPr>
          <w:lang w:val="en-ID"/>
        </w:rPr>
        <w:t>terhadap</w:t>
      </w:r>
      <w:proofErr w:type="spellEnd"/>
      <w:r w:rsidR="00512BAE">
        <w:rPr>
          <w:lang w:val="en-ID"/>
        </w:rPr>
        <w:t xml:space="preserve"> </w:t>
      </w:r>
      <w:proofErr w:type="spellStart"/>
      <w:r w:rsidR="00512BAE">
        <w:rPr>
          <w:lang w:val="en-ID"/>
        </w:rPr>
        <w:t>penerimaan</w:t>
      </w:r>
      <w:proofErr w:type="spellEnd"/>
      <w:r w:rsidR="00512BAE">
        <w:rPr>
          <w:lang w:val="en-ID"/>
        </w:rPr>
        <w:t xml:space="preserve"> </w:t>
      </w:r>
      <w:proofErr w:type="spellStart"/>
      <w:r w:rsidR="00512BAE">
        <w:rPr>
          <w:lang w:val="en-ID"/>
        </w:rPr>
        <w:t>diri</w:t>
      </w:r>
      <w:proofErr w:type="spellEnd"/>
      <w:r w:rsidR="00932BC3">
        <w:rPr>
          <w:lang w:val="en-ID"/>
        </w:rPr>
        <w:t xml:space="preserve"> yang </w:t>
      </w:r>
      <w:proofErr w:type="spellStart"/>
      <w:r w:rsidR="00932BC3">
        <w:rPr>
          <w:lang w:val="en-ID"/>
        </w:rPr>
        <w:t>artinya</w:t>
      </w:r>
      <w:proofErr w:type="spellEnd"/>
      <w:r w:rsidR="00932BC3">
        <w:rPr>
          <w:lang w:val="en-ID"/>
        </w:rPr>
        <w:t xml:space="preserve"> </w:t>
      </w:r>
      <w:proofErr w:type="spellStart"/>
      <w:r w:rsidR="00932BC3">
        <w:rPr>
          <w:lang w:val="en-ID"/>
        </w:rPr>
        <w:t>setiap</w:t>
      </w:r>
      <w:proofErr w:type="spellEnd"/>
      <w:r w:rsidR="00932BC3">
        <w:rPr>
          <w:lang w:val="en-ID"/>
        </w:rPr>
        <w:t xml:space="preserve"> </w:t>
      </w:r>
      <w:proofErr w:type="spellStart"/>
      <w:r w:rsidR="00932BC3">
        <w:rPr>
          <w:lang w:val="en-ID"/>
        </w:rPr>
        <w:t>peningkatan</w:t>
      </w:r>
      <w:proofErr w:type="spellEnd"/>
      <w:r w:rsidR="00932BC3">
        <w:rPr>
          <w:lang w:val="en-ID"/>
        </w:rPr>
        <w:t xml:space="preserve"> </w:t>
      </w:r>
      <w:proofErr w:type="spellStart"/>
      <w:r w:rsidR="00932BC3">
        <w:rPr>
          <w:lang w:val="en-ID"/>
        </w:rPr>
        <w:t>satu</w:t>
      </w:r>
      <w:proofErr w:type="spellEnd"/>
      <w:r w:rsidR="00932BC3">
        <w:rPr>
          <w:lang w:val="en-ID"/>
        </w:rPr>
        <w:t xml:space="preserve"> </w:t>
      </w:r>
      <w:proofErr w:type="spellStart"/>
      <w:r w:rsidR="00932BC3">
        <w:rPr>
          <w:lang w:val="en-ID"/>
        </w:rPr>
        <w:t>poin</w:t>
      </w:r>
      <w:proofErr w:type="spellEnd"/>
      <w:r w:rsidR="00884538">
        <w:rPr>
          <w:lang w:val="en-ID"/>
        </w:rPr>
        <w:t xml:space="preserve"> </w:t>
      </w:r>
      <w:proofErr w:type="spellStart"/>
      <w:r w:rsidR="00884538">
        <w:rPr>
          <w:lang w:val="en-ID"/>
        </w:rPr>
        <w:t>dalam</w:t>
      </w:r>
      <w:proofErr w:type="spellEnd"/>
      <w:r w:rsidR="00884538">
        <w:rPr>
          <w:lang w:val="en-ID"/>
        </w:rPr>
        <w:t xml:space="preserve"> </w:t>
      </w:r>
      <w:proofErr w:type="spellStart"/>
      <w:r w:rsidR="00884538">
        <w:rPr>
          <w:lang w:val="en-ID"/>
        </w:rPr>
        <w:t>dukungan</w:t>
      </w:r>
      <w:proofErr w:type="spellEnd"/>
      <w:r w:rsidR="00884538">
        <w:rPr>
          <w:lang w:val="en-ID"/>
        </w:rPr>
        <w:t xml:space="preserve"> </w:t>
      </w:r>
      <w:proofErr w:type="spellStart"/>
      <w:r w:rsidR="00884538">
        <w:rPr>
          <w:lang w:val="en-ID"/>
        </w:rPr>
        <w:t>sosial</w:t>
      </w:r>
      <w:proofErr w:type="spellEnd"/>
      <w:r w:rsidR="00884538">
        <w:rPr>
          <w:lang w:val="en-ID"/>
        </w:rPr>
        <w:t xml:space="preserve"> </w:t>
      </w:r>
      <w:proofErr w:type="spellStart"/>
      <w:r w:rsidR="00884538">
        <w:rPr>
          <w:lang w:val="en-ID"/>
        </w:rPr>
        <w:t>akan</w:t>
      </w:r>
      <w:proofErr w:type="spellEnd"/>
      <w:r w:rsidR="00884538">
        <w:rPr>
          <w:lang w:val="en-ID"/>
        </w:rPr>
        <w:t xml:space="preserve"> </w:t>
      </w:r>
      <w:proofErr w:type="spellStart"/>
      <w:r w:rsidR="00884538">
        <w:rPr>
          <w:lang w:val="en-ID"/>
        </w:rPr>
        <w:t>meningkatkan</w:t>
      </w:r>
      <w:proofErr w:type="spellEnd"/>
      <w:r w:rsidR="00884538">
        <w:rPr>
          <w:lang w:val="en-ID"/>
        </w:rPr>
        <w:t xml:space="preserve"> </w:t>
      </w:r>
      <w:proofErr w:type="spellStart"/>
      <w:r w:rsidR="00884538">
        <w:rPr>
          <w:lang w:val="en-ID"/>
        </w:rPr>
        <w:t>penerimaan</w:t>
      </w:r>
      <w:proofErr w:type="spellEnd"/>
      <w:r w:rsidR="00884538">
        <w:rPr>
          <w:lang w:val="en-ID"/>
        </w:rPr>
        <w:t xml:space="preserve"> </w:t>
      </w:r>
      <w:proofErr w:type="spellStart"/>
      <w:r w:rsidR="00884538">
        <w:rPr>
          <w:lang w:val="en-ID"/>
        </w:rPr>
        <w:t>diri</w:t>
      </w:r>
      <w:proofErr w:type="spellEnd"/>
      <w:r w:rsidR="00884538">
        <w:rPr>
          <w:lang w:val="en-ID"/>
        </w:rPr>
        <w:t xml:space="preserve"> </w:t>
      </w:r>
      <w:proofErr w:type="spellStart"/>
      <w:r w:rsidR="00884538">
        <w:rPr>
          <w:lang w:val="en-ID"/>
        </w:rPr>
        <w:t>sebesar</w:t>
      </w:r>
      <w:proofErr w:type="spellEnd"/>
      <w:r w:rsidR="00884538">
        <w:rPr>
          <w:lang w:val="en-ID"/>
        </w:rPr>
        <w:t xml:space="preserve"> 0.490.</w:t>
      </w:r>
    </w:p>
    <w:p w14:paraId="22A7131C" w14:textId="2346FD1D" w:rsidR="00893860" w:rsidRPr="009B12FB" w:rsidRDefault="00893860" w:rsidP="009B12FB">
      <w:pPr>
        <w:pStyle w:val="Keterangan"/>
        <w:keepNext/>
        <w:jc w:val="center"/>
        <w:rPr>
          <w:sz w:val="20"/>
          <w:szCs w:val="20"/>
        </w:rPr>
      </w:pPr>
      <w:proofErr w:type="spellStart"/>
      <w:r w:rsidRPr="009B12FB">
        <w:rPr>
          <w:sz w:val="20"/>
          <w:szCs w:val="20"/>
        </w:rPr>
        <w:t>Table</w:t>
      </w:r>
      <w:proofErr w:type="spellEnd"/>
      <w:r w:rsidR="009B12FB">
        <w:rPr>
          <w:sz w:val="20"/>
          <w:szCs w:val="20"/>
          <w:lang w:val="en-US"/>
        </w:rPr>
        <w:t xml:space="preserve"> 8</w:t>
      </w:r>
      <w:r w:rsidRPr="009B12FB">
        <w:rPr>
          <w:sz w:val="20"/>
          <w:szCs w:val="20"/>
          <w:lang w:val="en-US"/>
        </w:rPr>
        <w:t xml:space="preserve">. </w:t>
      </w:r>
      <w:proofErr w:type="spellStart"/>
      <w:r w:rsidRPr="009B12FB">
        <w:rPr>
          <w:sz w:val="20"/>
          <w:szCs w:val="20"/>
          <w:lang w:val="en-US"/>
        </w:rPr>
        <w:t>Koefisien</w:t>
      </w:r>
      <w:proofErr w:type="spellEnd"/>
      <w:r w:rsidRPr="009B12FB">
        <w:rPr>
          <w:sz w:val="20"/>
          <w:szCs w:val="20"/>
          <w:lang w:val="en-US"/>
        </w:rPr>
        <w:t xml:space="preserve"> </w:t>
      </w:r>
      <w:proofErr w:type="spellStart"/>
      <w:r w:rsidRPr="009B12FB">
        <w:rPr>
          <w:sz w:val="20"/>
          <w:szCs w:val="20"/>
          <w:lang w:val="en-US"/>
        </w:rPr>
        <w:t>Regresi</w:t>
      </w:r>
      <w:proofErr w:type="spellEnd"/>
      <w:r w:rsidR="00D76668">
        <w:rPr>
          <w:sz w:val="20"/>
          <w:szCs w:val="20"/>
          <w:lang w:val="en-US"/>
        </w:rPr>
        <w:t xml:space="preserve"> Linier </w:t>
      </w:r>
      <w:proofErr w:type="spellStart"/>
      <w:r w:rsidR="00D76668">
        <w:rPr>
          <w:sz w:val="20"/>
          <w:szCs w:val="20"/>
          <w:lang w:val="en-US"/>
        </w:rPr>
        <w:t>Sederhana</w:t>
      </w:r>
      <w:proofErr w:type="spellEnd"/>
    </w:p>
    <w:tbl>
      <w:tblPr>
        <w:tblW w:w="8416" w:type="dxa"/>
        <w:tblInd w:w="341" w:type="dxa"/>
        <w:tblCellMar>
          <w:top w:w="15" w:type="dxa"/>
          <w:left w:w="15" w:type="dxa"/>
          <w:bottom w:w="15" w:type="dxa"/>
          <w:right w:w="15" w:type="dxa"/>
        </w:tblCellMar>
        <w:tblLook w:val="04A0" w:firstRow="1" w:lastRow="0" w:firstColumn="1" w:lastColumn="0" w:noHBand="0" w:noVBand="1"/>
      </w:tblPr>
      <w:tblGrid>
        <w:gridCol w:w="794"/>
        <w:gridCol w:w="36"/>
        <w:gridCol w:w="1300"/>
        <w:gridCol w:w="36"/>
        <w:gridCol w:w="1639"/>
        <w:gridCol w:w="46"/>
        <w:gridCol w:w="1754"/>
        <w:gridCol w:w="53"/>
        <w:gridCol w:w="1420"/>
        <w:gridCol w:w="43"/>
        <w:gridCol w:w="680"/>
        <w:gridCol w:w="36"/>
        <w:gridCol w:w="543"/>
        <w:gridCol w:w="36"/>
      </w:tblGrid>
      <w:tr w:rsidR="00672180" w:rsidRPr="00672180" w14:paraId="4794AE53" w14:textId="77777777" w:rsidTr="00893860">
        <w:trPr>
          <w:tblHeader/>
        </w:trPr>
        <w:tc>
          <w:tcPr>
            <w:tcW w:w="0" w:type="auto"/>
            <w:gridSpan w:val="14"/>
            <w:tcBorders>
              <w:top w:val="nil"/>
              <w:left w:val="nil"/>
              <w:bottom w:val="single" w:sz="6" w:space="0" w:color="000000"/>
              <w:right w:val="nil"/>
            </w:tcBorders>
            <w:vAlign w:val="center"/>
            <w:hideMark/>
          </w:tcPr>
          <w:p w14:paraId="5C1909AA" w14:textId="77777777" w:rsidR="00672180" w:rsidRPr="00672180" w:rsidRDefault="00672180" w:rsidP="00672180">
            <w:pPr>
              <w:pStyle w:val="Body"/>
              <w:ind w:left="426"/>
              <w:rPr>
                <w:b/>
                <w:bCs/>
                <w:lang w:val="en-ID"/>
              </w:rPr>
            </w:pPr>
            <w:r w:rsidRPr="00672180">
              <w:rPr>
                <w:b/>
                <w:bCs/>
                <w:lang w:val="en-ID"/>
              </w:rPr>
              <w:t xml:space="preserve">Coefficients </w:t>
            </w:r>
          </w:p>
        </w:tc>
      </w:tr>
      <w:tr w:rsidR="00672180" w:rsidRPr="00672180" w14:paraId="7C7CD0C5" w14:textId="77777777" w:rsidTr="00893860">
        <w:trPr>
          <w:tblHeader/>
        </w:trPr>
        <w:tc>
          <w:tcPr>
            <w:tcW w:w="0" w:type="auto"/>
            <w:gridSpan w:val="2"/>
            <w:tcBorders>
              <w:top w:val="nil"/>
              <w:left w:val="nil"/>
              <w:bottom w:val="single" w:sz="6" w:space="0" w:color="000000"/>
              <w:right w:val="nil"/>
            </w:tcBorders>
            <w:vAlign w:val="center"/>
            <w:hideMark/>
          </w:tcPr>
          <w:p w14:paraId="2DF091C0" w14:textId="77777777" w:rsidR="00672180" w:rsidRPr="00672180" w:rsidRDefault="00672180" w:rsidP="00893860">
            <w:pPr>
              <w:pStyle w:val="Body"/>
              <w:ind w:firstLine="0"/>
              <w:rPr>
                <w:b/>
                <w:bCs/>
                <w:lang w:val="en-ID"/>
              </w:rPr>
            </w:pPr>
            <w:r w:rsidRPr="00672180">
              <w:rPr>
                <w:b/>
                <w:bCs/>
                <w:lang w:val="en-ID"/>
              </w:rPr>
              <w:t>Model</w:t>
            </w:r>
          </w:p>
        </w:tc>
        <w:tc>
          <w:tcPr>
            <w:tcW w:w="0" w:type="auto"/>
            <w:gridSpan w:val="2"/>
            <w:tcBorders>
              <w:top w:val="nil"/>
              <w:left w:val="nil"/>
              <w:bottom w:val="single" w:sz="6" w:space="0" w:color="000000"/>
              <w:right w:val="nil"/>
            </w:tcBorders>
            <w:vAlign w:val="center"/>
            <w:hideMark/>
          </w:tcPr>
          <w:p w14:paraId="0114464D" w14:textId="77777777" w:rsidR="00672180" w:rsidRPr="00672180" w:rsidRDefault="00672180" w:rsidP="00672180">
            <w:pPr>
              <w:pStyle w:val="Body"/>
              <w:ind w:left="426"/>
              <w:rPr>
                <w:b/>
                <w:bCs/>
                <w:lang w:val="en-ID"/>
              </w:rPr>
            </w:pPr>
            <w:r w:rsidRPr="00672180">
              <w:rPr>
                <w:b/>
                <w:bCs/>
                <w:lang w:val="en-ID"/>
              </w:rPr>
              <w:t> </w:t>
            </w:r>
          </w:p>
        </w:tc>
        <w:tc>
          <w:tcPr>
            <w:tcW w:w="0" w:type="auto"/>
            <w:gridSpan w:val="2"/>
            <w:tcBorders>
              <w:top w:val="nil"/>
              <w:left w:val="nil"/>
              <w:bottom w:val="single" w:sz="6" w:space="0" w:color="000000"/>
              <w:right w:val="nil"/>
            </w:tcBorders>
            <w:vAlign w:val="center"/>
            <w:hideMark/>
          </w:tcPr>
          <w:p w14:paraId="01D99965" w14:textId="77777777" w:rsidR="00672180" w:rsidRPr="00672180" w:rsidRDefault="00672180" w:rsidP="00893860">
            <w:pPr>
              <w:pStyle w:val="Body"/>
              <w:rPr>
                <w:b/>
                <w:bCs/>
                <w:lang w:val="en-ID"/>
              </w:rPr>
            </w:pPr>
            <w:r w:rsidRPr="00672180">
              <w:rPr>
                <w:b/>
                <w:bCs/>
                <w:lang w:val="en-ID"/>
              </w:rPr>
              <w:t>Unstandardized</w:t>
            </w:r>
          </w:p>
        </w:tc>
        <w:tc>
          <w:tcPr>
            <w:tcW w:w="0" w:type="auto"/>
            <w:gridSpan w:val="2"/>
            <w:tcBorders>
              <w:top w:val="nil"/>
              <w:left w:val="nil"/>
              <w:bottom w:val="single" w:sz="6" w:space="0" w:color="000000"/>
              <w:right w:val="nil"/>
            </w:tcBorders>
            <w:vAlign w:val="center"/>
            <w:hideMark/>
          </w:tcPr>
          <w:p w14:paraId="13DE6B9F" w14:textId="77777777" w:rsidR="00672180" w:rsidRPr="00672180" w:rsidRDefault="00672180" w:rsidP="00893860">
            <w:pPr>
              <w:pStyle w:val="Body"/>
              <w:ind w:left="426" w:firstLine="0"/>
              <w:rPr>
                <w:b/>
                <w:bCs/>
                <w:lang w:val="en-ID"/>
              </w:rPr>
            </w:pPr>
            <w:r w:rsidRPr="00672180">
              <w:rPr>
                <w:b/>
                <w:bCs/>
                <w:lang w:val="en-ID"/>
              </w:rPr>
              <w:t>Standard Error</w:t>
            </w:r>
          </w:p>
        </w:tc>
        <w:tc>
          <w:tcPr>
            <w:tcW w:w="0" w:type="auto"/>
            <w:gridSpan w:val="2"/>
            <w:tcBorders>
              <w:top w:val="nil"/>
              <w:left w:val="nil"/>
              <w:bottom w:val="single" w:sz="6" w:space="0" w:color="000000"/>
              <w:right w:val="nil"/>
            </w:tcBorders>
            <w:vAlign w:val="center"/>
            <w:hideMark/>
          </w:tcPr>
          <w:p w14:paraId="56D36D04" w14:textId="77777777" w:rsidR="00672180" w:rsidRPr="00672180" w:rsidRDefault="00672180" w:rsidP="00893860">
            <w:pPr>
              <w:pStyle w:val="Body"/>
              <w:rPr>
                <w:b/>
                <w:bCs/>
                <w:lang w:val="en-ID"/>
              </w:rPr>
            </w:pPr>
            <w:r w:rsidRPr="00672180">
              <w:rPr>
                <w:b/>
                <w:bCs/>
                <w:lang w:val="en-ID"/>
              </w:rPr>
              <w:t>Standardized</w:t>
            </w:r>
          </w:p>
        </w:tc>
        <w:tc>
          <w:tcPr>
            <w:tcW w:w="0" w:type="auto"/>
            <w:gridSpan w:val="2"/>
            <w:tcBorders>
              <w:top w:val="nil"/>
              <w:left w:val="nil"/>
              <w:bottom w:val="single" w:sz="6" w:space="0" w:color="000000"/>
              <w:right w:val="nil"/>
            </w:tcBorders>
            <w:vAlign w:val="center"/>
            <w:hideMark/>
          </w:tcPr>
          <w:p w14:paraId="080A1121" w14:textId="77777777" w:rsidR="00672180" w:rsidRPr="00672180" w:rsidRDefault="00672180" w:rsidP="00893860">
            <w:pPr>
              <w:pStyle w:val="Body"/>
              <w:rPr>
                <w:b/>
                <w:bCs/>
                <w:lang w:val="en-ID"/>
              </w:rPr>
            </w:pPr>
            <w:r w:rsidRPr="00672180">
              <w:rPr>
                <w:b/>
                <w:bCs/>
                <w:lang w:val="en-ID"/>
              </w:rPr>
              <w:t>t</w:t>
            </w:r>
          </w:p>
        </w:tc>
        <w:tc>
          <w:tcPr>
            <w:tcW w:w="0" w:type="auto"/>
            <w:gridSpan w:val="2"/>
            <w:tcBorders>
              <w:top w:val="nil"/>
              <w:left w:val="nil"/>
              <w:bottom w:val="single" w:sz="6" w:space="0" w:color="000000"/>
              <w:right w:val="nil"/>
            </w:tcBorders>
            <w:vAlign w:val="center"/>
            <w:hideMark/>
          </w:tcPr>
          <w:p w14:paraId="053FD28B" w14:textId="77777777" w:rsidR="00672180" w:rsidRPr="00672180" w:rsidRDefault="00672180" w:rsidP="00893860">
            <w:pPr>
              <w:pStyle w:val="Body"/>
              <w:rPr>
                <w:b/>
                <w:bCs/>
                <w:lang w:val="en-ID"/>
              </w:rPr>
            </w:pPr>
            <w:r w:rsidRPr="00672180">
              <w:rPr>
                <w:b/>
                <w:bCs/>
                <w:lang w:val="en-ID"/>
              </w:rPr>
              <w:t>p</w:t>
            </w:r>
          </w:p>
        </w:tc>
      </w:tr>
      <w:tr w:rsidR="00672180" w:rsidRPr="00672180" w14:paraId="4187C09F" w14:textId="77777777" w:rsidTr="00893860">
        <w:tc>
          <w:tcPr>
            <w:tcW w:w="0" w:type="auto"/>
            <w:tcBorders>
              <w:top w:val="nil"/>
              <w:left w:val="nil"/>
              <w:bottom w:val="nil"/>
              <w:right w:val="nil"/>
            </w:tcBorders>
            <w:vAlign w:val="center"/>
            <w:hideMark/>
          </w:tcPr>
          <w:p w14:paraId="5B621132" w14:textId="77777777" w:rsidR="00672180" w:rsidRPr="00672180" w:rsidRDefault="00672180" w:rsidP="00893860">
            <w:pPr>
              <w:pStyle w:val="Body"/>
              <w:ind w:left="426" w:firstLine="0"/>
              <w:rPr>
                <w:lang w:val="en-ID"/>
              </w:rPr>
            </w:pPr>
            <w:r w:rsidRPr="00672180">
              <w:rPr>
                <w:lang w:val="en-ID"/>
              </w:rPr>
              <w:t>H₀</w:t>
            </w:r>
          </w:p>
        </w:tc>
        <w:tc>
          <w:tcPr>
            <w:tcW w:w="0" w:type="auto"/>
            <w:tcBorders>
              <w:top w:val="nil"/>
              <w:left w:val="nil"/>
              <w:bottom w:val="nil"/>
              <w:right w:val="nil"/>
            </w:tcBorders>
            <w:vAlign w:val="center"/>
            <w:hideMark/>
          </w:tcPr>
          <w:p w14:paraId="5C3AA047"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502399F6" w14:textId="77777777" w:rsidR="00672180" w:rsidRPr="00672180" w:rsidRDefault="00672180" w:rsidP="00672180">
            <w:pPr>
              <w:pStyle w:val="Body"/>
              <w:ind w:left="426" w:firstLine="0"/>
              <w:rPr>
                <w:lang w:val="en-ID"/>
              </w:rPr>
            </w:pPr>
            <w:r w:rsidRPr="00672180">
              <w:rPr>
                <w:lang w:val="en-ID"/>
              </w:rPr>
              <w:t>(Intercept)</w:t>
            </w:r>
          </w:p>
        </w:tc>
        <w:tc>
          <w:tcPr>
            <w:tcW w:w="0" w:type="auto"/>
            <w:tcBorders>
              <w:top w:val="nil"/>
              <w:left w:val="nil"/>
              <w:bottom w:val="nil"/>
              <w:right w:val="nil"/>
            </w:tcBorders>
            <w:vAlign w:val="center"/>
            <w:hideMark/>
          </w:tcPr>
          <w:p w14:paraId="00D647DD"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378FA66D" w14:textId="77777777" w:rsidR="00672180" w:rsidRPr="00672180" w:rsidRDefault="00672180" w:rsidP="00672180">
            <w:pPr>
              <w:pStyle w:val="Body"/>
              <w:ind w:left="426"/>
              <w:rPr>
                <w:lang w:val="en-ID"/>
              </w:rPr>
            </w:pPr>
            <w:r w:rsidRPr="00672180">
              <w:rPr>
                <w:lang w:val="en-ID"/>
              </w:rPr>
              <w:t>75.019</w:t>
            </w:r>
          </w:p>
        </w:tc>
        <w:tc>
          <w:tcPr>
            <w:tcW w:w="0" w:type="auto"/>
            <w:tcBorders>
              <w:top w:val="nil"/>
              <w:left w:val="nil"/>
              <w:bottom w:val="nil"/>
              <w:right w:val="nil"/>
            </w:tcBorders>
            <w:vAlign w:val="center"/>
            <w:hideMark/>
          </w:tcPr>
          <w:p w14:paraId="1CF085D5"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524B0057" w14:textId="77777777" w:rsidR="00672180" w:rsidRPr="00672180" w:rsidRDefault="00672180" w:rsidP="00672180">
            <w:pPr>
              <w:pStyle w:val="Body"/>
              <w:ind w:left="426"/>
              <w:rPr>
                <w:lang w:val="en-ID"/>
              </w:rPr>
            </w:pPr>
            <w:r w:rsidRPr="00672180">
              <w:rPr>
                <w:lang w:val="en-ID"/>
              </w:rPr>
              <w:t>0.574</w:t>
            </w:r>
          </w:p>
        </w:tc>
        <w:tc>
          <w:tcPr>
            <w:tcW w:w="0" w:type="auto"/>
            <w:tcBorders>
              <w:top w:val="nil"/>
              <w:left w:val="nil"/>
              <w:bottom w:val="nil"/>
              <w:right w:val="nil"/>
            </w:tcBorders>
            <w:vAlign w:val="center"/>
            <w:hideMark/>
          </w:tcPr>
          <w:p w14:paraId="2258D9C8"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45A78EC5"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481CEF7C"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191C52AC" w14:textId="77777777" w:rsidR="00672180" w:rsidRPr="00672180" w:rsidRDefault="00672180" w:rsidP="00672180">
            <w:pPr>
              <w:pStyle w:val="Body"/>
              <w:ind w:firstLine="0"/>
              <w:rPr>
                <w:lang w:val="en-ID"/>
              </w:rPr>
            </w:pPr>
            <w:r w:rsidRPr="00672180">
              <w:rPr>
                <w:lang w:val="en-ID"/>
              </w:rPr>
              <w:t>130.754</w:t>
            </w:r>
          </w:p>
        </w:tc>
        <w:tc>
          <w:tcPr>
            <w:tcW w:w="0" w:type="auto"/>
            <w:tcBorders>
              <w:top w:val="nil"/>
              <w:left w:val="nil"/>
              <w:bottom w:val="nil"/>
              <w:right w:val="nil"/>
            </w:tcBorders>
            <w:vAlign w:val="center"/>
            <w:hideMark/>
          </w:tcPr>
          <w:p w14:paraId="6E9C562A"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7EA2869C" w14:textId="77777777" w:rsidR="00672180" w:rsidRPr="00672180" w:rsidRDefault="00672180" w:rsidP="00672180">
            <w:pPr>
              <w:pStyle w:val="Body"/>
              <w:ind w:firstLine="0"/>
              <w:rPr>
                <w:lang w:val="en-ID"/>
              </w:rPr>
            </w:pPr>
            <w:r w:rsidRPr="00672180">
              <w:rPr>
                <w:lang w:val="en-ID"/>
              </w:rPr>
              <w:t>&lt; .001</w:t>
            </w:r>
          </w:p>
        </w:tc>
        <w:tc>
          <w:tcPr>
            <w:tcW w:w="0" w:type="auto"/>
            <w:tcBorders>
              <w:top w:val="nil"/>
              <w:left w:val="nil"/>
              <w:bottom w:val="nil"/>
              <w:right w:val="nil"/>
            </w:tcBorders>
            <w:vAlign w:val="center"/>
            <w:hideMark/>
          </w:tcPr>
          <w:p w14:paraId="3C130A87" w14:textId="77777777" w:rsidR="00672180" w:rsidRPr="00672180" w:rsidRDefault="00672180" w:rsidP="00672180">
            <w:pPr>
              <w:pStyle w:val="Body"/>
              <w:ind w:left="426"/>
              <w:rPr>
                <w:lang w:val="en-ID"/>
              </w:rPr>
            </w:pPr>
          </w:p>
        </w:tc>
      </w:tr>
      <w:tr w:rsidR="00672180" w:rsidRPr="00672180" w14:paraId="58A5D5E5" w14:textId="77777777" w:rsidTr="00893860">
        <w:tc>
          <w:tcPr>
            <w:tcW w:w="0" w:type="auto"/>
            <w:tcBorders>
              <w:top w:val="nil"/>
              <w:left w:val="nil"/>
              <w:bottom w:val="nil"/>
              <w:right w:val="nil"/>
            </w:tcBorders>
            <w:vAlign w:val="center"/>
            <w:hideMark/>
          </w:tcPr>
          <w:p w14:paraId="0FF57CF7" w14:textId="77777777" w:rsidR="00672180" w:rsidRPr="00672180" w:rsidRDefault="00672180" w:rsidP="00893860">
            <w:pPr>
              <w:pStyle w:val="Body"/>
              <w:ind w:left="426" w:firstLine="0"/>
              <w:rPr>
                <w:lang w:val="en-ID"/>
              </w:rPr>
            </w:pPr>
            <w:r w:rsidRPr="00672180">
              <w:rPr>
                <w:lang w:val="en-ID"/>
              </w:rPr>
              <w:t>H₁</w:t>
            </w:r>
          </w:p>
        </w:tc>
        <w:tc>
          <w:tcPr>
            <w:tcW w:w="0" w:type="auto"/>
            <w:tcBorders>
              <w:top w:val="nil"/>
              <w:left w:val="nil"/>
              <w:bottom w:val="nil"/>
              <w:right w:val="nil"/>
            </w:tcBorders>
            <w:vAlign w:val="center"/>
            <w:hideMark/>
          </w:tcPr>
          <w:p w14:paraId="57C7C41B"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25BB1860" w14:textId="77777777" w:rsidR="00672180" w:rsidRPr="00672180" w:rsidRDefault="00672180" w:rsidP="00672180">
            <w:pPr>
              <w:pStyle w:val="Body"/>
              <w:ind w:left="426" w:firstLine="0"/>
              <w:rPr>
                <w:lang w:val="en-ID"/>
              </w:rPr>
            </w:pPr>
            <w:r w:rsidRPr="00672180">
              <w:rPr>
                <w:lang w:val="en-ID"/>
              </w:rPr>
              <w:t>(Intercept)</w:t>
            </w:r>
          </w:p>
        </w:tc>
        <w:tc>
          <w:tcPr>
            <w:tcW w:w="0" w:type="auto"/>
            <w:tcBorders>
              <w:top w:val="nil"/>
              <w:left w:val="nil"/>
              <w:bottom w:val="nil"/>
              <w:right w:val="nil"/>
            </w:tcBorders>
            <w:vAlign w:val="center"/>
            <w:hideMark/>
          </w:tcPr>
          <w:p w14:paraId="15A2E92E"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25D83612" w14:textId="77777777" w:rsidR="00672180" w:rsidRPr="00672180" w:rsidRDefault="00672180" w:rsidP="00672180">
            <w:pPr>
              <w:pStyle w:val="Body"/>
              <w:ind w:left="426"/>
              <w:rPr>
                <w:lang w:val="en-ID"/>
              </w:rPr>
            </w:pPr>
            <w:bookmarkStart w:id="1" w:name="_Hlk187965513"/>
            <w:r w:rsidRPr="00672180">
              <w:rPr>
                <w:lang w:val="en-ID"/>
              </w:rPr>
              <w:t>36.337</w:t>
            </w:r>
            <w:bookmarkEnd w:id="1"/>
          </w:p>
        </w:tc>
        <w:tc>
          <w:tcPr>
            <w:tcW w:w="0" w:type="auto"/>
            <w:tcBorders>
              <w:top w:val="nil"/>
              <w:left w:val="nil"/>
              <w:bottom w:val="nil"/>
              <w:right w:val="nil"/>
            </w:tcBorders>
            <w:vAlign w:val="center"/>
            <w:hideMark/>
          </w:tcPr>
          <w:p w14:paraId="729F1864"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5C77BBF2" w14:textId="77777777" w:rsidR="00672180" w:rsidRPr="00672180" w:rsidRDefault="00672180" w:rsidP="00672180">
            <w:pPr>
              <w:pStyle w:val="Body"/>
              <w:ind w:left="426"/>
              <w:rPr>
                <w:lang w:val="en-ID"/>
              </w:rPr>
            </w:pPr>
            <w:r w:rsidRPr="00672180">
              <w:rPr>
                <w:lang w:val="en-ID"/>
              </w:rPr>
              <w:t>3.355</w:t>
            </w:r>
          </w:p>
        </w:tc>
        <w:tc>
          <w:tcPr>
            <w:tcW w:w="0" w:type="auto"/>
            <w:tcBorders>
              <w:top w:val="nil"/>
              <w:left w:val="nil"/>
              <w:bottom w:val="nil"/>
              <w:right w:val="nil"/>
            </w:tcBorders>
            <w:vAlign w:val="center"/>
            <w:hideMark/>
          </w:tcPr>
          <w:p w14:paraId="78722A6C"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4ED26692"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78B5DA42"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73831367" w14:textId="77777777" w:rsidR="00672180" w:rsidRPr="00672180" w:rsidRDefault="00672180" w:rsidP="00672180">
            <w:pPr>
              <w:pStyle w:val="Body"/>
              <w:ind w:firstLine="0"/>
              <w:rPr>
                <w:lang w:val="en-ID"/>
              </w:rPr>
            </w:pPr>
            <w:r w:rsidRPr="00672180">
              <w:rPr>
                <w:lang w:val="en-ID"/>
              </w:rPr>
              <w:t>10.830</w:t>
            </w:r>
          </w:p>
        </w:tc>
        <w:tc>
          <w:tcPr>
            <w:tcW w:w="0" w:type="auto"/>
            <w:tcBorders>
              <w:top w:val="nil"/>
              <w:left w:val="nil"/>
              <w:bottom w:val="nil"/>
              <w:right w:val="nil"/>
            </w:tcBorders>
            <w:vAlign w:val="center"/>
            <w:hideMark/>
          </w:tcPr>
          <w:p w14:paraId="068C5952"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514B5EDA" w14:textId="77777777" w:rsidR="00672180" w:rsidRPr="00672180" w:rsidRDefault="00672180" w:rsidP="00672180">
            <w:pPr>
              <w:pStyle w:val="Body"/>
              <w:ind w:firstLine="0"/>
              <w:rPr>
                <w:lang w:val="en-ID"/>
              </w:rPr>
            </w:pPr>
            <w:r w:rsidRPr="00672180">
              <w:rPr>
                <w:lang w:val="en-ID"/>
              </w:rPr>
              <w:t>&lt; .001</w:t>
            </w:r>
          </w:p>
        </w:tc>
        <w:tc>
          <w:tcPr>
            <w:tcW w:w="0" w:type="auto"/>
            <w:tcBorders>
              <w:top w:val="nil"/>
              <w:left w:val="nil"/>
              <w:bottom w:val="nil"/>
              <w:right w:val="nil"/>
            </w:tcBorders>
            <w:vAlign w:val="center"/>
            <w:hideMark/>
          </w:tcPr>
          <w:p w14:paraId="5382B6A6" w14:textId="77777777" w:rsidR="00672180" w:rsidRPr="00672180" w:rsidRDefault="00672180" w:rsidP="00672180">
            <w:pPr>
              <w:pStyle w:val="Body"/>
              <w:ind w:left="426"/>
              <w:rPr>
                <w:lang w:val="en-ID"/>
              </w:rPr>
            </w:pPr>
          </w:p>
        </w:tc>
      </w:tr>
      <w:tr w:rsidR="00672180" w:rsidRPr="00672180" w14:paraId="2E028251" w14:textId="77777777" w:rsidTr="00893860">
        <w:tc>
          <w:tcPr>
            <w:tcW w:w="0" w:type="auto"/>
            <w:tcBorders>
              <w:top w:val="nil"/>
              <w:left w:val="nil"/>
              <w:bottom w:val="nil"/>
              <w:right w:val="nil"/>
            </w:tcBorders>
            <w:vAlign w:val="center"/>
            <w:hideMark/>
          </w:tcPr>
          <w:p w14:paraId="6D0B98FE" w14:textId="77777777" w:rsidR="00672180" w:rsidRPr="00672180" w:rsidRDefault="00672180" w:rsidP="00672180">
            <w:pPr>
              <w:pStyle w:val="Body"/>
              <w:ind w:left="426"/>
              <w:rPr>
                <w:lang w:val="en-ID"/>
              </w:rPr>
            </w:pPr>
            <w:r w:rsidRPr="00672180">
              <w:rPr>
                <w:lang w:val="en-ID"/>
              </w:rPr>
              <w:t> </w:t>
            </w:r>
          </w:p>
        </w:tc>
        <w:tc>
          <w:tcPr>
            <w:tcW w:w="0" w:type="auto"/>
            <w:tcBorders>
              <w:top w:val="nil"/>
              <w:left w:val="nil"/>
              <w:bottom w:val="nil"/>
              <w:right w:val="nil"/>
            </w:tcBorders>
            <w:vAlign w:val="center"/>
            <w:hideMark/>
          </w:tcPr>
          <w:p w14:paraId="70F92A34"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21D4F651" w14:textId="77777777" w:rsidR="00672180" w:rsidRPr="00672180" w:rsidRDefault="00672180" w:rsidP="00672180">
            <w:pPr>
              <w:pStyle w:val="Body"/>
              <w:ind w:firstLine="0"/>
              <w:rPr>
                <w:lang w:val="en-ID"/>
              </w:rPr>
            </w:pPr>
            <w:proofErr w:type="spellStart"/>
            <w:r w:rsidRPr="00672180">
              <w:rPr>
                <w:lang w:val="en-ID"/>
              </w:rPr>
              <w:t>Social_Support</w:t>
            </w:r>
            <w:proofErr w:type="spellEnd"/>
          </w:p>
        </w:tc>
        <w:tc>
          <w:tcPr>
            <w:tcW w:w="0" w:type="auto"/>
            <w:tcBorders>
              <w:top w:val="nil"/>
              <w:left w:val="nil"/>
              <w:bottom w:val="nil"/>
              <w:right w:val="nil"/>
            </w:tcBorders>
            <w:vAlign w:val="center"/>
            <w:hideMark/>
          </w:tcPr>
          <w:p w14:paraId="01FA4AC9"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7A13ADD3" w14:textId="77777777" w:rsidR="00672180" w:rsidRPr="00672180" w:rsidRDefault="00672180" w:rsidP="00672180">
            <w:pPr>
              <w:pStyle w:val="Body"/>
              <w:ind w:left="426"/>
              <w:rPr>
                <w:lang w:val="en-ID"/>
              </w:rPr>
            </w:pPr>
            <w:bookmarkStart w:id="2" w:name="_Hlk187965524"/>
            <w:r w:rsidRPr="00672180">
              <w:rPr>
                <w:lang w:val="en-ID"/>
              </w:rPr>
              <w:t>0.490</w:t>
            </w:r>
            <w:bookmarkEnd w:id="2"/>
          </w:p>
        </w:tc>
        <w:tc>
          <w:tcPr>
            <w:tcW w:w="0" w:type="auto"/>
            <w:tcBorders>
              <w:top w:val="nil"/>
              <w:left w:val="nil"/>
              <w:bottom w:val="nil"/>
              <w:right w:val="nil"/>
            </w:tcBorders>
            <w:vAlign w:val="center"/>
            <w:hideMark/>
          </w:tcPr>
          <w:p w14:paraId="60006952"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0AD54E54" w14:textId="77777777" w:rsidR="00672180" w:rsidRPr="00672180" w:rsidRDefault="00672180" w:rsidP="00672180">
            <w:pPr>
              <w:pStyle w:val="Body"/>
              <w:ind w:left="426"/>
              <w:rPr>
                <w:lang w:val="en-ID"/>
              </w:rPr>
            </w:pPr>
            <w:r w:rsidRPr="00672180">
              <w:rPr>
                <w:lang w:val="en-ID"/>
              </w:rPr>
              <w:t>0.042</w:t>
            </w:r>
          </w:p>
        </w:tc>
        <w:tc>
          <w:tcPr>
            <w:tcW w:w="0" w:type="auto"/>
            <w:tcBorders>
              <w:top w:val="nil"/>
              <w:left w:val="nil"/>
              <w:bottom w:val="nil"/>
              <w:right w:val="nil"/>
            </w:tcBorders>
            <w:vAlign w:val="center"/>
            <w:hideMark/>
          </w:tcPr>
          <w:p w14:paraId="342A9055"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5FEFDFF9" w14:textId="77777777" w:rsidR="00672180" w:rsidRPr="00672180" w:rsidRDefault="00672180" w:rsidP="00672180">
            <w:pPr>
              <w:pStyle w:val="Body"/>
              <w:ind w:left="426"/>
              <w:rPr>
                <w:lang w:val="en-ID"/>
              </w:rPr>
            </w:pPr>
            <w:r w:rsidRPr="00672180">
              <w:rPr>
                <w:lang w:val="en-ID"/>
              </w:rPr>
              <w:t>0.748</w:t>
            </w:r>
          </w:p>
        </w:tc>
        <w:tc>
          <w:tcPr>
            <w:tcW w:w="0" w:type="auto"/>
            <w:tcBorders>
              <w:top w:val="nil"/>
              <w:left w:val="nil"/>
              <w:bottom w:val="nil"/>
              <w:right w:val="nil"/>
            </w:tcBorders>
            <w:vAlign w:val="center"/>
            <w:hideMark/>
          </w:tcPr>
          <w:p w14:paraId="10703E28"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3D0D512F" w14:textId="77777777" w:rsidR="00672180" w:rsidRPr="00672180" w:rsidRDefault="00672180" w:rsidP="00672180">
            <w:pPr>
              <w:pStyle w:val="Body"/>
              <w:ind w:firstLine="0"/>
              <w:rPr>
                <w:lang w:val="en-ID"/>
              </w:rPr>
            </w:pPr>
            <w:r w:rsidRPr="00672180">
              <w:rPr>
                <w:lang w:val="en-ID"/>
              </w:rPr>
              <w:t>11.604</w:t>
            </w:r>
          </w:p>
        </w:tc>
        <w:tc>
          <w:tcPr>
            <w:tcW w:w="0" w:type="auto"/>
            <w:tcBorders>
              <w:top w:val="nil"/>
              <w:left w:val="nil"/>
              <w:bottom w:val="nil"/>
              <w:right w:val="nil"/>
            </w:tcBorders>
            <w:vAlign w:val="center"/>
            <w:hideMark/>
          </w:tcPr>
          <w:p w14:paraId="42F04AF2" w14:textId="77777777" w:rsidR="00672180" w:rsidRPr="00672180" w:rsidRDefault="00672180" w:rsidP="00672180">
            <w:pPr>
              <w:pStyle w:val="Body"/>
              <w:ind w:left="426"/>
              <w:rPr>
                <w:lang w:val="en-ID"/>
              </w:rPr>
            </w:pPr>
          </w:p>
        </w:tc>
        <w:tc>
          <w:tcPr>
            <w:tcW w:w="0" w:type="auto"/>
            <w:tcBorders>
              <w:top w:val="nil"/>
              <w:left w:val="nil"/>
              <w:bottom w:val="nil"/>
              <w:right w:val="nil"/>
            </w:tcBorders>
            <w:vAlign w:val="center"/>
            <w:hideMark/>
          </w:tcPr>
          <w:p w14:paraId="1777FBB6" w14:textId="77777777" w:rsidR="00672180" w:rsidRPr="00672180" w:rsidRDefault="00672180" w:rsidP="00672180">
            <w:pPr>
              <w:pStyle w:val="Body"/>
              <w:ind w:firstLine="0"/>
              <w:rPr>
                <w:lang w:val="en-ID"/>
              </w:rPr>
            </w:pPr>
            <w:r w:rsidRPr="00672180">
              <w:rPr>
                <w:lang w:val="en-ID"/>
              </w:rPr>
              <w:t>&lt; .001</w:t>
            </w:r>
          </w:p>
        </w:tc>
        <w:tc>
          <w:tcPr>
            <w:tcW w:w="0" w:type="auto"/>
            <w:tcBorders>
              <w:top w:val="nil"/>
              <w:left w:val="nil"/>
              <w:bottom w:val="nil"/>
              <w:right w:val="nil"/>
            </w:tcBorders>
            <w:vAlign w:val="center"/>
            <w:hideMark/>
          </w:tcPr>
          <w:p w14:paraId="710027C4" w14:textId="77777777" w:rsidR="00672180" w:rsidRPr="00672180" w:rsidRDefault="00672180" w:rsidP="00672180">
            <w:pPr>
              <w:pStyle w:val="Body"/>
              <w:ind w:left="426"/>
              <w:rPr>
                <w:lang w:val="en-ID"/>
              </w:rPr>
            </w:pPr>
          </w:p>
        </w:tc>
      </w:tr>
      <w:tr w:rsidR="00672180" w:rsidRPr="00672180" w14:paraId="1BE83436" w14:textId="77777777" w:rsidTr="00893860">
        <w:tc>
          <w:tcPr>
            <w:tcW w:w="0" w:type="auto"/>
            <w:gridSpan w:val="14"/>
            <w:tcBorders>
              <w:top w:val="nil"/>
              <w:left w:val="nil"/>
              <w:bottom w:val="single" w:sz="12" w:space="0" w:color="000000"/>
              <w:right w:val="nil"/>
            </w:tcBorders>
            <w:vAlign w:val="center"/>
            <w:hideMark/>
          </w:tcPr>
          <w:p w14:paraId="314E177F" w14:textId="77777777" w:rsidR="00672180" w:rsidRPr="00672180" w:rsidRDefault="00672180" w:rsidP="00672180">
            <w:pPr>
              <w:pStyle w:val="Body"/>
              <w:ind w:left="426"/>
              <w:rPr>
                <w:lang w:val="en-ID"/>
              </w:rPr>
            </w:pPr>
          </w:p>
        </w:tc>
      </w:tr>
    </w:tbl>
    <w:p w14:paraId="50A61B0B" w14:textId="77777777" w:rsidR="00387259" w:rsidRPr="00387259" w:rsidRDefault="00387259" w:rsidP="00387259">
      <w:pPr>
        <w:pStyle w:val="Body"/>
        <w:ind w:left="426" w:firstLine="0"/>
        <w:rPr>
          <w:lang w:val="en-US"/>
        </w:rPr>
      </w:pPr>
    </w:p>
    <w:p w14:paraId="60A940C5" w14:textId="77777777" w:rsidR="00EE1E5A" w:rsidRDefault="00EE1E5A" w:rsidP="00A96E77">
      <w:pPr>
        <w:pStyle w:val="Judul1"/>
        <w:tabs>
          <w:tab w:val="left" w:pos="0"/>
        </w:tabs>
        <w:rPr>
          <w:sz w:val="24"/>
          <w:lang w:val="en-ID"/>
        </w:rPr>
      </w:pPr>
      <w:r w:rsidRPr="006C7A28">
        <w:rPr>
          <w:sz w:val="24"/>
        </w:rPr>
        <w:t>I</w:t>
      </w:r>
      <w:r>
        <w:rPr>
          <w:sz w:val="24"/>
          <w:lang w:val="en-US"/>
        </w:rPr>
        <w:t>V</w:t>
      </w:r>
      <w:r w:rsidRPr="006C7A28">
        <w:rPr>
          <w:sz w:val="24"/>
        </w:rPr>
        <w:t xml:space="preserve">. </w:t>
      </w:r>
      <w:proofErr w:type="spellStart"/>
      <w:r>
        <w:rPr>
          <w:sz w:val="24"/>
          <w:lang w:val="en-ID"/>
        </w:rPr>
        <w:t>Pembahasan</w:t>
      </w:r>
      <w:proofErr w:type="spellEnd"/>
    </w:p>
    <w:p w14:paraId="389925A9" w14:textId="77777777" w:rsidR="00A77ED2" w:rsidRDefault="00A77ED2" w:rsidP="00EF3C6D">
      <w:pPr>
        <w:ind w:firstLine="284"/>
        <w:jc w:val="both"/>
        <w:rPr>
          <w:sz w:val="20"/>
          <w:szCs w:val="20"/>
        </w:rPr>
      </w:pPr>
      <w:r w:rsidRPr="00A77ED2">
        <w:rPr>
          <w:sz w:val="20"/>
          <w:szCs w:val="20"/>
        </w:rPr>
        <w:t>Hasil penelitian menunjukkan adanya hubungan positif yang signifikan antara dukungan sosial dan penerimaan diri, dengan nilai korelasi (</w:t>
      </w:r>
      <w:r w:rsidRPr="00A77ED2">
        <w:rPr>
          <w:i/>
          <w:iCs/>
          <w:sz w:val="20"/>
          <w:szCs w:val="20"/>
        </w:rPr>
        <w:t>r</w:t>
      </w:r>
      <w:r w:rsidRPr="00A77ED2">
        <w:rPr>
          <w:sz w:val="20"/>
          <w:szCs w:val="20"/>
        </w:rPr>
        <w:t xml:space="preserve"> = 0,748, </w:t>
      </w:r>
      <w:r w:rsidRPr="00A77ED2">
        <w:rPr>
          <w:i/>
          <w:iCs/>
          <w:sz w:val="20"/>
          <w:szCs w:val="20"/>
        </w:rPr>
        <w:t>p</w:t>
      </w:r>
      <w:r w:rsidRPr="00A77ED2">
        <w:rPr>
          <w:sz w:val="20"/>
          <w:szCs w:val="20"/>
        </w:rPr>
        <w:t xml:space="preserve"> &lt; 0,001). Selain itu, analisis regresi linier sederhana mengungkapkan bahwa dukungan sosial secara positif dan signifikan memengaruhi penerimaan diri, dengan nilai (</w:t>
      </w:r>
      <w:r w:rsidRPr="00A77ED2">
        <w:rPr>
          <w:i/>
          <w:iCs/>
          <w:sz w:val="20"/>
          <w:szCs w:val="20"/>
        </w:rPr>
        <w:t>F</w:t>
      </w:r>
      <w:r w:rsidRPr="00A77ED2">
        <w:rPr>
          <w:sz w:val="20"/>
          <w:szCs w:val="20"/>
        </w:rPr>
        <w:t xml:space="preserve"> = 134.655, p &lt; 0,001). Temuan ini mengindikasikan bahwa semakin tinggi dukungan sosial yang diterima remaja, semakin tinggi pula tingkat penerimaan diri mereka. Analisis kontribusi efektif juga menunjukkan bahwa dukungan sosial memberikan kontribusi sebesar 56% terhadap penerimaan diri, sedangkan sisanya dipengaruhi oleh variabel lain yang berada di luar lingkup penelitian ini.</w:t>
      </w:r>
    </w:p>
    <w:p w14:paraId="5D032759" w14:textId="46133B13" w:rsidR="00EE1E5A" w:rsidRPr="00EF3C6D" w:rsidRDefault="00EE1E5A" w:rsidP="00EF3C6D">
      <w:pPr>
        <w:ind w:firstLine="284"/>
        <w:jc w:val="both"/>
        <w:rPr>
          <w:sz w:val="20"/>
          <w:szCs w:val="20"/>
          <w:lang w:val="en-ID"/>
        </w:rPr>
      </w:pPr>
      <w:r w:rsidRPr="00EF484E">
        <w:rPr>
          <w:sz w:val="20"/>
          <w:szCs w:val="20"/>
          <w:lang w:val="en-ID"/>
        </w:rPr>
        <w:t xml:space="preserve">Hal </w:t>
      </w:r>
      <w:proofErr w:type="spellStart"/>
      <w:r w:rsidRPr="00EF484E">
        <w:rPr>
          <w:sz w:val="20"/>
          <w:szCs w:val="20"/>
          <w:lang w:val="en-ID"/>
        </w:rPr>
        <w:t>ini</w:t>
      </w:r>
      <w:proofErr w:type="spellEnd"/>
      <w:r w:rsidRPr="00EF484E">
        <w:rPr>
          <w:sz w:val="20"/>
          <w:szCs w:val="20"/>
          <w:lang w:val="en-ID"/>
        </w:rPr>
        <w:t xml:space="preserve"> </w:t>
      </w:r>
      <w:proofErr w:type="spellStart"/>
      <w:r w:rsidR="00A77ED2">
        <w:rPr>
          <w:sz w:val="20"/>
          <w:szCs w:val="20"/>
          <w:lang w:val="en-ID"/>
        </w:rPr>
        <w:t>sesuai</w:t>
      </w:r>
      <w:proofErr w:type="spellEnd"/>
      <w:r w:rsidRPr="00EF484E">
        <w:rPr>
          <w:sz w:val="20"/>
          <w:szCs w:val="20"/>
          <w:lang w:val="en-ID"/>
        </w:rPr>
        <w:t xml:space="preserve"> </w:t>
      </w:r>
      <w:proofErr w:type="spellStart"/>
      <w:r w:rsidRPr="00EF484E">
        <w:rPr>
          <w:sz w:val="20"/>
          <w:szCs w:val="20"/>
          <w:lang w:val="en-ID"/>
        </w:rPr>
        <w:t>dengan</w:t>
      </w:r>
      <w:proofErr w:type="spellEnd"/>
      <w:r w:rsidRPr="00EF484E">
        <w:rPr>
          <w:sz w:val="20"/>
          <w:szCs w:val="20"/>
          <w:lang w:val="en-ID"/>
        </w:rPr>
        <w:t xml:space="preserve"> </w:t>
      </w:r>
      <w:proofErr w:type="spellStart"/>
      <w:r w:rsidRPr="00EF484E">
        <w:rPr>
          <w:sz w:val="20"/>
          <w:szCs w:val="20"/>
          <w:lang w:val="en-ID"/>
        </w:rPr>
        <w:t>penelitian</w:t>
      </w:r>
      <w:proofErr w:type="spellEnd"/>
      <w:r w:rsidRPr="00EF484E">
        <w:rPr>
          <w:sz w:val="20"/>
          <w:szCs w:val="20"/>
          <w:lang w:val="en-ID"/>
        </w:rPr>
        <w:t xml:space="preserve"> </w:t>
      </w:r>
      <w:proofErr w:type="spellStart"/>
      <w:r w:rsidR="00870713" w:rsidRPr="00EF484E">
        <w:rPr>
          <w:sz w:val="20"/>
          <w:szCs w:val="20"/>
          <w:lang w:val="en-US"/>
        </w:rPr>
        <w:t>Pastimo</w:t>
      </w:r>
      <w:proofErr w:type="spellEnd"/>
      <w:r w:rsidRPr="00EF484E">
        <w:rPr>
          <w:sz w:val="20"/>
          <w:szCs w:val="20"/>
        </w:rPr>
        <w:t xml:space="preserve"> dan </w:t>
      </w:r>
      <w:proofErr w:type="spellStart"/>
      <w:r w:rsidR="00870713" w:rsidRPr="00EF484E">
        <w:rPr>
          <w:sz w:val="20"/>
          <w:szCs w:val="20"/>
          <w:lang w:val="en-US"/>
        </w:rPr>
        <w:t>Sulikah</w:t>
      </w:r>
      <w:proofErr w:type="spellEnd"/>
      <w:r w:rsidRPr="00EF484E">
        <w:rPr>
          <w:sz w:val="20"/>
          <w:szCs w:val="20"/>
        </w:rPr>
        <w:t xml:space="preserve"> </w:t>
      </w:r>
      <w:sdt>
        <w:sdtPr>
          <w:rPr>
            <w:color w:val="000000"/>
            <w:sz w:val="20"/>
            <w:szCs w:val="20"/>
          </w:rPr>
          <w:tag w:val="MENDELEY_CITATION_v3_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"/>
          <w:id w:val="-766229135"/>
          <w:placeholder>
            <w:docPart w:val="DefaultPlaceholder_-1854013440"/>
          </w:placeholder>
        </w:sdtPr>
        <w:sdtEndPr/>
        <w:sdtContent>
          <w:r w:rsidR="007B7D1F" w:rsidRPr="00EF484E">
            <w:rPr>
              <w:color w:val="000000"/>
              <w:sz w:val="20"/>
              <w:szCs w:val="20"/>
            </w:rPr>
            <w:t>[13]</w:t>
          </w:r>
        </w:sdtContent>
      </w:sdt>
      <w:r w:rsidRPr="00EF484E">
        <w:rPr>
          <w:sz w:val="20"/>
          <w:szCs w:val="20"/>
        </w:rPr>
        <w:t xml:space="preserve"> </w:t>
      </w:r>
      <w:proofErr w:type="spellStart"/>
      <w:r w:rsidR="00A77ED2">
        <w:rPr>
          <w:sz w:val="20"/>
          <w:szCs w:val="20"/>
          <w:lang w:val="en-US"/>
        </w:rPr>
        <w:t>dengan</w:t>
      </w:r>
      <w:proofErr w:type="spellEnd"/>
      <w:r w:rsidR="00A77ED2">
        <w:rPr>
          <w:sz w:val="20"/>
          <w:szCs w:val="20"/>
          <w:lang w:val="en-US"/>
        </w:rPr>
        <w:t xml:space="preserve"> </w:t>
      </w:r>
      <w:proofErr w:type="spellStart"/>
      <w:r w:rsidR="00A77ED2">
        <w:rPr>
          <w:sz w:val="20"/>
          <w:szCs w:val="20"/>
          <w:lang w:val="en-US"/>
        </w:rPr>
        <w:t>hasil</w:t>
      </w:r>
      <w:proofErr w:type="spellEnd"/>
      <w:r w:rsidRPr="00EF484E">
        <w:rPr>
          <w:sz w:val="20"/>
          <w:szCs w:val="20"/>
        </w:rPr>
        <w:t xml:space="preserve"> adanya korelasi positif antara dukungan sosial dengan penerimaan diri sebesar (r) 0,</w:t>
      </w:r>
      <w:r w:rsidRPr="00EF484E">
        <w:rPr>
          <w:sz w:val="20"/>
          <w:szCs w:val="20"/>
          <w:lang w:val="en-US"/>
        </w:rPr>
        <w:t>231</w:t>
      </w:r>
      <w:r w:rsidRPr="00EF484E">
        <w:rPr>
          <w:sz w:val="20"/>
          <w:szCs w:val="20"/>
        </w:rPr>
        <w:t xml:space="preserve">. </w:t>
      </w:r>
      <w:r w:rsidR="00870713" w:rsidRPr="00EF484E">
        <w:rPr>
          <w:sz w:val="20"/>
          <w:szCs w:val="20"/>
          <w:lang w:val="en-US"/>
        </w:rPr>
        <w:t>Wu &amp; Li</w:t>
      </w:r>
      <w:r w:rsidRPr="00EF484E">
        <w:rPr>
          <w:sz w:val="20"/>
          <w:szCs w:val="20"/>
        </w:rPr>
        <w:t xml:space="preserve"> </w:t>
      </w:r>
      <w:sdt>
        <w:sdtPr>
          <w:rPr>
            <w:color w:val="000000"/>
            <w:sz w:val="20"/>
            <w:szCs w:val="20"/>
          </w:rPr>
          <w:tag w:val="MENDELEY_CITATION_v3_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"/>
          <w:id w:val="-824669709"/>
          <w:placeholder>
            <w:docPart w:val="DefaultPlaceholder_-1854013440"/>
          </w:placeholder>
        </w:sdtPr>
        <w:sdtEndPr/>
        <w:sdtContent>
          <w:r w:rsidR="007B7D1F" w:rsidRPr="00EF484E">
            <w:rPr>
              <w:color w:val="000000"/>
              <w:sz w:val="20"/>
              <w:szCs w:val="20"/>
            </w:rPr>
            <w:t>[14]</w:t>
          </w:r>
        </w:sdtContent>
      </w:sdt>
      <w:r w:rsidRPr="00EF484E">
        <w:rPr>
          <w:sz w:val="20"/>
          <w:szCs w:val="20"/>
        </w:rPr>
        <w:t xml:space="preserve"> menyatakan bahwa individu yang mendapatkan dukungan sosial cenderung memiliki penerimaan diri yang lebih baik, karena mereka merasa lebih dihargai dan didukung oleh lingkungan sekitarnya. Penelitian yang dilakukan oleh </w:t>
      </w:r>
      <w:proofErr w:type="spellStart"/>
      <w:r w:rsidR="002A01B0" w:rsidRPr="00EF484E">
        <w:rPr>
          <w:sz w:val="20"/>
          <w:szCs w:val="20"/>
          <w:lang w:val="en-US"/>
        </w:rPr>
        <w:t>Marimbun</w:t>
      </w:r>
      <w:proofErr w:type="spellEnd"/>
      <w:r w:rsidRPr="00EF484E">
        <w:rPr>
          <w:sz w:val="20"/>
          <w:szCs w:val="20"/>
        </w:rPr>
        <w:t xml:space="preserve"> </w:t>
      </w:r>
      <w:sdt>
        <w:sdtPr>
          <w:rPr>
            <w:color w:val="000000"/>
            <w:sz w:val="20"/>
            <w:szCs w:val="20"/>
          </w:rPr>
          <w:tag w:val="MENDELEY_CITATION_v3_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"/>
          <w:id w:val="-1228839518"/>
          <w:placeholder>
            <w:docPart w:val="DefaultPlaceholder_-1854013440"/>
          </w:placeholder>
        </w:sdtPr>
        <w:sdtEndPr/>
        <w:sdtContent>
          <w:r w:rsidR="007B7D1F" w:rsidRPr="00EF484E">
            <w:rPr>
              <w:color w:val="000000"/>
              <w:sz w:val="20"/>
              <w:szCs w:val="20"/>
            </w:rPr>
            <w:t>[15]</w:t>
          </w:r>
        </w:sdtContent>
      </w:sdt>
      <w:r w:rsidRPr="00EF484E">
        <w:rPr>
          <w:sz w:val="20"/>
          <w:szCs w:val="20"/>
        </w:rPr>
        <w:t xml:space="preserve"> juga menunjukkan bahwa dukungan sosial dapat membantu individu mengelola emosi dengan lebih efektif, sehingga meningkatkan kemampuan mereka untuk menerima dan menghargai diri sendiri secara positif.</w:t>
      </w:r>
      <w:r w:rsidRPr="00EF484E">
        <w:rPr>
          <w:sz w:val="20"/>
          <w:szCs w:val="20"/>
          <w:lang w:val="en-US"/>
        </w:rPr>
        <w:t xml:space="preserve"> </w:t>
      </w:r>
      <w:proofErr w:type="spellStart"/>
      <w:r w:rsidRPr="00EF484E">
        <w:rPr>
          <w:sz w:val="20"/>
          <w:szCs w:val="20"/>
          <w:lang w:val="en-ID"/>
        </w:rPr>
        <w:t>Remaja</w:t>
      </w:r>
      <w:proofErr w:type="spellEnd"/>
      <w:r w:rsidRPr="00EF484E">
        <w:rPr>
          <w:sz w:val="20"/>
          <w:szCs w:val="20"/>
          <w:lang w:val="en-ID"/>
        </w:rPr>
        <w:t xml:space="preserve"> </w:t>
      </w:r>
      <w:proofErr w:type="spellStart"/>
      <w:r w:rsidRPr="00EF484E">
        <w:rPr>
          <w:sz w:val="20"/>
          <w:szCs w:val="20"/>
          <w:lang w:val="en-ID"/>
        </w:rPr>
        <w:t>membutuhkan</w:t>
      </w:r>
      <w:proofErr w:type="spellEnd"/>
      <w:r w:rsidRPr="00EF484E">
        <w:rPr>
          <w:sz w:val="20"/>
          <w:szCs w:val="20"/>
          <w:lang w:val="en-ID"/>
        </w:rPr>
        <w:t xml:space="preserve"> </w:t>
      </w:r>
      <w:proofErr w:type="spellStart"/>
      <w:r w:rsidRPr="00EF484E">
        <w:rPr>
          <w:sz w:val="20"/>
          <w:szCs w:val="20"/>
          <w:lang w:val="en-ID"/>
        </w:rPr>
        <w:t>dukungan</w:t>
      </w:r>
      <w:proofErr w:type="spellEnd"/>
      <w:r w:rsidRPr="00EF484E">
        <w:rPr>
          <w:sz w:val="20"/>
          <w:szCs w:val="20"/>
          <w:lang w:val="en-ID"/>
        </w:rPr>
        <w:t xml:space="preserve"> </w:t>
      </w:r>
      <w:proofErr w:type="spellStart"/>
      <w:r w:rsidRPr="00EF484E">
        <w:rPr>
          <w:sz w:val="20"/>
          <w:szCs w:val="20"/>
          <w:lang w:val="en-ID"/>
        </w:rPr>
        <w:t>sosial</w:t>
      </w:r>
      <w:proofErr w:type="spellEnd"/>
      <w:r w:rsidRPr="00EF484E">
        <w:rPr>
          <w:sz w:val="20"/>
          <w:szCs w:val="20"/>
          <w:lang w:val="en-ID"/>
        </w:rPr>
        <w:t xml:space="preserve"> yang </w:t>
      </w:r>
      <w:proofErr w:type="spellStart"/>
      <w:r w:rsidRPr="00EF484E">
        <w:rPr>
          <w:sz w:val="20"/>
          <w:szCs w:val="20"/>
          <w:lang w:val="en-ID"/>
        </w:rPr>
        <w:t>memadai</w:t>
      </w:r>
      <w:proofErr w:type="spellEnd"/>
      <w:r w:rsidRPr="00EF484E">
        <w:rPr>
          <w:sz w:val="20"/>
          <w:szCs w:val="20"/>
          <w:lang w:val="en-ID"/>
        </w:rPr>
        <w:t xml:space="preserve"> </w:t>
      </w:r>
      <w:proofErr w:type="spellStart"/>
      <w:r w:rsidRPr="00EF484E">
        <w:rPr>
          <w:sz w:val="20"/>
          <w:szCs w:val="20"/>
          <w:lang w:val="en-ID"/>
        </w:rPr>
        <w:t>untuk</w:t>
      </w:r>
      <w:proofErr w:type="spellEnd"/>
      <w:r w:rsidRPr="00EF484E">
        <w:rPr>
          <w:sz w:val="20"/>
          <w:szCs w:val="20"/>
          <w:lang w:val="en-ID"/>
        </w:rPr>
        <w:t xml:space="preserve"> </w:t>
      </w:r>
      <w:proofErr w:type="spellStart"/>
      <w:r w:rsidRPr="00EF484E">
        <w:rPr>
          <w:sz w:val="20"/>
          <w:szCs w:val="20"/>
          <w:lang w:val="en-ID"/>
        </w:rPr>
        <w:t>membantu</w:t>
      </w:r>
      <w:proofErr w:type="spellEnd"/>
      <w:r w:rsidRPr="00EF484E">
        <w:rPr>
          <w:sz w:val="20"/>
          <w:szCs w:val="20"/>
          <w:lang w:val="en-ID"/>
        </w:rPr>
        <w:t xml:space="preserve"> </w:t>
      </w:r>
      <w:proofErr w:type="spellStart"/>
      <w:r w:rsidRPr="00EF484E">
        <w:rPr>
          <w:sz w:val="20"/>
          <w:szCs w:val="20"/>
          <w:lang w:val="en-ID"/>
        </w:rPr>
        <w:t>mereka</w:t>
      </w:r>
      <w:proofErr w:type="spellEnd"/>
      <w:r w:rsidRPr="00EF484E">
        <w:rPr>
          <w:sz w:val="20"/>
          <w:szCs w:val="20"/>
          <w:lang w:val="en-ID"/>
        </w:rPr>
        <w:t xml:space="preserve"> </w:t>
      </w:r>
      <w:proofErr w:type="spellStart"/>
      <w:r w:rsidRPr="00EF484E">
        <w:rPr>
          <w:sz w:val="20"/>
          <w:szCs w:val="20"/>
          <w:lang w:val="en-ID"/>
        </w:rPr>
        <w:t>menghadapi</w:t>
      </w:r>
      <w:proofErr w:type="spellEnd"/>
      <w:r w:rsidRPr="00EF484E">
        <w:rPr>
          <w:sz w:val="20"/>
          <w:szCs w:val="20"/>
          <w:lang w:val="en-ID"/>
        </w:rPr>
        <w:t xml:space="preserve"> </w:t>
      </w:r>
      <w:proofErr w:type="spellStart"/>
      <w:r w:rsidRPr="00EF484E">
        <w:rPr>
          <w:sz w:val="20"/>
          <w:szCs w:val="20"/>
          <w:lang w:val="en-ID"/>
        </w:rPr>
        <w:t>tantangan</w:t>
      </w:r>
      <w:proofErr w:type="spellEnd"/>
      <w:r w:rsidRPr="00EF484E">
        <w:rPr>
          <w:sz w:val="20"/>
          <w:szCs w:val="20"/>
          <w:lang w:val="en-ID"/>
        </w:rPr>
        <w:t xml:space="preserve"> masa </w:t>
      </w:r>
      <w:proofErr w:type="spellStart"/>
      <w:r w:rsidRPr="00EF484E">
        <w:rPr>
          <w:sz w:val="20"/>
          <w:szCs w:val="20"/>
          <w:lang w:val="en-ID"/>
        </w:rPr>
        <w:t>perkembangan</w:t>
      </w:r>
      <w:proofErr w:type="spellEnd"/>
      <w:r w:rsidRPr="00EF484E">
        <w:rPr>
          <w:sz w:val="20"/>
          <w:szCs w:val="20"/>
          <w:lang w:val="en-ID"/>
        </w:rPr>
        <w:t xml:space="preserve">, </w:t>
      </w:r>
      <w:proofErr w:type="spellStart"/>
      <w:r w:rsidRPr="00EF484E">
        <w:rPr>
          <w:sz w:val="20"/>
          <w:szCs w:val="20"/>
          <w:lang w:val="en-ID"/>
        </w:rPr>
        <w:t>termasuk</w:t>
      </w:r>
      <w:proofErr w:type="spellEnd"/>
      <w:r w:rsidRPr="00EF484E">
        <w:rPr>
          <w:sz w:val="20"/>
          <w:szCs w:val="20"/>
          <w:lang w:val="en-ID"/>
        </w:rPr>
        <w:t xml:space="preserve"> proses </w:t>
      </w:r>
      <w:proofErr w:type="spellStart"/>
      <w:r w:rsidRPr="00EF484E">
        <w:rPr>
          <w:sz w:val="20"/>
          <w:szCs w:val="20"/>
          <w:lang w:val="en-ID"/>
        </w:rPr>
        <w:t>penerimaan</w:t>
      </w:r>
      <w:proofErr w:type="spellEnd"/>
      <w:r w:rsidRPr="00EF484E">
        <w:rPr>
          <w:sz w:val="20"/>
          <w:szCs w:val="20"/>
          <w:lang w:val="en-ID"/>
        </w:rPr>
        <w:t xml:space="preserve"> </w:t>
      </w:r>
      <w:proofErr w:type="spellStart"/>
      <w:r w:rsidRPr="00EF484E">
        <w:rPr>
          <w:sz w:val="20"/>
          <w:szCs w:val="20"/>
          <w:lang w:val="en-ID"/>
        </w:rPr>
        <w:t>diri</w:t>
      </w:r>
      <w:proofErr w:type="spellEnd"/>
      <w:r w:rsidRPr="00EF484E">
        <w:rPr>
          <w:sz w:val="20"/>
          <w:szCs w:val="20"/>
          <w:lang w:val="en-ID"/>
        </w:rPr>
        <w:t xml:space="preserve"> yang optimal. </w:t>
      </w:r>
      <w:proofErr w:type="spellStart"/>
      <w:r w:rsidRPr="00EF484E">
        <w:rPr>
          <w:sz w:val="20"/>
          <w:szCs w:val="20"/>
          <w:lang w:val="en-ID"/>
        </w:rPr>
        <w:t>Menurut</w:t>
      </w:r>
      <w:proofErr w:type="spellEnd"/>
      <w:r w:rsidRPr="00EF484E">
        <w:rPr>
          <w:sz w:val="20"/>
          <w:szCs w:val="20"/>
          <w:lang w:val="en-ID"/>
        </w:rPr>
        <w:t xml:space="preserve"> </w:t>
      </w:r>
      <w:r w:rsidR="004C40EA" w:rsidRPr="00EF484E">
        <w:rPr>
          <w:sz w:val="20"/>
          <w:szCs w:val="20"/>
          <w:lang w:val="en-ID"/>
        </w:rPr>
        <w:t>Ebru</w:t>
      </w:r>
      <w:r w:rsidRPr="00EF484E">
        <w:rPr>
          <w:sz w:val="20"/>
          <w:szCs w:val="20"/>
          <w:lang w:val="en-ID"/>
        </w:rPr>
        <w:t xml:space="preserve"> </w:t>
      </w:r>
      <w:sdt>
        <w:sdtPr>
          <w:rPr>
            <w:color w:val="000000"/>
            <w:sz w:val="20"/>
            <w:szCs w:val="20"/>
            <w:lang w:val="en-ID"/>
          </w:rPr>
          <w:tag w:val="MENDELEY_CITATION_v3_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"/>
          <w:id w:val="1896242535"/>
          <w:placeholder>
            <w:docPart w:val="DefaultPlaceholder_-1854013440"/>
          </w:placeholder>
        </w:sdtPr>
        <w:sdtEndPr/>
        <w:sdtContent>
          <w:r w:rsidR="007B7D1F" w:rsidRPr="00EF484E">
            <w:rPr>
              <w:color w:val="000000"/>
              <w:sz w:val="20"/>
              <w:szCs w:val="20"/>
              <w:lang w:val="en-ID"/>
            </w:rPr>
            <w:t>[16]</w:t>
          </w:r>
        </w:sdtContent>
      </w:sdt>
      <w:r w:rsidRPr="00EF484E">
        <w:rPr>
          <w:sz w:val="20"/>
          <w:szCs w:val="20"/>
          <w:lang w:val="en-ID"/>
        </w:rPr>
        <w:t xml:space="preserve">, </w:t>
      </w:r>
      <w:r w:rsidR="00A77ED2" w:rsidRPr="00A77ED2">
        <w:rPr>
          <w:sz w:val="20"/>
          <w:szCs w:val="20"/>
        </w:rPr>
        <w:t>Dukungan sosial memainkan peran penting dalam mengurangi tekanan psikologis yang dialami individu</w:t>
      </w:r>
      <w:r w:rsidRPr="00EF484E">
        <w:rPr>
          <w:sz w:val="20"/>
          <w:szCs w:val="20"/>
          <w:lang w:val="en-ID"/>
        </w:rPr>
        <w:t xml:space="preserve">. </w:t>
      </w:r>
      <w:proofErr w:type="spellStart"/>
      <w:r w:rsidR="00FA2490" w:rsidRPr="00EF484E">
        <w:rPr>
          <w:sz w:val="20"/>
          <w:szCs w:val="20"/>
          <w:lang w:val="en-ID"/>
        </w:rPr>
        <w:t>Audina</w:t>
      </w:r>
      <w:proofErr w:type="spellEnd"/>
      <w:r w:rsidRPr="00EF484E">
        <w:rPr>
          <w:sz w:val="20"/>
          <w:szCs w:val="20"/>
          <w:lang w:val="en-ID"/>
        </w:rPr>
        <w:t xml:space="preserve"> dan </w:t>
      </w:r>
      <w:proofErr w:type="spellStart"/>
      <w:r w:rsidR="00FA2490" w:rsidRPr="00EF484E">
        <w:rPr>
          <w:sz w:val="20"/>
          <w:szCs w:val="20"/>
          <w:lang w:val="en-ID"/>
        </w:rPr>
        <w:t>Soetikno</w:t>
      </w:r>
      <w:proofErr w:type="spellEnd"/>
      <w:r w:rsidRPr="00EF484E">
        <w:rPr>
          <w:sz w:val="20"/>
          <w:szCs w:val="20"/>
          <w:lang w:val="en-ID"/>
        </w:rPr>
        <w:t xml:space="preserve"> </w:t>
      </w:r>
      <w:sdt>
        <w:sdtPr>
          <w:rPr>
            <w:color w:val="000000"/>
            <w:sz w:val="20"/>
            <w:szCs w:val="20"/>
            <w:lang w:val="en-ID"/>
          </w:rPr>
          <w:tag w:val="MENDELEY_CITATION_v3_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"/>
          <w:id w:val="-1745865419"/>
          <w:placeholder>
            <w:docPart w:val="DefaultPlaceholder_-1854013440"/>
          </w:placeholder>
        </w:sdtPr>
        <w:sdtEndPr/>
        <w:sdtContent>
          <w:r w:rsidR="007B7D1F" w:rsidRPr="00EF484E">
            <w:rPr>
              <w:color w:val="000000"/>
              <w:sz w:val="20"/>
              <w:szCs w:val="20"/>
              <w:lang w:val="en-ID"/>
            </w:rPr>
            <w:t>[17]</w:t>
          </w:r>
        </w:sdtContent>
      </w:sdt>
      <w:r w:rsidRPr="00EF484E">
        <w:rPr>
          <w:sz w:val="20"/>
          <w:szCs w:val="20"/>
          <w:lang w:val="en-ID"/>
        </w:rPr>
        <w:t xml:space="preserve"> </w:t>
      </w:r>
      <w:proofErr w:type="spellStart"/>
      <w:r w:rsidRPr="00EF484E">
        <w:rPr>
          <w:sz w:val="20"/>
          <w:szCs w:val="20"/>
          <w:lang w:val="en-ID"/>
        </w:rPr>
        <w:t>menegaskan</w:t>
      </w:r>
      <w:proofErr w:type="spellEnd"/>
      <w:r w:rsidRPr="00EF484E">
        <w:rPr>
          <w:sz w:val="20"/>
          <w:szCs w:val="20"/>
          <w:lang w:val="en-ID"/>
        </w:rPr>
        <w:t xml:space="preserve"> </w:t>
      </w:r>
      <w:proofErr w:type="spellStart"/>
      <w:r w:rsidRPr="00EF484E">
        <w:rPr>
          <w:sz w:val="20"/>
          <w:szCs w:val="20"/>
          <w:lang w:val="en-ID"/>
        </w:rPr>
        <w:t>b</w:t>
      </w:r>
      <w:r w:rsidRPr="00EF3C6D">
        <w:rPr>
          <w:sz w:val="20"/>
          <w:szCs w:val="20"/>
          <w:lang w:val="en-ID"/>
        </w:rPr>
        <w:t>ahwa</w:t>
      </w:r>
      <w:proofErr w:type="spellEnd"/>
      <w:r w:rsidRPr="00EF3C6D">
        <w:rPr>
          <w:sz w:val="20"/>
          <w:szCs w:val="20"/>
          <w:lang w:val="en-ID"/>
        </w:rPr>
        <w:t xml:space="preserve"> </w:t>
      </w:r>
      <w:proofErr w:type="spellStart"/>
      <w:r w:rsidRPr="00EF3C6D">
        <w:rPr>
          <w:sz w:val="20"/>
          <w:szCs w:val="20"/>
          <w:lang w:val="en-ID"/>
        </w:rPr>
        <w:t>dukungan</w:t>
      </w:r>
      <w:proofErr w:type="spellEnd"/>
      <w:r w:rsidRPr="00EF3C6D">
        <w:rPr>
          <w:sz w:val="20"/>
          <w:szCs w:val="20"/>
          <w:lang w:val="en-ID"/>
        </w:rPr>
        <w:t xml:space="preserve"> </w:t>
      </w:r>
      <w:proofErr w:type="spellStart"/>
      <w:r w:rsidRPr="00EF3C6D">
        <w:rPr>
          <w:sz w:val="20"/>
          <w:szCs w:val="20"/>
          <w:lang w:val="en-ID"/>
        </w:rPr>
        <w:t>sosial</w:t>
      </w:r>
      <w:proofErr w:type="spellEnd"/>
      <w:r w:rsidRPr="00EF3C6D">
        <w:rPr>
          <w:sz w:val="20"/>
          <w:szCs w:val="20"/>
          <w:lang w:val="en-ID"/>
        </w:rPr>
        <w:t xml:space="preserve"> </w:t>
      </w:r>
      <w:proofErr w:type="spellStart"/>
      <w:r w:rsidRPr="00EF3C6D">
        <w:rPr>
          <w:sz w:val="20"/>
          <w:szCs w:val="20"/>
          <w:lang w:val="en-ID"/>
        </w:rPr>
        <w:t>tidak</w:t>
      </w:r>
      <w:proofErr w:type="spellEnd"/>
      <w:r w:rsidRPr="00EF3C6D">
        <w:rPr>
          <w:sz w:val="20"/>
          <w:szCs w:val="20"/>
          <w:lang w:val="en-ID"/>
        </w:rPr>
        <w:t xml:space="preserve"> </w:t>
      </w:r>
      <w:proofErr w:type="spellStart"/>
      <w:r w:rsidRPr="00EF3C6D">
        <w:rPr>
          <w:sz w:val="20"/>
          <w:szCs w:val="20"/>
          <w:lang w:val="en-ID"/>
        </w:rPr>
        <w:t>hanya</w:t>
      </w:r>
      <w:proofErr w:type="spellEnd"/>
      <w:r w:rsidRPr="00EF3C6D">
        <w:rPr>
          <w:sz w:val="20"/>
          <w:szCs w:val="20"/>
          <w:lang w:val="en-ID"/>
        </w:rPr>
        <w:t xml:space="preserve"> </w:t>
      </w:r>
      <w:proofErr w:type="spellStart"/>
      <w:r w:rsidRPr="00EF3C6D">
        <w:rPr>
          <w:sz w:val="20"/>
          <w:szCs w:val="20"/>
          <w:lang w:val="en-ID"/>
        </w:rPr>
        <w:t>memberikan</w:t>
      </w:r>
      <w:proofErr w:type="spellEnd"/>
      <w:r w:rsidRPr="00EF3C6D">
        <w:rPr>
          <w:sz w:val="20"/>
          <w:szCs w:val="20"/>
          <w:lang w:val="en-ID"/>
        </w:rPr>
        <w:t xml:space="preserve"> rasa </w:t>
      </w:r>
      <w:proofErr w:type="spellStart"/>
      <w:r w:rsidRPr="00EF3C6D">
        <w:rPr>
          <w:sz w:val="20"/>
          <w:szCs w:val="20"/>
          <w:lang w:val="en-ID"/>
        </w:rPr>
        <w:t>aman</w:t>
      </w:r>
      <w:proofErr w:type="spellEnd"/>
      <w:r w:rsidRPr="00EF3C6D">
        <w:rPr>
          <w:sz w:val="20"/>
          <w:szCs w:val="20"/>
          <w:lang w:val="en-ID"/>
        </w:rPr>
        <w:t xml:space="preserve">, </w:t>
      </w:r>
      <w:proofErr w:type="spellStart"/>
      <w:r w:rsidRPr="00EF3C6D">
        <w:rPr>
          <w:sz w:val="20"/>
          <w:szCs w:val="20"/>
          <w:lang w:val="en-ID"/>
        </w:rPr>
        <w:t>tetapi</w:t>
      </w:r>
      <w:proofErr w:type="spellEnd"/>
      <w:r w:rsidRPr="00EF3C6D">
        <w:rPr>
          <w:sz w:val="20"/>
          <w:szCs w:val="20"/>
          <w:lang w:val="en-ID"/>
        </w:rPr>
        <w:t xml:space="preserve"> juga </w:t>
      </w:r>
      <w:proofErr w:type="spellStart"/>
      <w:r w:rsidRPr="00EF3C6D">
        <w:rPr>
          <w:sz w:val="20"/>
          <w:szCs w:val="20"/>
          <w:lang w:val="en-ID"/>
        </w:rPr>
        <w:t>memperkuat</w:t>
      </w:r>
      <w:proofErr w:type="spellEnd"/>
      <w:r w:rsidRPr="00EF3C6D">
        <w:rPr>
          <w:sz w:val="20"/>
          <w:szCs w:val="20"/>
          <w:lang w:val="en-ID"/>
        </w:rPr>
        <w:t xml:space="preserve"> </w:t>
      </w:r>
      <w:proofErr w:type="spellStart"/>
      <w:r w:rsidRPr="00EF3C6D">
        <w:rPr>
          <w:sz w:val="20"/>
          <w:szCs w:val="20"/>
          <w:lang w:val="en-ID"/>
        </w:rPr>
        <w:t>kepercayaan</w:t>
      </w:r>
      <w:proofErr w:type="spellEnd"/>
      <w:r w:rsidRPr="00EF3C6D">
        <w:rPr>
          <w:sz w:val="20"/>
          <w:szCs w:val="20"/>
          <w:lang w:val="en-ID"/>
        </w:rPr>
        <w:t xml:space="preserve"> </w:t>
      </w:r>
      <w:proofErr w:type="spellStart"/>
      <w:r w:rsidRPr="00EF3C6D">
        <w:rPr>
          <w:sz w:val="20"/>
          <w:szCs w:val="20"/>
          <w:lang w:val="en-ID"/>
        </w:rPr>
        <w:t>diri</w:t>
      </w:r>
      <w:proofErr w:type="spellEnd"/>
      <w:r w:rsidRPr="00EF3C6D">
        <w:rPr>
          <w:sz w:val="20"/>
          <w:szCs w:val="20"/>
          <w:lang w:val="en-ID"/>
        </w:rPr>
        <w:t xml:space="preserve"> </w:t>
      </w:r>
      <w:proofErr w:type="spellStart"/>
      <w:r w:rsidRPr="00EF3C6D">
        <w:rPr>
          <w:sz w:val="20"/>
          <w:szCs w:val="20"/>
          <w:lang w:val="en-ID"/>
        </w:rPr>
        <w:t>remaja</w:t>
      </w:r>
      <w:proofErr w:type="spellEnd"/>
      <w:r w:rsidRPr="00EF3C6D">
        <w:rPr>
          <w:sz w:val="20"/>
          <w:szCs w:val="20"/>
          <w:lang w:val="en-ID"/>
        </w:rPr>
        <w:t xml:space="preserve"> </w:t>
      </w:r>
      <w:proofErr w:type="spellStart"/>
      <w:r w:rsidRPr="00EF3C6D">
        <w:rPr>
          <w:sz w:val="20"/>
          <w:szCs w:val="20"/>
          <w:lang w:val="en-ID"/>
        </w:rPr>
        <w:t>dalam</w:t>
      </w:r>
      <w:proofErr w:type="spellEnd"/>
      <w:r w:rsidRPr="00EF3C6D">
        <w:rPr>
          <w:sz w:val="20"/>
          <w:szCs w:val="20"/>
          <w:lang w:val="en-ID"/>
        </w:rPr>
        <w:t xml:space="preserve"> </w:t>
      </w:r>
      <w:proofErr w:type="spellStart"/>
      <w:r w:rsidRPr="00EF3C6D">
        <w:rPr>
          <w:sz w:val="20"/>
          <w:szCs w:val="20"/>
          <w:lang w:val="en-ID"/>
        </w:rPr>
        <w:t>menerima</w:t>
      </w:r>
      <w:proofErr w:type="spellEnd"/>
      <w:r w:rsidRPr="00EF3C6D">
        <w:rPr>
          <w:sz w:val="20"/>
          <w:szCs w:val="20"/>
          <w:lang w:val="en-ID"/>
        </w:rPr>
        <w:t xml:space="preserve"> </w:t>
      </w:r>
      <w:proofErr w:type="spellStart"/>
      <w:r w:rsidRPr="00EF3C6D">
        <w:rPr>
          <w:sz w:val="20"/>
          <w:szCs w:val="20"/>
          <w:lang w:val="en-ID"/>
        </w:rPr>
        <w:t>dirinya</w:t>
      </w:r>
      <w:proofErr w:type="spellEnd"/>
      <w:r w:rsidRPr="00EF3C6D">
        <w:rPr>
          <w:sz w:val="20"/>
          <w:szCs w:val="20"/>
          <w:lang w:val="en-ID"/>
        </w:rPr>
        <w:t xml:space="preserve"> </w:t>
      </w:r>
      <w:proofErr w:type="spellStart"/>
      <w:r w:rsidRPr="00EF3C6D">
        <w:rPr>
          <w:sz w:val="20"/>
          <w:szCs w:val="20"/>
          <w:lang w:val="en-ID"/>
        </w:rPr>
        <w:t>sendiri</w:t>
      </w:r>
      <w:proofErr w:type="spellEnd"/>
      <w:r w:rsidRPr="00EF3C6D">
        <w:rPr>
          <w:sz w:val="20"/>
          <w:szCs w:val="20"/>
          <w:lang w:val="en-ID"/>
        </w:rPr>
        <w:t xml:space="preserve">. </w:t>
      </w:r>
      <w:proofErr w:type="spellStart"/>
      <w:r w:rsidRPr="00EF3C6D">
        <w:rPr>
          <w:sz w:val="20"/>
          <w:szCs w:val="20"/>
          <w:lang w:val="en-ID"/>
        </w:rPr>
        <w:t>Penelitian</w:t>
      </w:r>
      <w:proofErr w:type="spellEnd"/>
      <w:r w:rsidRPr="00EF3C6D">
        <w:rPr>
          <w:sz w:val="20"/>
          <w:szCs w:val="20"/>
          <w:lang w:val="en-ID"/>
        </w:rPr>
        <w:t xml:space="preserve"> oleh </w:t>
      </w:r>
      <w:r w:rsidR="00E35086">
        <w:rPr>
          <w:sz w:val="20"/>
          <w:szCs w:val="20"/>
          <w:lang w:val="en-ID"/>
        </w:rPr>
        <w:t>Sari</w:t>
      </w:r>
      <w:r w:rsidRPr="00EF3C6D">
        <w:rPr>
          <w:sz w:val="20"/>
          <w:szCs w:val="20"/>
          <w:lang w:val="en-ID"/>
        </w:rPr>
        <w:t xml:space="preserve"> dan </w:t>
      </w:r>
      <w:proofErr w:type="spellStart"/>
      <w:r w:rsidR="00E35086">
        <w:rPr>
          <w:sz w:val="20"/>
          <w:szCs w:val="20"/>
          <w:lang w:val="en-ID"/>
        </w:rPr>
        <w:t>Ulfa</w:t>
      </w:r>
      <w:proofErr w:type="spellEnd"/>
      <w:r w:rsidRPr="00EF3C6D">
        <w:rPr>
          <w:sz w:val="20"/>
          <w:szCs w:val="20"/>
          <w:lang w:val="en-ID"/>
        </w:rPr>
        <w:t xml:space="preserve"> </w:t>
      </w:r>
      <w:sdt>
        <w:sdtPr>
          <w:rPr>
            <w:color w:val="000000"/>
            <w:sz w:val="20"/>
            <w:szCs w:val="20"/>
            <w:lang w:val="en-ID"/>
          </w:rPr>
          <w:tag w:val="MENDELEY_CITATION_v3_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"/>
          <w:id w:val="2080479891"/>
          <w:placeholder>
            <w:docPart w:val="DefaultPlaceholder_-1854013440"/>
          </w:placeholder>
        </w:sdtPr>
        <w:sdtEndPr/>
        <w:sdtContent>
          <w:r w:rsidR="007B7D1F" w:rsidRPr="007B7D1F">
            <w:rPr>
              <w:color w:val="000000"/>
              <w:sz w:val="20"/>
              <w:szCs w:val="20"/>
              <w:lang w:val="en-ID"/>
            </w:rPr>
            <w:t>[18]</w:t>
          </w:r>
        </w:sdtContent>
      </w:sdt>
      <w:r w:rsidRPr="00EF3C6D">
        <w:rPr>
          <w:sz w:val="20"/>
          <w:szCs w:val="20"/>
          <w:lang w:val="en-ID"/>
        </w:rPr>
        <w:t xml:space="preserve"> </w:t>
      </w:r>
      <w:r w:rsidR="00A77ED2" w:rsidRPr="00A77ED2">
        <w:rPr>
          <w:sz w:val="20"/>
          <w:szCs w:val="20"/>
        </w:rPr>
        <w:t xml:space="preserve">menunjukkan bahwa remaja yang menerima dukungan sosial dari keluarga, teman sebaya, dan lingkungan cenderung </w:t>
      </w:r>
      <w:r w:rsidR="00A77ED2" w:rsidRPr="00A77ED2">
        <w:rPr>
          <w:sz w:val="20"/>
          <w:szCs w:val="20"/>
        </w:rPr>
        <w:lastRenderedPageBreak/>
        <w:t>memiliki tingkat penerimaan diri yang lebih baik, karena mereka merasa dihargai dan tidak merasa sendirian dalam menghadapi masalah</w:t>
      </w:r>
      <w:r w:rsidRPr="00EF3C6D">
        <w:rPr>
          <w:sz w:val="20"/>
          <w:szCs w:val="20"/>
          <w:lang w:val="en-ID"/>
        </w:rPr>
        <w:t>.</w:t>
      </w:r>
      <w:r>
        <w:rPr>
          <w:sz w:val="20"/>
          <w:szCs w:val="20"/>
          <w:lang w:val="en-ID"/>
        </w:rPr>
        <w:t xml:space="preserve"> </w:t>
      </w:r>
    </w:p>
    <w:p w14:paraId="5D096AE8" w14:textId="014A63B1" w:rsidR="00EE1E5A" w:rsidRPr="003639E5" w:rsidRDefault="00EE1E5A" w:rsidP="003639E5">
      <w:pPr>
        <w:ind w:firstLine="284"/>
        <w:jc w:val="both"/>
        <w:rPr>
          <w:sz w:val="20"/>
          <w:szCs w:val="20"/>
          <w:lang w:val="en-ID"/>
        </w:rPr>
      </w:pPr>
      <w:proofErr w:type="spellStart"/>
      <w:r w:rsidRPr="00EF3C6D">
        <w:rPr>
          <w:sz w:val="20"/>
          <w:szCs w:val="20"/>
          <w:lang w:val="en-ID"/>
        </w:rPr>
        <w:t>Lebih</w:t>
      </w:r>
      <w:proofErr w:type="spellEnd"/>
      <w:r w:rsidRPr="00EF3C6D">
        <w:rPr>
          <w:sz w:val="20"/>
          <w:szCs w:val="20"/>
          <w:lang w:val="en-ID"/>
        </w:rPr>
        <w:t xml:space="preserve"> </w:t>
      </w:r>
      <w:proofErr w:type="spellStart"/>
      <w:r w:rsidRPr="00EF3C6D">
        <w:rPr>
          <w:sz w:val="20"/>
          <w:szCs w:val="20"/>
          <w:lang w:val="en-ID"/>
        </w:rPr>
        <w:t>lanjut</w:t>
      </w:r>
      <w:proofErr w:type="spellEnd"/>
      <w:r w:rsidRPr="00EF3C6D">
        <w:rPr>
          <w:sz w:val="20"/>
          <w:szCs w:val="20"/>
          <w:lang w:val="en-ID"/>
        </w:rPr>
        <w:t xml:space="preserve">, </w:t>
      </w:r>
      <w:proofErr w:type="spellStart"/>
      <w:r>
        <w:rPr>
          <w:sz w:val="20"/>
          <w:szCs w:val="20"/>
          <w:lang w:val="en-ID"/>
        </w:rPr>
        <w:t>Hafni</w:t>
      </w:r>
      <w:proofErr w:type="spellEnd"/>
      <w:r w:rsidRPr="00EF3C6D">
        <w:rPr>
          <w:sz w:val="20"/>
          <w:szCs w:val="20"/>
          <w:lang w:val="en-ID"/>
        </w:rPr>
        <w:t xml:space="preserve"> </w:t>
      </w:r>
      <w:sdt>
        <w:sdtPr>
          <w:rPr>
            <w:color w:val="000000"/>
            <w:sz w:val="20"/>
            <w:szCs w:val="20"/>
            <w:lang w:val="en-ID"/>
          </w:rPr>
          <w:tag w:val="MENDELEY_CITATION_v3_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"/>
          <w:id w:val="1641616386"/>
          <w:placeholder>
            <w:docPart w:val="DefaultPlaceholder_-1854013440"/>
          </w:placeholder>
        </w:sdtPr>
        <w:sdtEndPr/>
        <w:sdtContent>
          <w:r w:rsidR="007B7D1F" w:rsidRPr="007B7D1F">
            <w:rPr>
              <w:color w:val="000000"/>
              <w:sz w:val="20"/>
              <w:szCs w:val="20"/>
              <w:lang w:val="en-ID"/>
            </w:rPr>
            <w:t>[19]</w:t>
          </w:r>
        </w:sdtContent>
      </w:sdt>
      <w:r>
        <w:rPr>
          <w:sz w:val="20"/>
          <w:szCs w:val="20"/>
          <w:lang w:val="en-ID"/>
        </w:rPr>
        <w:t xml:space="preserve"> </w:t>
      </w:r>
      <w:proofErr w:type="spellStart"/>
      <w:r>
        <w:rPr>
          <w:sz w:val="20"/>
          <w:szCs w:val="20"/>
          <w:lang w:val="en-ID"/>
        </w:rPr>
        <w:t>dengan</w:t>
      </w:r>
      <w:proofErr w:type="spellEnd"/>
      <w:r>
        <w:rPr>
          <w:sz w:val="20"/>
          <w:szCs w:val="20"/>
          <w:lang w:val="en-ID"/>
        </w:rPr>
        <w:t xml:space="preserve"> </w:t>
      </w:r>
      <w:proofErr w:type="spellStart"/>
      <w:r>
        <w:rPr>
          <w:sz w:val="20"/>
          <w:szCs w:val="20"/>
          <w:lang w:val="en-ID"/>
        </w:rPr>
        <w:t>hasil</w:t>
      </w:r>
      <w:proofErr w:type="spellEnd"/>
      <w:r>
        <w:rPr>
          <w:sz w:val="20"/>
          <w:szCs w:val="20"/>
          <w:lang w:val="en-ID"/>
        </w:rPr>
        <w:t xml:space="preserve"> </w:t>
      </w:r>
      <w:proofErr w:type="spellStart"/>
      <w:r>
        <w:rPr>
          <w:sz w:val="20"/>
          <w:szCs w:val="20"/>
          <w:lang w:val="en-ID"/>
        </w:rPr>
        <w:t>penelitian</w:t>
      </w:r>
      <w:proofErr w:type="spellEnd"/>
      <w:r>
        <w:rPr>
          <w:sz w:val="20"/>
          <w:szCs w:val="20"/>
          <w:lang w:val="en-ID"/>
        </w:rPr>
        <w:t xml:space="preserve"> </w:t>
      </w:r>
      <w:proofErr w:type="spellStart"/>
      <w:r>
        <w:rPr>
          <w:sz w:val="20"/>
          <w:szCs w:val="20"/>
          <w:lang w:val="en-ID"/>
        </w:rPr>
        <w:t>menunjukkan</w:t>
      </w:r>
      <w:proofErr w:type="spellEnd"/>
      <w:r>
        <w:rPr>
          <w:sz w:val="20"/>
          <w:szCs w:val="20"/>
          <w:lang w:val="en-ID"/>
        </w:rPr>
        <w:t xml:space="preserve"> </w:t>
      </w:r>
      <w:proofErr w:type="spellStart"/>
      <w:r>
        <w:rPr>
          <w:sz w:val="20"/>
          <w:szCs w:val="20"/>
          <w:lang w:val="en-ID"/>
        </w:rPr>
        <w:t>nilai</w:t>
      </w:r>
      <w:proofErr w:type="spellEnd"/>
      <w:r>
        <w:rPr>
          <w:sz w:val="20"/>
          <w:szCs w:val="20"/>
          <w:lang w:val="en-ID"/>
        </w:rPr>
        <w:t xml:space="preserve"> </w:t>
      </w:r>
      <w:proofErr w:type="spellStart"/>
      <w:r>
        <w:rPr>
          <w:sz w:val="20"/>
          <w:szCs w:val="20"/>
          <w:lang w:val="en-ID"/>
        </w:rPr>
        <w:t>korelasi</w:t>
      </w:r>
      <w:proofErr w:type="spellEnd"/>
      <w:r>
        <w:rPr>
          <w:sz w:val="20"/>
          <w:szCs w:val="20"/>
          <w:lang w:val="en-ID"/>
        </w:rPr>
        <w:t xml:space="preserve"> (r) 0,873</w:t>
      </w:r>
      <w:r w:rsidRPr="00EF3C6D">
        <w:rPr>
          <w:sz w:val="20"/>
          <w:szCs w:val="20"/>
          <w:lang w:val="en-ID"/>
        </w:rPr>
        <w:t xml:space="preserve"> </w:t>
      </w:r>
      <w:proofErr w:type="spellStart"/>
      <w:r w:rsidRPr="00EF3C6D">
        <w:rPr>
          <w:sz w:val="20"/>
          <w:szCs w:val="20"/>
          <w:lang w:val="en-ID"/>
        </w:rPr>
        <w:t>menjelaskan</w:t>
      </w:r>
      <w:proofErr w:type="spellEnd"/>
      <w:r w:rsidRPr="00EF3C6D">
        <w:rPr>
          <w:sz w:val="20"/>
          <w:szCs w:val="20"/>
          <w:lang w:val="en-ID"/>
        </w:rPr>
        <w:t xml:space="preserve"> </w:t>
      </w:r>
      <w:proofErr w:type="spellStart"/>
      <w:r w:rsidRPr="00EF3C6D">
        <w:rPr>
          <w:sz w:val="20"/>
          <w:szCs w:val="20"/>
          <w:lang w:val="en-ID"/>
        </w:rPr>
        <w:t>bahwa</w:t>
      </w:r>
      <w:proofErr w:type="spellEnd"/>
      <w:r w:rsidRPr="00EF3C6D">
        <w:rPr>
          <w:sz w:val="20"/>
          <w:szCs w:val="20"/>
          <w:lang w:val="en-ID"/>
        </w:rPr>
        <w:t xml:space="preserve"> </w:t>
      </w:r>
      <w:proofErr w:type="spellStart"/>
      <w:r w:rsidRPr="00EF3C6D">
        <w:rPr>
          <w:sz w:val="20"/>
          <w:szCs w:val="20"/>
          <w:lang w:val="en-ID"/>
        </w:rPr>
        <w:t>penerimaan</w:t>
      </w:r>
      <w:proofErr w:type="spellEnd"/>
      <w:r w:rsidRPr="00EF3C6D">
        <w:rPr>
          <w:sz w:val="20"/>
          <w:szCs w:val="20"/>
          <w:lang w:val="en-ID"/>
        </w:rPr>
        <w:t xml:space="preserve"> </w:t>
      </w:r>
      <w:proofErr w:type="spellStart"/>
      <w:r w:rsidRPr="00EF3C6D">
        <w:rPr>
          <w:sz w:val="20"/>
          <w:szCs w:val="20"/>
          <w:lang w:val="en-ID"/>
        </w:rPr>
        <w:t>diri</w:t>
      </w:r>
      <w:proofErr w:type="spellEnd"/>
      <w:r w:rsidRPr="00EF3C6D">
        <w:rPr>
          <w:sz w:val="20"/>
          <w:szCs w:val="20"/>
          <w:lang w:val="en-ID"/>
        </w:rPr>
        <w:t xml:space="preserve"> pada </w:t>
      </w:r>
      <w:proofErr w:type="spellStart"/>
      <w:r w:rsidRPr="00EF3C6D">
        <w:rPr>
          <w:sz w:val="20"/>
          <w:szCs w:val="20"/>
          <w:lang w:val="en-ID"/>
        </w:rPr>
        <w:t>remaja</w:t>
      </w:r>
      <w:proofErr w:type="spellEnd"/>
      <w:r w:rsidRPr="00EF3C6D">
        <w:rPr>
          <w:sz w:val="20"/>
          <w:szCs w:val="20"/>
          <w:lang w:val="en-ID"/>
        </w:rPr>
        <w:t xml:space="preserve"> </w:t>
      </w:r>
      <w:proofErr w:type="spellStart"/>
      <w:r w:rsidRPr="00EF3C6D">
        <w:rPr>
          <w:sz w:val="20"/>
          <w:szCs w:val="20"/>
          <w:lang w:val="en-ID"/>
        </w:rPr>
        <w:t>merupakan</w:t>
      </w:r>
      <w:proofErr w:type="spellEnd"/>
      <w:r w:rsidRPr="00EF3C6D">
        <w:rPr>
          <w:sz w:val="20"/>
          <w:szCs w:val="20"/>
          <w:lang w:val="en-ID"/>
        </w:rPr>
        <w:t xml:space="preserve"> </w:t>
      </w:r>
      <w:proofErr w:type="spellStart"/>
      <w:r w:rsidRPr="00EF3C6D">
        <w:rPr>
          <w:sz w:val="20"/>
          <w:szCs w:val="20"/>
          <w:lang w:val="en-ID"/>
        </w:rPr>
        <w:t>bagian</w:t>
      </w:r>
      <w:proofErr w:type="spellEnd"/>
      <w:r w:rsidRPr="00EF3C6D">
        <w:rPr>
          <w:sz w:val="20"/>
          <w:szCs w:val="20"/>
          <w:lang w:val="en-ID"/>
        </w:rPr>
        <w:t xml:space="preserve"> </w:t>
      </w:r>
      <w:proofErr w:type="spellStart"/>
      <w:r w:rsidRPr="00EF3C6D">
        <w:rPr>
          <w:sz w:val="20"/>
          <w:szCs w:val="20"/>
          <w:lang w:val="en-ID"/>
        </w:rPr>
        <w:t>dari</w:t>
      </w:r>
      <w:proofErr w:type="spellEnd"/>
      <w:r w:rsidRPr="00EF3C6D">
        <w:rPr>
          <w:sz w:val="20"/>
          <w:szCs w:val="20"/>
          <w:lang w:val="en-ID"/>
        </w:rPr>
        <w:t xml:space="preserve"> proses </w:t>
      </w:r>
      <w:proofErr w:type="spellStart"/>
      <w:r w:rsidRPr="00EF3C6D">
        <w:rPr>
          <w:sz w:val="20"/>
          <w:szCs w:val="20"/>
          <w:lang w:val="en-ID"/>
        </w:rPr>
        <w:t>membangun</w:t>
      </w:r>
      <w:proofErr w:type="spellEnd"/>
      <w:r w:rsidRPr="00EF3C6D">
        <w:rPr>
          <w:sz w:val="20"/>
          <w:szCs w:val="20"/>
          <w:lang w:val="en-ID"/>
        </w:rPr>
        <w:t xml:space="preserve"> </w:t>
      </w:r>
      <w:proofErr w:type="spellStart"/>
      <w:r w:rsidRPr="00EF3C6D">
        <w:rPr>
          <w:sz w:val="20"/>
          <w:szCs w:val="20"/>
          <w:lang w:val="en-ID"/>
        </w:rPr>
        <w:t>identitas</w:t>
      </w:r>
      <w:proofErr w:type="spellEnd"/>
      <w:r w:rsidRPr="00EF3C6D">
        <w:rPr>
          <w:sz w:val="20"/>
          <w:szCs w:val="20"/>
          <w:lang w:val="en-ID"/>
        </w:rPr>
        <w:t xml:space="preserve"> yang </w:t>
      </w:r>
      <w:proofErr w:type="spellStart"/>
      <w:r w:rsidRPr="00EF3C6D">
        <w:rPr>
          <w:sz w:val="20"/>
          <w:szCs w:val="20"/>
          <w:lang w:val="en-ID"/>
        </w:rPr>
        <w:t>sehat</w:t>
      </w:r>
      <w:proofErr w:type="spellEnd"/>
      <w:r w:rsidRPr="00EF3C6D">
        <w:rPr>
          <w:sz w:val="20"/>
          <w:szCs w:val="20"/>
          <w:lang w:val="en-ID"/>
        </w:rPr>
        <w:t xml:space="preserve">. </w:t>
      </w:r>
      <w:proofErr w:type="spellStart"/>
      <w:r w:rsidRPr="00EF3C6D">
        <w:rPr>
          <w:sz w:val="20"/>
          <w:szCs w:val="20"/>
          <w:lang w:val="en-ID"/>
        </w:rPr>
        <w:t>Dukungan</w:t>
      </w:r>
      <w:proofErr w:type="spellEnd"/>
      <w:r w:rsidRPr="00EF3C6D">
        <w:rPr>
          <w:sz w:val="20"/>
          <w:szCs w:val="20"/>
          <w:lang w:val="en-ID"/>
        </w:rPr>
        <w:t xml:space="preserve"> </w:t>
      </w:r>
      <w:proofErr w:type="spellStart"/>
      <w:r w:rsidRPr="00EF3C6D">
        <w:rPr>
          <w:sz w:val="20"/>
          <w:szCs w:val="20"/>
          <w:lang w:val="en-ID"/>
        </w:rPr>
        <w:t>sosial</w:t>
      </w:r>
      <w:proofErr w:type="spellEnd"/>
      <w:r w:rsidRPr="00EF3C6D">
        <w:rPr>
          <w:sz w:val="20"/>
          <w:szCs w:val="20"/>
          <w:lang w:val="en-ID"/>
        </w:rPr>
        <w:t xml:space="preserve"> </w:t>
      </w:r>
      <w:proofErr w:type="spellStart"/>
      <w:r w:rsidRPr="00EF3C6D">
        <w:rPr>
          <w:sz w:val="20"/>
          <w:szCs w:val="20"/>
          <w:lang w:val="en-ID"/>
        </w:rPr>
        <w:t>berperan</w:t>
      </w:r>
      <w:proofErr w:type="spellEnd"/>
      <w:r w:rsidRPr="00EF3C6D">
        <w:rPr>
          <w:sz w:val="20"/>
          <w:szCs w:val="20"/>
          <w:lang w:val="en-ID"/>
        </w:rPr>
        <w:t xml:space="preserve"> </w:t>
      </w:r>
      <w:proofErr w:type="spellStart"/>
      <w:r w:rsidRPr="00EF3C6D">
        <w:rPr>
          <w:sz w:val="20"/>
          <w:szCs w:val="20"/>
          <w:lang w:val="en-ID"/>
        </w:rPr>
        <w:t>sebagai</w:t>
      </w:r>
      <w:proofErr w:type="spellEnd"/>
      <w:r w:rsidRPr="00EF3C6D">
        <w:rPr>
          <w:sz w:val="20"/>
          <w:szCs w:val="20"/>
          <w:lang w:val="en-ID"/>
        </w:rPr>
        <w:t xml:space="preserve"> </w:t>
      </w:r>
      <w:r w:rsidRPr="00EF3C6D">
        <w:rPr>
          <w:i/>
          <w:iCs/>
          <w:sz w:val="20"/>
          <w:szCs w:val="20"/>
          <w:lang w:val="en-ID"/>
        </w:rPr>
        <w:t>buffer</w:t>
      </w:r>
      <w:r w:rsidRPr="00EF3C6D">
        <w:rPr>
          <w:sz w:val="20"/>
          <w:szCs w:val="20"/>
          <w:lang w:val="en-ID"/>
        </w:rPr>
        <w:t xml:space="preserve"> </w:t>
      </w:r>
      <w:proofErr w:type="spellStart"/>
      <w:r w:rsidRPr="00EF3C6D">
        <w:rPr>
          <w:sz w:val="20"/>
          <w:szCs w:val="20"/>
          <w:lang w:val="en-ID"/>
        </w:rPr>
        <w:t>atau</w:t>
      </w:r>
      <w:proofErr w:type="spellEnd"/>
      <w:r w:rsidRPr="00EF3C6D">
        <w:rPr>
          <w:sz w:val="20"/>
          <w:szCs w:val="20"/>
          <w:lang w:val="en-ID"/>
        </w:rPr>
        <w:t xml:space="preserve"> </w:t>
      </w:r>
      <w:proofErr w:type="spellStart"/>
      <w:r w:rsidRPr="00EF3C6D">
        <w:rPr>
          <w:sz w:val="20"/>
          <w:szCs w:val="20"/>
          <w:lang w:val="en-ID"/>
        </w:rPr>
        <w:t>penyangga</w:t>
      </w:r>
      <w:proofErr w:type="spellEnd"/>
      <w:r w:rsidRPr="00EF3C6D">
        <w:rPr>
          <w:sz w:val="20"/>
          <w:szCs w:val="20"/>
          <w:lang w:val="en-ID"/>
        </w:rPr>
        <w:t xml:space="preserve"> yang </w:t>
      </w:r>
      <w:proofErr w:type="spellStart"/>
      <w:r w:rsidRPr="00EF3C6D">
        <w:rPr>
          <w:sz w:val="20"/>
          <w:szCs w:val="20"/>
          <w:lang w:val="en-ID"/>
        </w:rPr>
        <w:t>dapat</w:t>
      </w:r>
      <w:proofErr w:type="spellEnd"/>
      <w:r w:rsidRPr="00EF3C6D">
        <w:rPr>
          <w:sz w:val="20"/>
          <w:szCs w:val="20"/>
          <w:lang w:val="en-ID"/>
        </w:rPr>
        <w:t xml:space="preserve"> </w:t>
      </w:r>
      <w:proofErr w:type="spellStart"/>
      <w:r w:rsidRPr="00EF3C6D">
        <w:rPr>
          <w:sz w:val="20"/>
          <w:szCs w:val="20"/>
          <w:lang w:val="en-ID"/>
        </w:rPr>
        <w:t>mengurangi</w:t>
      </w:r>
      <w:proofErr w:type="spellEnd"/>
      <w:r w:rsidRPr="00EF3C6D">
        <w:rPr>
          <w:sz w:val="20"/>
          <w:szCs w:val="20"/>
          <w:lang w:val="en-ID"/>
        </w:rPr>
        <w:t xml:space="preserve"> </w:t>
      </w:r>
      <w:proofErr w:type="spellStart"/>
      <w:r w:rsidRPr="00EF3C6D">
        <w:rPr>
          <w:sz w:val="20"/>
          <w:szCs w:val="20"/>
          <w:lang w:val="en-ID"/>
        </w:rPr>
        <w:t>dampak</w:t>
      </w:r>
      <w:proofErr w:type="spellEnd"/>
      <w:r w:rsidRPr="00EF3C6D">
        <w:rPr>
          <w:sz w:val="20"/>
          <w:szCs w:val="20"/>
          <w:lang w:val="en-ID"/>
        </w:rPr>
        <w:t xml:space="preserve"> </w:t>
      </w:r>
      <w:proofErr w:type="spellStart"/>
      <w:r w:rsidRPr="00EF3C6D">
        <w:rPr>
          <w:sz w:val="20"/>
          <w:szCs w:val="20"/>
          <w:lang w:val="en-ID"/>
        </w:rPr>
        <w:t>stres</w:t>
      </w:r>
      <w:proofErr w:type="spellEnd"/>
      <w:r w:rsidRPr="00EF3C6D">
        <w:rPr>
          <w:sz w:val="20"/>
          <w:szCs w:val="20"/>
          <w:lang w:val="en-ID"/>
        </w:rPr>
        <w:t xml:space="preserve"> </w:t>
      </w:r>
      <w:proofErr w:type="spellStart"/>
      <w:r w:rsidRPr="00EF3C6D">
        <w:rPr>
          <w:sz w:val="20"/>
          <w:szCs w:val="20"/>
          <w:lang w:val="en-ID"/>
        </w:rPr>
        <w:t>akibat</w:t>
      </w:r>
      <w:proofErr w:type="spellEnd"/>
      <w:r w:rsidRPr="00EF3C6D">
        <w:rPr>
          <w:sz w:val="20"/>
          <w:szCs w:val="20"/>
          <w:lang w:val="en-ID"/>
        </w:rPr>
        <w:t xml:space="preserve"> </w:t>
      </w:r>
      <w:proofErr w:type="spellStart"/>
      <w:r w:rsidRPr="00EF3C6D">
        <w:rPr>
          <w:sz w:val="20"/>
          <w:szCs w:val="20"/>
          <w:lang w:val="en-ID"/>
        </w:rPr>
        <w:t>tekanan</w:t>
      </w:r>
      <w:proofErr w:type="spellEnd"/>
      <w:r w:rsidRPr="00EF3C6D">
        <w:rPr>
          <w:sz w:val="20"/>
          <w:szCs w:val="20"/>
          <w:lang w:val="en-ID"/>
        </w:rPr>
        <w:t xml:space="preserve"> </w:t>
      </w:r>
      <w:proofErr w:type="spellStart"/>
      <w:r w:rsidRPr="00EF3C6D">
        <w:rPr>
          <w:sz w:val="20"/>
          <w:szCs w:val="20"/>
          <w:lang w:val="en-ID"/>
        </w:rPr>
        <w:t>sosial</w:t>
      </w:r>
      <w:proofErr w:type="spellEnd"/>
      <w:r w:rsidRPr="00EF3C6D">
        <w:rPr>
          <w:sz w:val="20"/>
          <w:szCs w:val="20"/>
          <w:lang w:val="en-ID"/>
        </w:rPr>
        <w:t xml:space="preserve">, </w:t>
      </w:r>
      <w:proofErr w:type="spellStart"/>
      <w:r w:rsidRPr="00EF3C6D">
        <w:rPr>
          <w:sz w:val="20"/>
          <w:szCs w:val="20"/>
          <w:lang w:val="en-ID"/>
        </w:rPr>
        <w:t>seperti</w:t>
      </w:r>
      <w:proofErr w:type="spellEnd"/>
      <w:r w:rsidRPr="00EF3C6D">
        <w:rPr>
          <w:sz w:val="20"/>
          <w:szCs w:val="20"/>
          <w:lang w:val="en-ID"/>
        </w:rPr>
        <w:t xml:space="preserve"> </w:t>
      </w:r>
      <w:proofErr w:type="spellStart"/>
      <w:r w:rsidRPr="00EF3C6D">
        <w:rPr>
          <w:sz w:val="20"/>
          <w:szCs w:val="20"/>
          <w:lang w:val="en-ID"/>
        </w:rPr>
        <w:t>ekspektasi</w:t>
      </w:r>
      <w:proofErr w:type="spellEnd"/>
      <w:r w:rsidRPr="00EF3C6D">
        <w:rPr>
          <w:sz w:val="20"/>
          <w:szCs w:val="20"/>
          <w:lang w:val="en-ID"/>
        </w:rPr>
        <w:t xml:space="preserve"> </w:t>
      </w:r>
      <w:proofErr w:type="spellStart"/>
      <w:r w:rsidRPr="00EF3C6D">
        <w:rPr>
          <w:sz w:val="20"/>
          <w:szCs w:val="20"/>
          <w:lang w:val="en-ID"/>
        </w:rPr>
        <w:t>akademik</w:t>
      </w:r>
      <w:proofErr w:type="spellEnd"/>
      <w:r w:rsidRPr="00EF3C6D">
        <w:rPr>
          <w:sz w:val="20"/>
          <w:szCs w:val="20"/>
          <w:lang w:val="en-ID"/>
        </w:rPr>
        <w:t xml:space="preserve"> </w:t>
      </w:r>
      <w:proofErr w:type="spellStart"/>
      <w:r w:rsidRPr="00EF3C6D">
        <w:rPr>
          <w:sz w:val="20"/>
          <w:szCs w:val="20"/>
          <w:lang w:val="en-ID"/>
        </w:rPr>
        <w:t>atau</w:t>
      </w:r>
      <w:proofErr w:type="spellEnd"/>
      <w:r w:rsidRPr="00EF3C6D">
        <w:rPr>
          <w:sz w:val="20"/>
          <w:szCs w:val="20"/>
          <w:lang w:val="en-ID"/>
        </w:rPr>
        <w:t xml:space="preserve"> </w:t>
      </w:r>
      <w:proofErr w:type="spellStart"/>
      <w:r w:rsidRPr="00EF3C6D">
        <w:rPr>
          <w:sz w:val="20"/>
          <w:szCs w:val="20"/>
          <w:lang w:val="en-ID"/>
        </w:rPr>
        <w:t>konflik</w:t>
      </w:r>
      <w:proofErr w:type="spellEnd"/>
      <w:r w:rsidRPr="00EF3C6D">
        <w:rPr>
          <w:sz w:val="20"/>
          <w:szCs w:val="20"/>
          <w:lang w:val="en-ID"/>
        </w:rPr>
        <w:t xml:space="preserve"> interpersonal. </w:t>
      </w:r>
      <w:proofErr w:type="spellStart"/>
      <w:r w:rsidRPr="00EF3C6D">
        <w:rPr>
          <w:sz w:val="20"/>
          <w:szCs w:val="20"/>
          <w:lang w:val="en-ID"/>
        </w:rPr>
        <w:t>Penelitian</w:t>
      </w:r>
      <w:proofErr w:type="spellEnd"/>
      <w:r w:rsidRPr="00EF3C6D">
        <w:rPr>
          <w:sz w:val="20"/>
          <w:szCs w:val="20"/>
          <w:lang w:val="en-ID"/>
        </w:rPr>
        <w:t xml:space="preserve"> </w:t>
      </w:r>
      <w:r w:rsidR="00F545A9">
        <w:rPr>
          <w:sz w:val="20"/>
          <w:szCs w:val="20"/>
          <w:lang w:val="en-ID"/>
        </w:rPr>
        <w:t>Yuan</w:t>
      </w:r>
      <w:r w:rsidRPr="00EF3C6D">
        <w:rPr>
          <w:sz w:val="20"/>
          <w:szCs w:val="20"/>
          <w:lang w:val="en-ID"/>
        </w:rPr>
        <w:t xml:space="preserve"> et al. </w:t>
      </w:r>
      <w:sdt>
        <w:sdtPr>
          <w:rPr>
            <w:color w:val="000000"/>
            <w:sz w:val="20"/>
            <w:szCs w:val="20"/>
            <w:lang w:val="en-ID"/>
          </w:rPr>
          <w:tag w:val="MENDELEY_CITATION_v3_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"/>
          <w:id w:val="-754579560"/>
          <w:placeholder>
            <w:docPart w:val="DefaultPlaceholder_-1854013440"/>
          </w:placeholder>
        </w:sdtPr>
        <w:sdtEndPr/>
        <w:sdtContent>
          <w:r w:rsidR="007B7D1F" w:rsidRPr="007B7D1F">
            <w:rPr>
              <w:color w:val="000000"/>
              <w:sz w:val="20"/>
              <w:szCs w:val="20"/>
              <w:lang w:val="en-ID"/>
            </w:rPr>
            <w:t>[20]</w:t>
          </w:r>
        </w:sdtContent>
      </w:sdt>
      <w:r w:rsidRPr="00EF3C6D">
        <w:rPr>
          <w:sz w:val="20"/>
          <w:szCs w:val="20"/>
          <w:lang w:val="en-ID"/>
        </w:rPr>
        <w:t xml:space="preserve"> juga </w:t>
      </w:r>
      <w:proofErr w:type="spellStart"/>
      <w:r w:rsidRPr="00EF3C6D">
        <w:rPr>
          <w:sz w:val="20"/>
          <w:szCs w:val="20"/>
          <w:lang w:val="en-ID"/>
        </w:rPr>
        <w:t>menunjukkan</w:t>
      </w:r>
      <w:proofErr w:type="spellEnd"/>
      <w:r w:rsidRPr="00EF3C6D">
        <w:rPr>
          <w:sz w:val="20"/>
          <w:szCs w:val="20"/>
          <w:lang w:val="en-ID"/>
        </w:rPr>
        <w:t xml:space="preserve"> </w:t>
      </w:r>
      <w:proofErr w:type="spellStart"/>
      <w:r w:rsidRPr="00EF3C6D">
        <w:rPr>
          <w:sz w:val="20"/>
          <w:szCs w:val="20"/>
          <w:lang w:val="en-ID"/>
        </w:rPr>
        <w:t>bahwa</w:t>
      </w:r>
      <w:proofErr w:type="spellEnd"/>
      <w:r w:rsidRPr="00EF3C6D">
        <w:rPr>
          <w:sz w:val="20"/>
          <w:szCs w:val="20"/>
          <w:lang w:val="en-ID"/>
        </w:rPr>
        <w:t xml:space="preserve"> </w:t>
      </w:r>
      <w:proofErr w:type="spellStart"/>
      <w:r w:rsidRPr="00EF3C6D">
        <w:rPr>
          <w:sz w:val="20"/>
          <w:szCs w:val="20"/>
          <w:lang w:val="en-ID"/>
        </w:rPr>
        <w:t>dukungan</w:t>
      </w:r>
      <w:proofErr w:type="spellEnd"/>
      <w:r w:rsidRPr="00EF3C6D">
        <w:rPr>
          <w:sz w:val="20"/>
          <w:szCs w:val="20"/>
          <w:lang w:val="en-ID"/>
        </w:rPr>
        <w:t xml:space="preserve"> </w:t>
      </w:r>
      <w:proofErr w:type="spellStart"/>
      <w:r w:rsidRPr="00EF3C6D">
        <w:rPr>
          <w:sz w:val="20"/>
          <w:szCs w:val="20"/>
          <w:lang w:val="en-ID"/>
        </w:rPr>
        <w:t>sosial</w:t>
      </w:r>
      <w:proofErr w:type="spellEnd"/>
      <w:r w:rsidRPr="00EF3C6D">
        <w:rPr>
          <w:sz w:val="20"/>
          <w:szCs w:val="20"/>
          <w:lang w:val="en-ID"/>
        </w:rPr>
        <w:t xml:space="preserve"> </w:t>
      </w:r>
      <w:proofErr w:type="spellStart"/>
      <w:r w:rsidRPr="00EF3C6D">
        <w:rPr>
          <w:sz w:val="20"/>
          <w:szCs w:val="20"/>
          <w:lang w:val="en-ID"/>
        </w:rPr>
        <w:t>mampu</w:t>
      </w:r>
      <w:proofErr w:type="spellEnd"/>
      <w:r w:rsidRPr="00EF3C6D">
        <w:rPr>
          <w:sz w:val="20"/>
          <w:szCs w:val="20"/>
          <w:lang w:val="en-ID"/>
        </w:rPr>
        <w:t xml:space="preserve"> </w:t>
      </w:r>
      <w:proofErr w:type="spellStart"/>
      <w:r w:rsidRPr="00EF3C6D">
        <w:rPr>
          <w:sz w:val="20"/>
          <w:szCs w:val="20"/>
          <w:lang w:val="en-ID"/>
        </w:rPr>
        <w:t>membantu</w:t>
      </w:r>
      <w:proofErr w:type="spellEnd"/>
      <w:r w:rsidRPr="00EF3C6D">
        <w:rPr>
          <w:sz w:val="20"/>
          <w:szCs w:val="20"/>
          <w:lang w:val="en-ID"/>
        </w:rPr>
        <w:t xml:space="preserve"> </w:t>
      </w:r>
      <w:proofErr w:type="spellStart"/>
      <w:r w:rsidRPr="00EF3C6D">
        <w:rPr>
          <w:sz w:val="20"/>
          <w:szCs w:val="20"/>
          <w:lang w:val="en-ID"/>
        </w:rPr>
        <w:t>remaja</w:t>
      </w:r>
      <w:proofErr w:type="spellEnd"/>
      <w:r w:rsidRPr="00EF3C6D">
        <w:rPr>
          <w:sz w:val="20"/>
          <w:szCs w:val="20"/>
          <w:lang w:val="en-ID"/>
        </w:rPr>
        <w:t xml:space="preserve"> </w:t>
      </w:r>
      <w:proofErr w:type="spellStart"/>
      <w:r w:rsidRPr="00EF3C6D">
        <w:rPr>
          <w:sz w:val="20"/>
          <w:szCs w:val="20"/>
          <w:lang w:val="en-ID"/>
        </w:rPr>
        <w:t>mengelola</w:t>
      </w:r>
      <w:proofErr w:type="spellEnd"/>
      <w:r w:rsidRPr="00EF3C6D">
        <w:rPr>
          <w:sz w:val="20"/>
          <w:szCs w:val="20"/>
          <w:lang w:val="en-ID"/>
        </w:rPr>
        <w:t xml:space="preserve"> </w:t>
      </w:r>
      <w:proofErr w:type="spellStart"/>
      <w:r w:rsidRPr="00EF3C6D">
        <w:rPr>
          <w:sz w:val="20"/>
          <w:szCs w:val="20"/>
          <w:lang w:val="en-ID"/>
        </w:rPr>
        <w:t>emosi</w:t>
      </w:r>
      <w:proofErr w:type="spellEnd"/>
      <w:r w:rsidRPr="00EF3C6D">
        <w:rPr>
          <w:sz w:val="20"/>
          <w:szCs w:val="20"/>
          <w:lang w:val="en-ID"/>
        </w:rPr>
        <w:t xml:space="preserve"> dan </w:t>
      </w:r>
      <w:proofErr w:type="spellStart"/>
      <w:r w:rsidRPr="00EF3C6D">
        <w:rPr>
          <w:sz w:val="20"/>
          <w:szCs w:val="20"/>
          <w:lang w:val="en-ID"/>
        </w:rPr>
        <w:t>kognisi</w:t>
      </w:r>
      <w:proofErr w:type="spellEnd"/>
      <w:r w:rsidRPr="00EF3C6D">
        <w:rPr>
          <w:sz w:val="20"/>
          <w:szCs w:val="20"/>
          <w:lang w:val="en-ID"/>
        </w:rPr>
        <w:t xml:space="preserve"> </w:t>
      </w:r>
      <w:proofErr w:type="spellStart"/>
      <w:r w:rsidRPr="00EF3C6D">
        <w:rPr>
          <w:sz w:val="20"/>
          <w:szCs w:val="20"/>
          <w:lang w:val="en-ID"/>
        </w:rPr>
        <w:t>mereka</w:t>
      </w:r>
      <w:proofErr w:type="spellEnd"/>
      <w:r w:rsidRPr="00EF3C6D">
        <w:rPr>
          <w:sz w:val="20"/>
          <w:szCs w:val="20"/>
          <w:lang w:val="en-ID"/>
        </w:rPr>
        <w:t xml:space="preserve"> </w:t>
      </w:r>
      <w:proofErr w:type="spellStart"/>
      <w:r w:rsidRPr="00EF3C6D">
        <w:rPr>
          <w:sz w:val="20"/>
          <w:szCs w:val="20"/>
          <w:lang w:val="en-ID"/>
        </w:rPr>
        <w:t>dengan</w:t>
      </w:r>
      <w:proofErr w:type="spellEnd"/>
      <w:r w:rsidRPr="00EF3C6D">
        <w:rPr>
          <w:sz w:val="20"/>
          <w:szCs w:val="20"/>
          <w:lang w:val="en-ID"/>
        </w:rPr>
        <w:t xml:space="preserve"> </w:t>
      </w:r>
      <w:proofErr w:type="spellStart"/>
      <w:r w:rsidRPr="00EF3C6D">
        <w:rPr>
          <w:sz w:val="20"/>
          <w:szCs w:val="20"/>
          <w:lang w:val="en-ID"/>
        </w:rPr>
        <w:t>lebih</w:t>
      </w:r>
      <w:proofErr w:type="spellEnd"/>
      <w:r w:rsidRPr="00EF3C6D">
        <w:rPr>
          <w:sz w:val="20"/>
          <w:szCs w:val="20"/>
          <w:lang w:val="en-ID"/>
        </w:rPr>
        <w:t xml:space="preserve"> </w:t>
      </w:r>
      <w:proofErr w:type="spellStart"/>
      <w:r w:rsidRPr="00EF3C6D">
        <w:rPr>
          <w:sz w:val="20"/>
          <w:szCs w:val="20"/>
          <w:lang w:val="en-ID"/>
        </w:rPr>
        <w:t>baik</w:t>
      </w:r>
      <w:proofErr w:type="spellEnd"/>
      <w:r w:rsidRPr="00EF3C6D">
        <w:rPr>
          <w:sz w:val="20"/>
          <w:szCs w:val="20"/>
          <w:lang w:val="en-ID"/>
        </w:rPr>
        <w:t xml:space="preserve">, </w:t>
      </w:r>
      <w:proofErr w:type="spellStart"/>
      <w:r w:rsidRPr="00EF3C6D">
        <w:rPr>
          <w:sz w:val="20"/>
          <w:szCs w:val="20"/>
          <w:lang w:val="en-ID"/>
        </w:rPr>
        <w:t>sehingga</w:t>
      </w:r>
      <w:proofErr w:type="spellEnd"/>
      <w:r w:rsidRPr="00EF3C6D">
        <w:rPr>
          <w:sz w:val="20"/>
          <w:szCs w:val="20"/>
          <w:lang w:val="en-ID"/>
        </w:rPr>
        <w:t xml:space="preserve"> </w:t>
      </w:r>
      <w:proofErr w:type="spellStart"/>
      <w:r w:rsidRPr="00EF3C6D">
        <w:rPr>
          <w:sz w:val="20"/>
          <w:szCs w:val="20"/>
          <w:lang w:val="en-ID"/>
        </w:rPr>
        <w:t>mendukung</w:t>
      </w:r>
      <w:proofErr w:type="spellEnd"/>
      <w:r w:rsidRPr="00EF3C6D">
        <w:rPr>
          <w:sz w:val="20"/>
          <w:szCs w:val="20"/>
          <w:lang w:val="en-ID"/>
        </w:rPr>
        <w:t xml:space="preserve"> </w:t>
      </w:r>
      <w:proofErr w:type="spellStart"/>
      <w:r w:rsidRPr="00EF3C6D">
        <w:rPr>
          <w:sz w:val="20"/>
          <w:szCs w:val="20"/>
          <w:lang w:val="en-ID"/>
        </w:rPr>
        <w:t>tercapainya</w:t>
      </w:r>
      <w:proofErr w:type="spellEnd"/>
      <w:r w:rsidRPr="00EF3C6D">
        <w:rPr>
          <w:sz w:val="20"/>
          <w:szCs w:val="20"/>
          <w:lang w:val="en-ID"/>
        </w:rPr>
        <w:t xml:space="preserve"> </w:t>
      </w:r>
      <w:proofErr w:type="spellStart"/>
      <w:r w:rsidRPr="00EF3C6D">
        <w:rPr>
          <w:sz w:val="20"/>
          <w:szCs w:val="20"/>
          <w:lang w:val="en-ID"/>
        </w:rPr>
        <w:t>penerimaan</w:t>
      </w:r>
      <w:proofErr w:type="spellEnd"/>
      <w:r w:rsidRPr="00EF3C6D">
        <w:rPr>
          <w:sz w:val="20"/>
          <w:szCs w:val="20"/>
          <w:lang w:val="en-ID"/>
        </w:rPr>
        <w:t xml:space="preserve"> </w:t>
      </w:r>
      <w:proofErr w:type="spellStart"/>
      <w:r w:rsidRPr="00EF3C6D">
        <w:rPr>
          <w:sz w:val="20"/>
          <w:szCs w:val="20"/>
          <w:lang w:val="en-ID"/>
        </w:rPr>
        <w:t>diri</w:t>
      </w:r>
      <w:proofErr w:type="spellEnd"/>
      <w:r w:rsidRPr="00EF3C6D">
        <w:rPr>
          <w:sz w:val="20"/>
          <w:szCs w:val="20"/>
          <w:lang w:val="en-ID"/>
        </w:rPr>
        <w:t xml:space="preserve"> yang </w:t>
      </w:r>
      <w:proofErr w:type="spellStart"/>
      <w:r w:rsidRPr="00EF3C6D">
        <w:rPr>
          <w:sz w:val="20"/>
          <w:szCs w:val="20"/>
          <w:lang w:val="en-ID"/>
        </w:rPr>
        <w:t>positif</w:t>
      </w:r>
      <w:proofErr w:type="spellEnd"/>
      <w:r w:rsidRPr="00EF3C6D">
        <w:rPr>
          <w:sz w:val="20"/>
          <w:szCs w:val="20"/>
          <w:lang w:val="en-ID"/>
        </w:rPr>
        <w:t xml:space="preserve">. </w:t>
      </w:r>
      <w:proofErr w:type="spellStart"/>
      <w:r w:rsidRPr="00EF3C6D">
        <w:rPr>
          <w:sz w:val="20"/>
          <w:szCs w:val="20"/>
          <w:lang w:val="en-ID"/>
        </w:rPr>
        <w:t>Dengan</w:t>
      </w:r>
      <w:proofErr w:type="spellEnd"/>
      <w:r w:rsidRPr="00EF3C6D">
        <w:rPr>
          <w:sz w:val="20"/>
          <w:szCs w:val="20"/>
          <w:lang w:val="en-ID"/>
        </w:rPr>
        <w:t xml:space="preserve"> </w:t>
      </w:r>
      <w:proofErr w:type="spellStart"/>
      <w:r w:rsidRPr="00EF3C6D">
        <w:rPr>
          <w:sz w:val="20"/>
          <w:szCs w:val="20"/>
          <w:lang w:val="en-ID"/>
        </w:rPr>
        <w:t>demikian</w:t>
      </w:r>
      <w:proofErr w:type="spellEnd"/>
      <w:r w:rsidRPr="00EF3C6D">
        <w:rPr>
          <w:sz w:val="20"/>
          <w:szCs w:val="20"/>
          <w:lang w:val="en-ID"/>
        </w:rPr>
        <w:t xml:space="preserve">, </w:t>
      </w:r>
      <w:proofErr w:type="spellStart"/>
      <w:r w:rsidRPr="00EF3C6D">
        <w:rPr>
          <w:sz w:val="20"/>
          <w:szCs w:val="20"/>
          <w:lang w:val="en-ID"/>
        </w:rPr>
        <w:t>dukungan</w:t>
      </w:r>
      <w:proofErr w:type="spellEnd"/>
      <w:r w:rsidRPr="00EF3C6D">
        <w:rPr>
          <w:sz w:val="20"/>
          <w:szCs w:val="20"/>
          <w:lang w:val="en-ID"/>
        </w:rPr>
        <w:t xml:space="preserve"> </w:t>
      </w:r>
      <w:proofErr w:type="spellStart"/>
      <w:r w:rsidRPr="00EF3C6D">
        <w:rPr>
          <w:sz w:val="20"/>
          <w:szCs w:val="20"/>
          <w:lang w:val="en-ID"/>
        </w:rPr>
        <w:t>sosial</w:t>
      </w:r>
      <w:proofErr w:type="spellEnd"/>
      <w:r w:rsidRPr="00EF3C6D">
        <w:rPr>
          <w:sz w:val="20"/>
          <w:szCs w:val="20"/>
          <w:lang w:val="en-ID"/>
        </w:rPr>
        <w:t xml:space="preserve"> </w:t>
      </w:r>
      <w:proofErr w:type="spellStart"/>
      <w:r w:rsidRPr="00EF3C6D">
        <w:rPr>
          <w:sz w:val="20"/>
          <w:szCs w:val="20"/>
          <w:lang w:val="en-ID"/>
        </w:rPr>
        <w:t>menjadi</w:t>
      </w:r>
      <w:proofErr w:type="spellEnd"/>
      <w:r w:rsidRPr="00EF3C6D">
        <w:rPr>
          <w:sz w:val="20"/>
          <w:szCs w:val="20"/>
          <w:lang w:val="en-ID"/>
        </w:rPr>
        <w:t xml:space="preserve"> </w:t>
      </w:r>
      <w:proofErr w:type="spellStart"/>
      <w:r w:rsidRPr="00EF3C6D">
        <w:rPr>
          <w:sz w:val="20"/>
          <w:szCs w:val="20"/>
          <w:lang w:val="en-ID"/>
        </w:rPr>
        <w:t>elemen</w:t>
      </w:r>
      <w:proofErr w:type="spellEnd"/>
      <w:r w:rsidRPr="00EF3C6D">
        <w:rPr>
          <w:sz w:val="20"/>
          <w:szCs w:val="20"/>
          <w:lang w:val="en-ID"/>
        </w:rPr>
        <w:t xml:space="preserve"> </w:t>
      </w:r>
      <w:proofErr w:type="spellStart"/>
      <w:r w:rsidRPr="00EF3C6D">
        <w:rPr>
          <w:sz w:val="20"/>
          <w:szCs w:val="20"/>
          <w:lang w:val="en-ID"/>
        </w:rPr>
        <w:t>penting</w:t>
      </w:r>
      <w:proofErr w:type="spellEnd"/>
      <w:r w:rsidRPr="00EF3C6D">
        <w:rPr>
          <w:sz w:val="20"/>
          <w:szCs w:val="20"/>
          <w:lang w:val="en-ID"/>
        </w:rPr>
        <w:t xml:space="preserve"> </w:t>
      </w:r>
      <w:proofErr w:type="spellStart"/>
      <w:r w:rsidRPr="00EF3C6D">
        <w:rPr>
          <w:sz w:val="20"/>
          <w:szCs w:val="20"/>
          <w:lang w:val="en-ID"/>
        </w:rPr>
        <w:t>dalam</w:t>
      </w:r>
      <w:proofErr w:type="spellEnd"/>
      <w:r w:rsidRPr="00EF3C6D">
        <w:rPr>
          <w:sz w:val="20"/>
          <w:szCs w:val="20"/>
          <w:lang w:val="en-ID"/>
        </w:rPr>
        <w:t xml:space="preserve"> </w:t>
      </w:r>
      <w:proofErr w:type="spellStart"/>
      <w:r w:rsidRPr="00EF3C6D">
        <w:rPr>
          <w:sz w:val="20"/>
          <w:szCs w:val="20"/>
          <w:lang w:val="en-ID"/>
        </w:rPr>
        <w:t>memfasilitasi</w:t>
      </w:r>
      <w:proofErr w:type="spellEnd"/>
      <w:r w:rsidRPr="00EF3C6D">
        <w:rPr>
          <w:sz w:val="20"/>
          <w:szCs w:val="20"/>
          <w:lang w:val="en-ID"/>
        </w:rPr>
        <w:t xml:space="preserve"> </w:t>
      </w:r>
      <w:proofErr w:type="spellStart"/>
      <w:r w:rsidRPr="00EF3C6D">
        <w:rPr>
          <w:sz w:val="20"/>
          <w:szCs w:val="20"/>
          <w:lang w:val="en-ID"/>
        </w:rPr>
        <w:t>perkembangan</w:t>
      </w:r>
      <w:proofErr w:type="spellEnd"/>
      <w:r w:rsidRPr="00EF3C6D">
        <w:rPr>
          <w:sz w:val="20"/>
          <w:szCs w:val="20"/>
          <w:lang w:val="en-ID"/>
        </w:rPr>
        <w:t xml:space="preserve"> </w:t>
      </w:r>
      <w:proofErr w:type="spellStart"/>
      <w:r w:rsidRPr="00EF3C6D">
        <w:rPr>
          <w:sz w:val="20"/>
          <w:szCs w:val="20"/>
          <w:lang w:val="en-ID"/>
        </w:rPr>
        <w:t>psikologis</w:t>
      </w:r>
      <w:proofErr w:type="spellEnd"/>
      <w:r w:rsidRPr="00EF3C6D">
        <w:rPr>
          <w:sz w:val="20"/>
          <w:szCs w:val="20"/>
          <w:lang w:val="en-ID"/>
        </w:rPr>
        <w:t xml:space="preserve"> </w:t>
      </w:r>
      <w:proofErr w:type="spellStart"/>
      <w:r w:rsidRPr="00EF3C6D">
        <w:rPr>
          <w:sz w:val="20"/>
          <w:szCs w:val="20"/>
          <w:lang w:val="en-ID"/>
        </w:rPr>
        <w:t>remaja</w:t>
      </w:r>
      <w:proofErr w:type="spellEnd"/>
      <w:r w:rsidRPr="00EF3C6D">
        <w:rPr>
          <w:sz w:val="20"/>
          <w:szCs w:val="20"/>
          <w:lang w:val="en-ID"/>
        </w:rPr>
        <w:t xml:space="preserve"> dan </w:t>
      </w:r>
      <w:proofErr w:type="spellStart"/>
      <w:r w:rsidRPr="00EF3C6D">
        <w:rPr>
          <w:sz w:val="20"/>
          <w:szCs w:val="20"/>
          <w:lang w:val="en-ID"/>
        </w:rPr>
        <w:t>meningkatkan</w:t>
      </w:r>
      <w:proofErr w:type="spellEnd"/>
      <w:r w:rsidRPr="00EF3C6D">
        <w:rPr>
          <w:sz w:val="20"/>
          <w:szCs w:val="20"/>
          <w:lang w:val="en-ID"/>
        </w:rPr>
        <w:t xml:space="preserve"> </w:t>
      </w:r>
      <w:proofErr w:type="spellStart"/>
      <w:r w:rsidRPr="00EF3C6D">
        <w:rPr>
          <w:sz w:val="20"/>
          <w:szCs w:val="20"/>
          <w:lang w:val="en-ID"/>
        </w:rPr>
        <w:t>kualitas</w:t>
      </w:r>
      <w:proofErr w:type="spellEnd"/>
      <w:r w:rsidRPr="00EF3C6D">
        <w:rPr>
          <w:sz w:val="20"/>
          <w:szCs w:val="20"/>
          <w:lang w:val="en-ID"/>
        </w:rPr>
        <w:t xml:space="preserve"> </w:t>
      </w:r>
      <w:proofErr w:type="spellStart"/>
      <w:r w:rsidRPr="00EF3C6D">
        <w:rPr>
          <w:sz w:val="20"/>
          <w:szCs w:val="20"/>
          <w:lang w:val="en-ID"/>
        </w:rPr>
        <w:t>penerimaan</w:t>
      </w:r>
      <w:proofErr w:type="spellEnd"/>
      <w:r w:rsidRPr="00EF3C6D">
        <w:rPr>
          <w:sz w:val="20"/>
          <w:szCs w:val="20"/>
          <w:lang w:val="en-ID"/>
        </w:rPr>
        <w:t xml:space="preserve"> </w:t>
      </w:r>
      <w:proofErr w:type="spellStart"/>
      <w:r w:rsidRPr="00EF3C6D">
        <w:rPr>
          <w:sz w:val="20"/>
          <w:szCs w:val="20"/>
          <w:lang w:val="en-ID"/>
        </w:rPr>
        <w:t>diri</w:t>
      </w:r>
      <w:proofErr w:type="spellEnd"/>
      <w:r w:rsidRPr="00EF3C6D">
        <w:rPr>
          <w:sz w:val="20"/>
          <w:szCs w:val="20"/>
          <w:lang w:val="en-ID"/>
        </w:rPr>
        <w:t xml:space="preserve"> </w:t>
      </w:r>
      <w:proofErr w:type="spellStart"/>
      <w:r w:rsidRPr="00EF3C6D">
        <w:rPr>
          <w:sz w:val="20"/>
          <w:szCs w:val="20"/>
          <w:lang w:val="en-ID"/>
        </w:rPr>
        <w:t>mereka</w:t>
      </w:r>
      <w:proofErr w:type="spellEnd"/>
      <w:r w:rsidRPr="00EF3C6D">
        <w:rPr>
          <w:sz w:val="20"/>
          <w:szCs w:val="20"/>
          <w:lang w:val="en-ID"/>
        </w:rPr>
        <w:t>.</w:t>
      </w:r>
      <w:r>
        <w:rPr>
          <w:sz w:val="20"/>
          <w:szCs w:val="20"/>
          <w:lang w:val="en-ID"/>
        </w:rPr>
        <w:t xml:space="preserve"> </w:t>
      </w:r>
      <w:proofErr w:type="spellStart"/>
      <w:r w:rsidR="00F545A9">
        <w:rPr>
          <w:sz w:val="20"/>
          <w:szCs w:val="20"/>
          <w:lang w:val="en-ID"/>
        </w:rPr>
        <w:t>A</w:t>
      </w:r>
      <w:r w:rsidRPr="003639E5">
        <w:rPr>
          <w:sz w:val="20"/>
          <w:szCs w:val="20"/>
          <w:lang w:val="en-ID"/>
        </w:rPr>
        <w:t>ktivitas</w:t>
      </w:r>
      <w:proofErr w:type="spellEnd"/>
      <w:r w:rsidRPr="003639E5">
        <w:rPr>
          <w:sz w:val="20"/>
          <w:szCs w:val="20"/>
          <w:lang w:val="en-ID"/>
        </w:rPr>
        <w:t xml:space="preserve"> yang </w:t>
      </w:r>
      <w:proofErr w:type="spellStart"/>
      <w:r w:rsidRPr="003639E5">
        <w:rPr>
          <w:sz w:val="20"/>
          <w:szCs w:val="20"/>
          <w:lang w:val="en-ID"/>
        </w:rPr>
        <w:t>berkaitan</w:t>
      </w:r>
      <w:proofErr w:type="spellEnd"/>
      <w:r w:rsidRPr="003639E5">
        <w:rPr>
          <w:sz w:val="20"/>
          <w:szCs w:val="20"/>
          <w:lang w:val="en-ID"/>
        </w:rPr>
        <w:t xml:space="preserve"> </w:t>
      </w:r>
      <w:proofErr w:type="spellStart"/>
      <w:r w:rsidRPr="003639E5">
        <w:rPr>
          <w:sz w:val="20"/>
          <w:szCs w:val="20"/>
          <w:lang w:val="en-ID"/>
        </w:rPr>
        <w:t>dengan</w:t>
      </w:r>
      <w:proofErr w:type="spellEnd"/>
      <w:r w:rsidRPr="003639E5">
        <w:rPr>
          <w:sz w:val="20"/>
          <w:szCs w:val="20"/>
          <w:lang w:val="en-ID"/>
        </w:rPr>
        <w:t xml:space="preserve"> </w:t>
      </w:r>
      <w:proofErr w:type="spellStart"/>
      <w:r w:rsidRPr="003639E5">
        <w:rPr>
          <w:sz w:val="20"/>
          <w:szCs w:val="20"/>
          <w:lang w:val="en-ID"/>
        </w:rPr>
        <w:t>dukungan</w:t>
      </w:r>
      <w:proofErr w:type="spellEnd"/>
      <w:r w:rsidRPr="003639E5">
        <w:rPr>
          <w:sz w:val="20"/>
          <w:szCs w:val="20"/>
          <w:lang w:val="en-ID"/>
        </w:rPr>
        <w:t xml:space="preserve"> </w:t>
      </w:r>
      <w:proofErr w:type="spellStart"/>
      <w:r w:rsidRPr="003639E5">
        <w:rPr>
          <w:sz w:val="20"/>
          <w:szCs w:val="20"/>
          <w:lang w:val="en-ID"/>
        </w:rPr>
        <w:t>sosial</w:t>
      </w:r>
      <w:proofErr w:type="spellEnd"/>
      <w:r w:rsidRPr="003639E5">
        <w:rPr>
          <w:sz w:val="20"/>
          <w:szCs w:val="20"/>
          <w:lang w:val="en-ID"/>
        </w:rPr>
        <w:t xml:space="preserve"> </w:t>
      </w:r>
      <w:proofErr w:type="spellStart"/>
      <w:r w:rsidRPr="003639E5">
        <w:rPr>
          <w:sz w:val="20"/>
          <w:szCs w:val="20"/>
          <w:lang w:val="en-ID"/>
        </w:rPr>
        <w:t>dapat</w:t>
      </w:r>
      <w:proofErr w:type="spellEnd"/>
      <w:r w:rsidRPr="003639E5">
        <w:rPr>
          <w:sz w:val="20"/>
          <w:szCs w:val="20"/>
          <w:lang w:val="en-ID"/>
        </w:rPr>
        <w:t xml:space="preserve"> </w:t>
      </w:r>
      <w:proofErr w:type="spellStart"/>
      <w:r w:rsidRPr="003639E5">
        <w:rPr>
          <w:sz w:val="20"/>
          <w:szCs w:val="20"/>
          <w:lang w:val="en-ID"/>
        </w:rPr>
        <w:t>mencakup</w:t>
      </w:r>
      <w:proofErr w:type="spellEnd"/>
      <w:r w:rsidRPr="003639E5">
        <w:rPr>
          <w:sz w:val="20"/>
          <w:szCs w:val="20"/>
          <w:lang w:val="en-ID"/>
        </w:rPr>
        <w:t xml:space="preserve"> </w:t>
      </w:r>
      <w:proofErr w:type="spellStart"/>
      <w:r w:rsidRPr="003639E5">
        <w:rPr>
          <w:sz w:val="20"/>
          <w:szCs w:val="20"/>
          <w:lang w:val="en-ID"/>
        </w:rPr>
        <w:t>pemberian</w:t>
      </w:r>
      <w:proofErr w:type="spellEnd"/>
      <w:r w:rsidRPr="003639E5">
        <w:rPr>
          <w:sz w:val="20"/>
          <w:szCs w:val="20"/>
          <w:lang w:val="en-ID"/>
        </w:rPr>
        <w:t xml:space="preserve"> </w:t>
      </w:r>
      <w:proofErr w:type="spellStart"/>
      <w:r w:rsidRPr="003639E5">
        <w:rPr>
          <w:sz w:val="20"/>
          <w:szCs w:val="20"/>
          <w:lang w:val="en-ID"/>
        </w:rPr>
        <w:t>dorongan</w:t>
      </w:r>
      <w:proofErr w:type="spellEnd"/>
      <w:r w:rsidRPr="003639E5">
        <w:rPr>
          <w:sz w:val="20"/>
          <w:szCs w:val="20"/>
          <w:lang w:val="en-ID"/>
        </w:rPr>
        <w:t xml:space="preserve"> </w:t>
      </w:r>
      <w:proofErr w:type="spellStart"/>
      <w:r w:rsidRPr="003639E5">
        <w:rPr>
          <w:sz w:val="20"/>
          <w:szCs w:val="20"/>
          <w:lang w:val="en-ID"/>
        </w:rPr>
        <w:t>emosional</w:t>
      </w:r>
      <w:proofErr w:type="spellEnd"/>
      <w:r w:rsidRPr="003639E5">
        <w:rPr>
          <w:sz w:val="20"/>
          <w:szCs w:val="20"/>
          <w:lang w:val="en-ID"/>
        </w:rPr>
        <w:t xml:space="preserve">, </w:t>
      </w:r>
      <w:proofErr w:type="spellStart"/>
      <w:r w:rsidRPr="003639E5">
        <w:rPr>
          <w:sz w:val="20"/>
          <w:szCs w:val="20"/>
          <w:lang w:val="en-ID"/>
        </w:rPr>
        <w:t>menyediakan</w:t>
      </w:r>
      <w:proofErr w:type="spellEnd"/>
      <w:r w:rsidRPr="003639E5">
        <w:rPr>
          <w:sz w:val="20"/>
          <w:szCs w:val="20"/>
          <w:lang w:val="en-ID"/>
        </w:rPr>
        <w:t xml:space="preserve"> </w:t>
      </w:r>
      <w:proofErr w:type="spellStart"/>
      <w:r w:rsidRPr="003639E5">
        <w:rPr>
          <w:sz w:val="20"/>
          <w:szCs w:val="20"/>
          <w:lang w:val="en-ID"/>
        </w:rPr>
        <w:t>bantuan</w:t>
      </w:r>
      <w:proofErr w:type="spellEnd"/>
      <w:r w:rsidRPr="003639E5">
        <w:rPr>
          <w:sz w:val="20"/>
          <w:szCs w:val="20"/>
          <w:lang w:val="en-ID"/>
        </w:rPr>
        <w:t xml:space="preserve"> </w:t>
      </w:r>
      <w:proofErr w:type="spellStart"/>
      <w:r w:rsidRPr="003639E5">
        <w:rPr>
          <w:sz w:val="20"/>
          <w:szCs w:val="20"/>
          <w:lang w:val="en-ID"/>
        </w:rPr>
        <w:t>praktis</w:t>
      </w:r>
      <w:proofErr w:type="spellEnd"/>
      <w:r w:rsidRPr="003639E5">
        <w:rPr>
          <w:sz w:val="20"/>
          <w:szCs w:val="20"/>
          <w:lang w:val="en-ID"/>
        </w:rPr>
        <w:t xml:space="preserve">, </w:t>
      </w:r>
      <w:proofErr w:type="spellStart"/>
      <w:r w:rsidRPr="003639E5">
        <w:rPr>
          <w:sz w:val="20"/>
          <w:szCs w:val="20"/>
          <w:lang w:val="en-ID"/>
        </w:rPr>
        <w:t>serta</w:t>
      </w:r>
      <w:proofErr w:type="spellEnd"/>
      <w:r w:rsidRPr="003639E5">
        <w:rPr>
          <w:sz w:val="20"/>
          <w:szCs w:val="20"/>
          <w:lang w:val="en-ID"/>
        </w:rPr>
        <w:t xml:space="preserve"> </w:t>
      </w:r>
      <w:proofErr w:type="spellStart"/>
      <w:r w:rsidRPr="003639E5">
        <w:rPr>
          <w:sz w:val="20"/>
          <w:szCs w:val="20"/>
          <w:lang w:val="en-ID"/>
        </w:rPr>
        <w:t>memberikan</w:t>
      </w:r>
      <w:proofErr w:type="spellEnd"/>
      <w:r w:rsidRPr="003639E5">
        <w:rPr>
          <w:sz w:val="20"/>
          <w:szCs w:val="20"/>
          <w:lang w:val="en-ID"/>
        </w:rPr>
        <w:t xml:space="preserve"> </w:t>
      </w:r>
      <w:proofErr w:type="spellStart"/>
      <w:r w:rsidRPr="003639E5">
        <w:rPr>
          <w:sz w:val="20"/>
          <w:szCs w:val="20"/>
          <w:lang w:val="en-ID"/>
        </w:rPr>
        <w:t>umpan</w:t>
      </w:r>
      <w:proofErr w:type="spellEnd"/>
      <w:r w:rsidRPr="003639E5">
        <w:rPr>
          <w:sz w:val="20"/>
          <w:szCs w:val="20"/>
          <w:lang w:val="en-ID"/>
        </w:rPr>
        <w:t xml:space="preserve"> </w:t>
      </w:r>
      <w:proofErr w:type="spellStart"/>
      <w:r w:rsidRPr="003639E5">
        <w:rPr>
          <w:sz w:val="20"/>
          <w:szCs w:val="20"/>
          <w:lang w:val="en-ID"/>
        </w:rPr>
        <w:t>balik</w:t>
      </w:r>
      <w:proofErr w:type="spellEnd"/>
      <w:r w:rsidRPr="003639E5">
        <w:rPr>
          <w:sz w:val="20"/>
          <w:szCs w:val="20"/>
          <w:lang w:val="en-ID"/>
        </w:rPr>
        <w:t xml:space="preserve"> </w:t>
      </w:r>
      <w:proofErr w:type="spellStart"/>
      <w:r w:rsidRPr="003639E5">
        <w:rPr>
          <w:sz w:val="20"/>
          <w:szCs w:val="20"/>
          <w:lang w:val="en-ID"/>
        </w:rPr>
        <w:t>positif</w:t>
      </w:r>
      <w:proofErr w:type="spellEnd"/>
      <w:r w:rsidR="00180B87">
        <w:rPr>
          <w:sz w:val="20"/>
          <w:szCs w:val="20"/>
          <w:lang w:val="en-ID"/>
        </w:rPr>
        <w:t xml:space="preserve"> </w:t>
      </w:r>
      <w:sdt>
        <w:sdtPr>
          <w:rPr>
            <w:color w:val="000000"/>
            <w:sz w:val="20"/>
            <w:szCs w:val="20"/>
            <w:lang w:val="en-ID"/>
          </w:rPr>
          <w:tag w:val="MENDELEY_CITATION_v3_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"/>
          <w:id w:val="372203509"/>
          <w:placeholder>
            <w:docPart w:val="DefaultPlaceholder_-1854013440"/>
          </w:placeholder>
        </w:sdtPr>
        <w:sdtEndPr/>
        <w:sdtContent>
          <w:r w:rsidR="007B7D1F" w:rsidRPr="007B7D1F">
            <w:rPr>
              <w:color w:val="000000"/>
              <w:sz w:val="20"/>
              <w:szCs w:val="20"/>
              <w:lang w:val="en-ID"/>
            </w:rPr>
            <w:t>[21]</w:t>
          </w:r>
        </w:sdtContent>
      </w:sdt>
      <w:r w:rsidRPr="003639E5">
        <w:rPr>
          <w:sz w:val="20"/>
          <w:szCs w:val="20"/>
          <w:lang w:val="en-ID"/>
        </w:rPr>
        <w:t xml:space="preserve">. </w:t>
      </w:r>
      <w:proofErr w:type="spellStart"/>
      <w:r w:rsidRPr="003639E5">
        <w:rPr>
          <w:sz w:val="20"/>
          <w:szCs w:val="20"/>
          <w:lang w:val="en-ID"/>
        </w:rPr>
        <w:t>Aktivitas</w:t>
      </w:r>
      <w:proofErr w:type="spellEnd"/>
      <w:r w:rsidRPr="003639E5">
        <w:rPr>
          <w:sz w:val="20"/>
          <w:szCs w:val="20"/>
          <w:lang w:val="en-ID"/>
        </w:rPr>
        <w:t xml:space="preserve"> </w:t>
      </w:r>
      <w:proofErr w:type="spellStart"/>
      <w:r w:rsidRPr="003639E5">
        <w:rPr>
          <w:sz w:val="20"/>
          <w:szCs w:val="20"/>
          <w:lang w:val="en-ID"/>
        </w:rPr>
        <w:t>ini</w:t>
      </w:r>
      <w:proofErr w:type="spellEnd"/>
      <w:r w:rsidRPr="003639E5">
        <w:rPr>
          <w:sz w:val="20"/>
          <w:szCs w:val="20"/>
          <w:lang w:val="en-ID"/>
        </w:rPr>
        <w:t xml:space="preserve"> </w:t>
      </w:r>
      <w:proofErr w:type="spellStart"/>
      <w:r w:rsidRPr="003639E5">
        <w:rPr>
          <w:sz w:val="20"/>
          <w:szCs w:val="20"/>
          <w:lang w:val="en-ID"/>
        </w:rPr>
        <w:t>membantu</w:t>
      </w:r>
      <w:proofErr w:type="spellEnd"/>
      <w:r w:rsidRPr="003639E5">
        <w:rPr>
          <w:sz w:val="20"/>
          <w:szCs w:val="20"/>
          <w:lang w:val="en-ID"/>
        </w:rPr>
        <w:t xml:space="preserve"> </w:t>
      </w:r>
      <w:proofErr w:type="spellStart"/>
      <w:r w:rsidRPr="003639E5">
        <w:rPr>
          <w:sz w:val="20"/>
          <w:szCs w:val="20"/>
          <w:lang w:val="en-ID"/>
        </w:rPr>
        <w:t>remaja</w:t>
      </w:r>
      <w:proofErr w:type="spellEnd"/>
      <w:r w:rsidRPr="003639E5">
        <w:rPr>
          <w:sz w:val="20"/>
          <w:szCs w:val="20"/>
          <w:lang w:val="en-ID"/>
        </w:rPr>
        <w:t xml:space="preserve"> </w:t>
      </w:r>
      <w:proofErr w:type="spellStart"/>
      <w:r w:rsidRPr="003639E5">
        <w:rPr>
          <w:sz w:val="20"/>
          <w:szCs w:val="20"/>
          <w:lang w:val="en-ID"/>
        </w:rPr>
        <w:t>merencanakan</w:t>
      </w:r>
      <w:proofErr w:type="spellEnd"/>
      <w:r w:rsidRPr="003639E5">
        <w:rPr>
          <w:sz w:val="20"/>
          <w:szCs w:val="20"/>
          <w:lang w:val="en-ID"/>
        </w:rPr>
        <w:t xml:space="preserve"> strategi </w:t>
      </w:r>
      <w:proofErr w:type="spellStart"/>
      <w:r w:rsidRPr="003639E5">
        <w:rPr>
          <w:sz w:val="20"/>
          <w:szCs w:val="20"/>
          <w:lang w:val="en-ID"/>
        </w:rPr>
        <w:t>efektif</w:t>
      </w:r>
      <w:proofErr w:type="spellEnd"/>
      <w:r w:rsidRPr="003639E5">
        <w:rPr>
          <w:sz w:val="20"/>
          <w:szCs w:val="20"/>
          <w:lang w:val="en-ID"/>
        </w:rPr>
        <w:t xml:space="preserve"> </w:t>
      </w:r>
      <w:proofErr w:type="spellStart"/>
      <w:r w:rsidRPr="003639E5">
        <w:rPr>
          <w:sz w:val="20"/>
          <w:szCs w:val="20"/>
          <w:lang w:val="en-ID"/>
        </w:rPr>
        <w:t>untuk</w:t>
      </w:r>
      <w:proofErr w:type="spellEnd"/>
      <w:r w:rsidRPr="003639E5">
        <w:rPr>
          <w:sz w:val="20"/>
          <w:szCs w:val="20"/>
          <w:lang w:val="en-ID"/>
        </w:rPr>
        <w:t xml:space="preserve"> </w:t>
      </w:r>
      <w:proofErr w:type="spellStart"/>
      <w:r w:rsidRPr="003639E5">
        <w:rPr>
          <w:sz w:val="20"/>
          <w:szCs w:val="20"/>
          <w:lang w:val="en-ID"/>
        </w:rPr>
        <w:t>menghadapi</w:t>
      </w:r>
      <w:proofErr w:type="spellEnd"/>
      <w:r w:rsidRPr="003639E5">
        <w:rPr>
          <w:sz w:val="20"/>
          <w:szCs w:val="20"/>
          <w:lang w:val="en-ID"/>
        </w:rPr>
        <w:t xml:space="preserve"> </w:t>
      </w:r>
      <w:proofErr w:type="spellStart"/>
      <w:r w:rsidRPr="003639E5">
        <w:rPr>
          <w:sz w:val="20"/>
          <w:szCs w:val="20"/>
          <w:lang w:val="en-ID"/>
        </w:rPr>
        <w:t>tantangan</w:t>
      </w:r>
      <w:proofErr w:type="spellEnd"/>
      <w:r w:rsidRPr="003639E5">
        <w:rPr>
          <w:sz w:val="20"/>
          <w:szCs w:val="20"/>
          <w:lang w:val="en-ID"/>
        </w:rPr>
        <w:t xml:space="preserve">, </w:t>
      </w:r>
      <w:proofErr w:type="spellStart"/>
      <w:r w:rsidRPr="003639E5">
        <w:rPr>
          <w:sz w:val="20"/>
          <w:szCs w:val="20"/>
          <w:lang w:val="en-ID"/>
        </w:rPr>
        <w:t>seperti</w:t>
      </w:r>
      <w:proofErr w:type="spellEnd"/>
      <w:r w:rsidRPr="003639E5">
        <w:rPr>
          <w:sz w:val="20"/>
          <w:szCs w:val="20"/>
          <w:lang w:val="en-ID"/>
        </w:rPr>
        <w:t xml:space="preserve"> </w:t>
      </w:r>
      <w:proofErr w:type="spellStart"/>
      <w:r w:rsidRPr="003639E5">
        <w:rPr>
          <w:sz w:val="20"/>
          <w:szCs w:val="20"/>
          <w:lang w:val="en-ID"/>
        </w:rPr>
        <w:t>memproses</w:t>
      </w:r>
      <w:proofErr w:type="spellEnd"/>
      <w:r w:rsidRPr="003639E5">
        <w:rPr>
          <w:sz w:val="20"/>
          <w:szCs w:val="20"/>
          <w:lang w:val="en-ID"/>
        </w:rPr>
        <w:t xml:space="preserve"> </w:t>
      </w:r>
      <w:proofErr w:type="spellStart"/>
      <w:r w:rsidRPr="003639E5">
        <w:rPr>
          <w:sz w:val="20"/>
          <w:szCs w:val="20"/>
          <w:lang w:val="en-ID"/>
        </w:rPr>
        <w:t>informasi</w:t>
      </w:r>
      <w:proofErr w:type="spellEnd"/>
      <w:r w:rsidRPr="003639E5">
        <w:rPr>
          <w:sz w:val="20"/>
          <w:szCs w:val="20"/>
          <w:lang w:val="en-ID"/>
        </w:rPr>
        <w:t xml:space="preserve">, </w:t>
      </w:r>
      <w:proofErr w:type="spellStart"/>
      <w:r w:rsidRPr="003639E5">
        <w:rPr>
          <w:sz w:val="20"/>
          <w:szCs w:val="20"/>
          <w:lang w:val="en-ID"/>
        </w:rPr>
        <w:t>menciptakan</w:t>
      </w:r>
      <w:proofErr w:type="spellEnd"/>
      <w:r w:rsidRPr="003639E5">
        <w:rPr>
          <w:sz w:val="20"/>
          <w:szCs w:val="20"/>
          <w:lang w:val="en-ID"/>
        </w:rPr>
        <w:t xml:space="preserve"> </w:t>
      </w:r>
      <w:proofErr w:type="spellStart"/>
      <w:r w:rsidRPr="003639E5">
        <w:rPr>
          <w:sz w:val="20"/>
          <w:szCs w:val="20"/>
          <w:lang w:val="en-ID"/>
        </w:rPr>
        <w:t>lingkungan</w:t>
      </w:r>
      <w:proofErr w:type="spellEnd"/>
      <w:r w:rsidRPr="003639E5">
        <w:rPr>
          <w:sz w:val="20"/>
          <w:szCs w:val="20"/>
          <w:lang w:val="en-ID"/>
        </w:rPr>
        <w:t xml:space="preserve"> yang </w:t>
      </w:r>
      <w:proofErr w:type="spellStart"/>
      <w:r w:rsidRPr="003639E5">
        <w:rPr>
          <w:sz w:val="20"/>
          <w:szCs w:val="20"/>
          <w:lang w:val="en-ID"/>
        </w:rPr>
        <w:t>suportif</w:t>
      </w:r>
      <w:proofErr w:type="spellEnd"/>
      <w:r w:rsidRPr="003639E5">
        <w:rPr>
          <w:sz w:val="20"/>
          <w:szCs w:val="20"/>
          <w:lang w:val="en-ID"/>
        </w:rPr>
        <w:t xml:space="preserve">, </w:t>
      </w:r>
      <w:proofErr w:type="spellStart"/>
      <w:r w:rsidRPr="003639E5">
        <w:rPr>
          <w:sz w:val="20"/>
          <w:szCs w:val="20"/>
          <w:lang w:val="en-ID"/>
        </w:rPr>
        <w:t>serta</w:t>
      </w:r>
      <w:proofErr w:type="spellEnd"/>
      <w:r w:rsidRPr="003639E5">
        <w:rPr>
          <w:sz w:val="20"/>
          <w:szCs w:val="20"/>
          <w:lang w:val="en-ID"/>
        </w:rPr>
        <w:t xml:space="preserve"> </w:t>
      </w:r>
      <w:proofErr w:type="spellStart"/>
      <w:r w:rsidRPr="003639E5">
        <w:rPr>
          <w:sz w:val="20"/>
          <w:szCs w:val="20"/>
          <w:lang w:val="en-ID"/>
        </w:rPr>
        <w:t>memanfaatkan</w:t>
      </w:r>
      <w:proofErr w:type="spellEnd"/>
      <w:r w:rsidRPr="003639E5">
        <w:rPr>
          <w:sz w:val="20"/>
          <w:szCs w:val="20"/>
          <w:lang w:val="en-ID"/>
        </w:rPr>
        <w:t xml:space="preserve"> </w:t>
      </w:r>
      <w:proofErr w:type="spellStart"/>
      <w:r w:rsidRPr="003639E5">
        <w:rPr>
          <w:sz w:val="20"/>
          <w:szCs w:val="20"/>
          <w:lang w:val="en-ID"/>
        </w:rPr>
        <w:t>sumber</w:t>
      </w:r>
      <w:proofErr w:type="spellEnd"/>
      <w:r w:rsidRPr="003639E5">
        <w:rPr>
          <w:sz w:val="20"/>
          <w:szCs w:val="20"/>
          <w:lang w:val="en-ID"/>
        </w:rPr>
        <w:t xml:space="preserve"> </w:t>
      </w:r>
      <w:proofErr w:type="spellStart"/>
      <w:r w:rsidRPr="003639E5">
        <w:rPr>
          <w:sz w:val="20"/>
          <w:szCs w:val="20"/>
          <w:lang w:val="en-ID"/>
        </w:rPr>
        <w:t>daya</w:t>
      </w:r>
      <w:proofErr w:type="spellEnd"/>
      <w:r w:rsidRPr="003639E5">
        <w:rPr>
          <w:sz w:val="20"/>
          <w:szCs w:val="20"/>
          <w:lang w:val="en-ID"/>
        </w:rPr>
        <w:t xml:space="preserve"> </w:t>
      </w:r>
      <w:proofErr w:type="spellStart"/>
      <w:r w:rsidRPr="003639E5">
        <w:rPr>
          <w:sz w:val="20"/>
          <w:szCs w:val="20"/>
          <w:lang w:val="en-ID"/>
        </w:rPr>
        <w:t>sosial</w:t>
      </w:r>
      <w:proofErr w:type="spellEnd"/>
      <w:r w:rsidRPr="003639E5">
        <w:rPr>
          <w:sz w:val="20"/>
          <w:szCs w:val="20"/>
          <w:lang w:val="en-ID"/>
        </w:rPr>
        <w:t xml:space="preserve"> yang </w:t>
      </w:r>
      <w:proofErr w:type="spellStart"/>
      <w:r w:rsidRPr="003639E5">
        <w:rPr>
          <w:sz w:val="20"/>
          <w:szCs w:val="20"/>
          <w:lang w:val="en-ID"/>
        </w:rPr>
        <w:t>tersedia</w:t>
      </w:r>
      <w:proofErr w:type="spellEnd"/>
      <w:r w:rsidRPr="003639E5">
        <w:rPr>
          <w:sz w:val="20"/>
          <w:szCs w:val="20"/>
          <w:lang w:val="en-ID"/>
        </w:rPr>
        <w:t xml:space="preserve"> </w:t>
      </w:r>
      <w:proofErr w:type="spellStart"/>
      <w:r w:rsidRPr="003639E5">
        <w:rPr>
          <w:sz w:val="20"/>
          <w:szCs w:val="20"/>
          <w:lang w:val="en-ID"/>
        </w:rPr>
        <w:t>dengan</w:t>
      </w:r>
      <w:proofErr w:type="spellEnd"/>
      <w:r w:rsidRPr="003639E5">
        <w:rPr>
          <w:sz w:val="20"/>
          <w:szCs w:val="20"/>
          <w:lang w:val="en-ID"/>
        </w:rPr>
        <w:t xml:space="preserve"> </w:t>
      </w:r>
      <w:proofErr w:type="spellStart"/>
      <w:r w:rsidRPr="003639E5">
        <w:rPr>
          <w:sz w:val="20"/>
          <w:szCs w:val="20"/>
          <w:lang w:val="en-ID"/>
        </w:rPr>
        <w:t>baik</w:t>
      </w:r>
      <w:proofErr w:type="spellEnd"/>
      <w:r w:rsidRPr="003639E5">
        <w:rPr>
          <w:sz w:val="20"/>
          <w:szCs w:val="20"/>
          <w:lang w:val="en-ID"/>
        </w:rPr>
        <w:t xml:space="preserve">. </w:t>
      </w:r>
      <w:proofErr w:type="spellStart"/>
      <w:r w:rsidRPr="003639E5">
        <w:rPr>
          <w:sz w:val="20"/>
          <w:szCs w:val="20"/>
          <w:lang w:val="en-ID"/>
        </w:rPr>
        <w:t>Dukungan</w:t>
      </w:r>
      <w:proofErr w:type="spellEnd"/>
      <w:r w:rsidRPr="003639E5">
        <w:rPr>
          <w:sz w:val="20"/>
          <w:szCs w:val="20"/>
          <w:lang w:val="en-ID"/>
        </w:rPr>
        <w:t xml:space="preserve"> </w:t>
      </w:r>
      <w:proofErr w:type="spellStart"/>
      <w:r w:rsidRPr="003639E5">
        <w:rPr>
          <w:sz w:val="20"/>
          <w:szCs w:val="20"/>
          <w:lang w:val="en-ID"/>
        </w:rPr>
        <w:t>sosial</w:t>
      </w:r>
      <w:proofErr w:type="spellEnd"/>
      <w:r w:rsidRPr="003639E5">
        <w:rPr>
          <w:sz w:val="20"/>
          <w:szCs w:val="20"/>
          <w:lang w:val="en-ID"/>
        </w:rPr>
        <w:t xml:space="preserve"> juga </w:t>
      </w:r>
      <w:proofErr w:type="spellStart"/>
      <w:r w:rsidRPr="003639E5">
        <w:rPr>
          <w:sz w:val="20"/>
          <w:szCs w:val="20"/>
          <w:lang w:val="en-ID"/>
        </w:rPr>
        <w:t>memungkinkan</w:t>
      </w:r>
      <w:proofErr w:type="spellEnd"/>
      <w:r w:rsidRPr="003639E5">
        <w:rPr>
          <w:sz w:val="20"/>
          <w:szCs w:val="20"/>
          <w:lang w:val="en-ID"/>
        </w:rPr>
        <w:t xml:space="preserve"> </w:t>
      </w:r>
      <w:proofErr w:type="spellStart"/>
      <w:r w:rsidRPr="003639E5">
        <w:rPr>
          <w:sz w:val="20"/>
          <w:szCs w:val="20"/>
          <w:lang w:val="en-ID"/>
        </w:rPr>
        <w:t>remaja</w:t>
      </w:r>
      <w:proofErr w:type="spellEnd"/>
      <w:r w:rsidRPr="003639E5">
        <w:rPr>
          <w:sz w:val="20"/>
          <w:szCs w:val="20"/>
          <w:lang w:val="en-ID"/>
        </w:rPr>
        <w:t xml:space="preserve"> </w:t>
      </w:r>
      <w:proofErr w:type="spellStart"/>
      <w:r w:rsidRPr="003639E5">
        <w:rPr>
          <w:sz w:val="20"/>
          <w:szCs w:val="20"/>
          <w:lang w:val="en-ID"/>
        </w:rPr>
        <w:t>untuk</w:t>
      </w:r>
      <w:proofErr w:type="spellEnd"/>
      <w:r w:rsidRPr="003639E5">
        <w:rPr>
          <w:sz w:val="20"/>
          <w:szCs w:val="20"/>
          <w:lang w:val="en-ID"/>
        </w:rPr>
        <w:t xml:space="preserve"> </w:t>
      </w:r>
      <w:proofErr w:type="spellStart"/>
      <w:r w:rsidRPr="003639E5">
        <w:rPr>
          <w:sz w:val="20"/>
          <w:szCs w:val="20"/>
          <w:lang w:val="en-ID"/>
        </w:rPr>
        <w:t>memantau</w:t>
      </w:r>
      <w:proofErr w:type="spellEnd"/>
      <w:r w:rsidRPr="003639E5">
        <w:rPr>
          <w:sz w:val="20"/>
          <w:szCs w:val="20"/>
          <w:lang w:val="en-ID"/>
        </w:rPr>
        <w:t xml:space="preserve"> </w:t>
      </w:r>
      <w:proofErr w:type="spellStart"/>
      <w:r w:rsidRPr="003639E5">
        <w:rPr>
          <w:sz w:val="20"/>
          <w:szCs w:val="20"/>
          <w:lang w:val="en-ID"/>
        </w:rPr>
        <w:t>perkembangan</w:t>
      </w:r>
      <w:proofErr w:type="spellEnd"/>
      <w:r w:rsidRPr="003639E5">
        <w:rPr>
          <w:sz w:val="20"/>
          <w:szCs w:val="20"/>
          <w:lang w:val="en-ID"/>
        </w:rPr>
        <w:t xml:space="preserve"> </w:t>
      </w:r>
      <w:proofErr w:type="spellStart"/>
      <w:r w:rsidRPr="003639E5">
        <w:rPr>
          <w:sz w:val="20"/>
          <w:szCs w:val="20"/>
          <w:lang w:val="en-ID"/>
        </w:rPr>
        <w:t>diri</w:t>
      </w:r>
      <w:proofErr w:type="spellEnd"/>
      <w:r w:rsidRPr="003639E5">
        <w:rPr>
          <w:sz w:val="20"/>
          <w:szCs w:val="20"/>
          <w:lang w:val="en-ID"/>
        </w:rPr>
        <w:t xml:space="preserve">, </w:t>
      </w:r>
      <w:proofErr w:type="spellStart"/>
      <w:r w:rsidRPr="003639E5">
        <w:rPr>
          <w:sz w:val="20"/>
          <w:szCs w:val="20"/>
          <w:lang w:val="en-ID"/>
        </w:rPr>
        <w:t>mengatur</w:t>
      </w:r>
      <w:proofErr w:type="spellEnd"/>
      <w:r w:rsidRPr="003639E5">
        <w:rPr>
          <w:sz w:val="20"/>
          <w:szCs w:val="20"/>
          <w:lang w:val="en-ID"/>
        </w:rPr>
        <w:t xml:space="preserve"> </w:t>
      </w:r>
      <w:proofErr w:type="spellStart"/>
      <w:r w:rsidRPr="003639E5">
        <w:rPr>
          <w:sz w:val="20"/>
          <w:szCs w:val="20"/>
          <w:lang w:val="en-ID"/>
        </w:rPr>
        <w:t>waktu</w:t>
      </w:r>
      <w:proofErr w:type="spellEnd"/>
      <w:r w:rsidRPr="003639E5">
        <w:rPr>
          <w:sz w:val="20"/>
          <w:szCs w:val="20"/>
          <w:lang w:val="en-ID"/>
        </w:rPr>
        <w:t xml:space="preserve"> </w:t>
      </w:r>
      <w:proofErr w:type="spellStart"/>
      <w:r w:rsidRPr="003639E5">
        <w:rPr>
          <w:sz w:val="20"/>
          <w:szCs w:val="20"/>
          <w:lang w:val="en-ID"/>
        </w:rPr>
        <w:t>dengan</w:t>
      </w:r>
      <w:proofErr w:type="spellEnd"/>
      <w:r w:rsidRPr="003639E5">
        <w:rPr>
          <w:sz w:val="20"/>
          <w:szCs w:val="20"/>
          <w:lang w:val="en-ID"/>
        </w:rPr>
        <w:t xml:space="preserve"> </w:t>
      </w:r>
      <w:proofErr w:type="spellStart"/>
      <w:r w:rsidRPr="003639E5">
        <w:rPr>
          <w:sz w:val="20"/>
          <w:szCs w:val="20"/>
          <w:lang w:val="en-ID"/>
        </w:rPr>
        <w:t>bijak</w:t>
      </w:r>
      <w:proofErr w:type="spellEnd"/>
      <w:r w:rsidRPr="003639E5">
        <w:rPr>
          <w:sz w:val="20"/>
          <w:szCs w:val="20"/>
          <w:lang w:val="en-ID"/>
        </w:rPr>
        <w:t xml:space="preserve">, dan </w:t>
      </w:r>
      <w:proofErr w:type="spellStart"/>
      <w:r w:rsidRPr="003639E5">
        <w:rPr>
          <w:sz w:val="20"/>
          <w:szCs w:val="20"/>
          <w:lang w:val="en-ID"/>
        </w:rPr>
        <w:t>mencari</w:t>
      </w:r>
      <w:proofErr w:type="spellEnd"/>
      <w:r w:rsidRPr="003639E5">
        <w:rPr>
          <w:sz w:val="20"/>
          <w:szCs w:val="20"/>
          <w:lang w:val="en-ID"/>
        </w:rPr>
        <w:t xml:space="preserve"> </w:t>
      </w:r>
      <w:proofErr w:type="spellStart"/>
      <w:r w:rsidRPr="003639E5">
        <w:rPr>
          <w:sz w:val="20"/>
          <w:szCs w:val="20"/>
          <w:lang w:val="en-ID"/>
        </w:rPr>
        <w:t>bantuan</w:t>
      </w:r>
      <w:proofErr w:type="spellEnd"/>
      <w:r w:rsidRPr="003639E5">
        <w:rPr>
          <w:sz w:val="20"/>
          <w:szCs w:val="20"/>
          <w:lang w:val="en-ID"/>
        </w:rPr>
        <w:t xml:space="preserve"> </w:t>
      </w:r>
      <w:proofErr w:type="spellStart"/>
      <w:r w:rsidRPr="003639E5">
        <w:rPr>
          <w:sz w:val="20"/>
          <w:szCs w:val="20"/>
          <w:lang w:val="en-ID"/>
        </w:rPr>
        <w:t>saat</w:t>
      </w:r>
      <w:proofErr w:type="spellEnd"/>
      <w:r w:rsidRPr="003639E5">
        <w:rPr>
          <w:sz w:val="20"/>
          <w:szCs w:val="20"/>
          <w:lang w:val="en-ID"/>
        </w:rPr>
        <w:t xml:space="preserve"> </w:t>
      </w:r>
      <w:proofErr w:type="spellStart"/>
      <w:r w:rsidRPr="003639E5">
        <w:rPr>
          <w:sz w:val="20"/>
          <w:szCs w:val="20"/>
          <w:lang w:val="en-ID"/>
        </w:rPr>
        <w:t>diperlukan</w:t>
      </w:r>
      <w:proofErr w:type="spellEnd"/>
      <w:r w:rsidRPr="003639E5">
        <w:rPr>
          <w:sz w:val="20"/>
          <w:szCs w:val="20"/>
          <w:lang w:val="en-ID"/>
        </w:rPr>
        <w:t xml:space="preserve">, yang pada </w:t>
      </w:r>
      <w:proofErr w:type="spellStart"/>
      <w:r w:rsidRPr="003639E5">
        <w:rPr>
          <w:sz w:val="20"/>
          <w:szCs w:val="20"/>
          <w:lang w:val="en-ID"/>
        </w:rPr>
        <w:t>gilirannya</w:t>
      </w:r>
      <w:proofErr w:type="spellEnd"/>
      <w:r w:rsidRPr="003639E5">
        <w:rPr>
          <w:sz w:val="20"/>
          <w:szCs w:val="20"/>
          <w:lang w:val="en-ID"/>
        </w:rPr>
        <w:t xml:space="preserve"> </w:t>
      </w:r>
      <w:proofErr w:type="spellStart"/>
      <w:r w:rsidRPr="003639E5">
        <w:rPr>
          <w:sz w:val="20"/>
          <w:szCs w:val="20"/>
          <w:lang w:val="en-ID"/>
        </w:rPr>
        <w:t>memperkuat</w:t>
      </w:r>
      <w:proofErr w:type="spellEnd"/>
      <w:r w:rsidRPr="003639E5">
        <w:rPr>
          <w:sz w:val="20"/>
          <w:szCs w:val="20"/>
          <w:lang w:val="en-ID"/>
        </w:rPr>
        <w:t xml:space="preserve"> rasa </w:t>
      </w:r>
      <w:proofErr w:type="spellStart"/>
      <w:r w:rsidRPr="003639E5">
        <w:rPr>
          <w:sz w:val="20"/>
          <w:szCs w:val="20"/>
          <w:lang w:val="en-ID"/>
        </w:rPr>
        <w:t>penerimaan</w:t>
      </w:r>
      <w:proofErr w:type="spellEnd"/>
      <w:r w:rsidRPr="003639E5">
        <w:rPr>
          <w:sz w:val="20"/>
          <w:szCs w:val="20"/>
          <w:lang w:val="en-ID"/>
        </w:rPr>
        <w:t xml:space="preserve"> </w:t>
      </w:r>
      <w:proofErr w:type="spellStart"/>
      <w:r w:rsidRPr="003639E5">
        <w:rPr>
          <w:sz w:val="20"/>
          <w:szCs w:val="20"/>
          <w:lang w:val="en-ID"/>
        </w:rPr>
        <w:t>diri</w:t>
      </w:r>
      <w:proofErr w:type="spellEnd"/>
      <w:r w:rsidRPr="003639E5">
        <w:rPr>
          <w:sz w:val="20"/>
          <w:szCs w:val="20"/>
          <w:lang w:val="en-ID"/>
        </w:rPr>
        <w:t xml:space="preserve"> </w:t>
      </w:r>
      <w:proofErr w:type="spellStart"/>
      <w:r w:rsidRPr="003639E5">
        <w:rPr>
          <w:sz w:val="20"/>
          <w:szCs w:val="20"/>
          <w:lang w:val="en-ID"/>
        </w:rPr>
        <w:t>mereka</w:t>
      </w:r>
      <w:proofErr w:type="spellEnd"/>
      <w:r w:rsidRPr="003639E5">
        <w:rPr>
          <w:sz w:val="20"/>
          <w:szCs w:val="20"/>
          <w:lang w:val="en-ID"/>
        </w:rPr>
        <w:t>.</w:t>
      </w:r>
    </w:p>
    <w:p w14:paraId="4D571D7F" w14:textId="0DC2434F" w:rsidR="00EE1E5A" w:rsidRDefault="00EE1E5A" w:rsidP="003639E5">
      <w:pPr>
        <w:ind w:firstLine="284"/>
        <w:jc w:val="both"/>
        <w:rPr>
          <w:sz w:val="20"/>
          <w:szCs w:val="20"/>
          <w:lang w:val="en-ID"/>
        </w:rPr>
      </w:pPr>
      <w:proofErr w:type="spellStart"/>
      <w:r w:rsidRPr="003639E5">
        <w:rPr>
          <w:sz w:val="20"/>
          <w:szCs w:val="20"/>
          <w:lang w:val="en-ID"/>
        </w:rPr>
        <w:t>Penelitian</w:t>
      </w:r>
      <w:proofErr w:type="spellEnd"/>
      <w:r w:rsidRPr="003639E5">
        <w:rPr>
          <w:sz w:val="20"/>
          <w:szCs w:val="20"/>
          <w:lang w:val="en-ID"/>
        </w:rPr>
        <w:t xml:space="preserve"> </w:t>
      </w:r>
      <w:proofErr w:type="spellStart"/>
      <w:r w:rsidR="00EC012F">
        <w:rPr>
          <w:sz w:val="20"/>
          <w:szCs w:val="20"/>
          <w:lang w:val="en-ID"/>
        </w:rPr>
        <w:t>Fatinah</w:t>
      </w:r>
      <w:proofErr w:type="spellEnd"/>
      <w:r w:rsidRPr="003639E5">
        <w:rPr>
          <w:sz w:val="20"/>
          <w:szCs w:val="20"/>
          <w:lang w:val="en-ID"/>
        </w:rPr>
        <w:t xml:space="preserve"> </w:t>
      </w:r>
      <w:r w:rsidR="00EC012F">
        <w:rPr>
          <w:sz w:val="20"/>
          <w:szCs w:val="20"/>
          <w:lang w:val="en-ID"/>
        </w:rPr>
        <w:t>et al</w:t>
      </w:r>
      <w:r w:rsidRPr="003639E5">
        <w:rPr>
          <w:sz w:val="20"/>
          <w:szCs w:val="20"/>
          <w:lang w:val="en-ID"/>
        </w:rPr>
        <w:t xml:space="preserve"> </w:t>
      </w:r>
      <w:sdt>
        <w:sdtPr>
          <w:rPr>
            <w:color w:val="000000"/>
            <w:sz w:val="20"/>
            <w:szCs w:val="20"/>
            <w:lang w:val="en-ID"/>
          </w:rPr>
          <w:tag w:val="MENDELEY_CITATION_v3_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"/>
          <w:id w:val="361179420"/>
          <w:placeholder>
            <w:docPart w:val="DefaultPlaceholder_-1854013440"/>
          </w:placeholder>
        </w:sdtPr>
        <w:sdtEndPr/>
        <w:sdtContent>
          <w:r w:rsidR="007B7D1F" w:rsidRPr="007B7D1F">
            <w:rPr>
              <w:color w:val="000000"/>
              <w:sz w:val="20"/>
              <w:szCs w:val="20"/>
              <w:lang w:val="en-ID"/>
            </w:rPr>
            <w:t>[22]</w:t>
          </w:r>
        </w:sdtContent>
      </w:sdt>
      <w:r w:rsidRPr="003639E5">
        <w:rPr>
          <w:sz w:val="20"/>
          <w:szCs w:val="20"/>
          <w:lang w:val="en-ID"/>
        </w:rPr>
        <w:t xml:space="preserve"> </w:t>
      </w:r>
      <w:proofErr w:type="spellStart"/>
      <w:r w:rsidRPr="003639E5">
        <w:rPr>
          <w:sz w:val="20"/>
          <w:szCs w:val="20"/>
          <w:lang w:val="en-ID"/>
        </w:rPr>
        <w:t>menunjukkan</w:t>
      </w:r>
      <w:proofErr w:type="spellEnd"/>
      <w:r w:rsidRPr="003639E5">
        <w:rPr>
          <w:sz w:val="20"/>
          <w:szCs w:val="20"/>
          <w:lang w:val="en-ID"/>
        </w:rPr>
        <w:t xml:space="preserve"> </w:t>
      </w:r>
      <w:proofErr w:type="spellStart"/>
      <w:r w:rsidRPr="003639E5">
        <w:rPr>
          <w:sz w:val="20"/>
          <w:szCs w:val="20"/>
          <w:lang w:val="en-ID"/>
        </w:rPr>
        <w:t>bahwa</w:t>
      </w:r>
      <w:proofErr w:type="spellEnd"/>
      <w:r w:rsidRPr="003639E5">
        <w:rPr>
          <w:sz w:val="20"/>
          <w:szCs w:val="20"/>
          <w:lang w:val="en-ID"/>
        </w:rPr>
        <w:t xml:space="preserve"> </w:t>
      </w:r>
      <w:proofErr w:type="spellStart"/>
      <w:r w:rsidRPr="003639E5">
        <w:rPr>
          <w:sz w:val="20"/>
          <w:szCs w:val="20"/>
          <w:lang w:val="en-ID"/>
        </w:rPr>
        <w:t>remaja</w:t>
      </w:r>
      <w:proofErr w:type="spellEnd"/>
      <w:r w:rsidRPr="003639E5">
        <w:rPr>
          <w:sz w:val="20"/>
          <w:szCs w:val="20"/>
          <w:lang w:val="en-ID"/>
        </w:rPr>
        <w:t xml:space="preserve"> yang </w:t>
      </w:r>
      <w:proofErr w:type="spellStart"/>
      <w:r w:rsidRPr="003639E5">
        <w:rPr>
          <w:sz w:val="20"/>
          <w:szCs w:val="20"/>
          <w:lang w:val="en-ID"/>
        </w:rPr>
        <w:t>menerima</w:t>
      </w:r>
      <w:proofErr w:type="spellEnd"/>
      <w:r w:rsidRPr="003639E5">
        <w:rPr>
          <w:sz w:val="20"/>
          <w:szCs w:val="20"/>
          <w:lang w:val="en-ID"/>
        </w:rPr>
        <w:t xml:space="preserve"> </w:t>
      </w:r>
      <w:proofErr w:type="spellStart"/>
      <w:r w:rsidRPr="003639E5">
        <w:rPr>
          <w:sz w:val="20"/>
          <w:szCs w:val="20"/>
          <w:lang w:val="en-ID"/>
        </w:rPr>
        <w:t>dukungan</w:t>
      </w:r>
      <w:proofErr w:type="spellEnd"/>
      <w:r w:rsidRPr="003639E5">
        <w:rPr>
          <w:sz w:val="20"/>
          <w:szCs w:val="20"/>
          <w:lang w:val="en-ID"/>
        </w:rPr>
        <w:t xml:space="preserve"> </w:t>
      </w:r>
      <w:proofErr w:type="spellStart"/>
      <w:r w:rsidRPr="003639E5">
        <w:rPr>
          <w:sz w:val="20"/>
          <w:szCs w:val="20"/>
          <w:lang w:val="en-ID"/>
        </w:rPr>
        <w:t>sosial</w:t>
      </w:r>
      <w:proofErr w:type="spellEnd"/>
      <w:r w:rsidRPr="003639E5">
        <w:rPr>
          <w:sz w:val="20"/>
          <w:szCs w:val="20"/>
          <w:lang w:val="en-ID"/>
        </w:rPr>
        <w:t xml:space="preserve"> </w:t>
      </w:r>
      <w:proofErr w:type="spellStart"/>
      <w:r w:rsidRPr="003639E5">
        <w:rPr>
          <w:sz w:val="20"/>
          <w:szCs w:val="20"/>
          <w:lang w:val="en-ID"/>
        </w:rPr>
        <w:t>secara</w:t>
      </w:r>
      <w:proofErr w:type="spellEnd"/>
      <w:r w:rsidRPr="003639E5">
        <w:rPr>
          <w:sz w:val="20"/>
          <w:szCs w:val="20"/>
          <w:lang w:val="en-ID"/>
        </w:rPr>
        <w:t xml:space="preserve"> </w:t>
      </w:r>
      <w:proofErr w:type="spellStart"/>
      <w:r w:rsidRPr="003639E5">
        <w:rPr>
          <w:sz w:val="20"/>
          <w:szCs w:val="20"/>
          <w:lang w:val="en-ID"/>
        </w:rPr>
        <w:t>konsisten</w:t>
      </w:r>
      <w:proofErr w:type="spellEnd"/>
      <w:r w:rsidRPr="003639E5">
        <w:rPr>
          <w:sz w:val="20"/>
          <w:szCs w:val="20"/>
          <w:lang w:val="en-ID"/>
        </w:rPr>
        <w:t xml:space="preserve"> </w:t>
      </w:r>
      <w:proofErr w:type="spellStart"/>
      <w:r w:rsidRPr="003639E5">
        <w:rPr>
          <w:sz w:val="20"/>
          <w:szCs w:val="20"/>
          <w:lang w:val="en-ID"/>
        </w:rPr>
        <w:t>merasa</w:t>
      </w:r>
      <w:proofErr w:type="spellEnd"/>
      <w:r w:rsidRPr="003639E5">
        <w:rPr>
          <w:sz w:val="20"/>
          <w:szCs w:val="20"/>
          <w:lang w:val="en-ID"/>
        </w:rPr>
        <w:t xml:space="preserve"> </w:t>
      </w:r>
      <w:proofErr w:type="spellStart"/>
      <w:r w:rsidRPr="003639E5">
        <w:rPr>
          <w:sz w:val="20"/>
          <w:szCs w:val="20"/>
          <w:lang w:val="en-ID"/>
        </w:rPr>
        <w:t>lebih</w:t>
      </w:r>
      <w:proofErr w:type="spellEnd"/>
      <w:r w:rsidRPr="003639E5">
        <w:rPr>
          <w:sz w:val="20"/>
          <w:szCs w:val="20"/>
          <w:lang w:val="en-ID"/>
        </w:rPr>
        <w:t xml:space="preserve"> </w:t>
      </w:r>
      <w:proofErr w:type="spellStart"/>
      <w:r w:rsidRPr="003639E5">
        <w:rPr>
          <w:sz w:val="20"/>
          <w:szCs w:val="20"/>
          <w:lang w:val="en-ID"/>
        </w:rPr>
        <w:t>mampu</w:t>
      </w:r>
      <w:proofErr w:type="spellEnd"/>
      <w:r w:rsidRPr="003639E5">
        <w:rPr>
          <w:sz w:val="20"/>
          <w:szCs w:val="20"/>
          <w:lang w:val="en-ID"/>
        </w:rPr>
        <w:t xml:space="preserve"> </w:t>
      </w:r>
      <w:proofErr w:type="spellStart"/>
      <w:r w:rsidRPr="003639E5">
        <w:rPr>
          <w:sz w:val="20"/>
          <w:szCs w:val="20"/>
          <w:lang w:val="en-ID"/>
        </w:rPr>
        <w:t>menghadapi</w:t>
      </w:r>
      <w:proofErr w:type="spellEnd"/>
      <w:r w:rsidRPr="003639E5">
        <w:rPr>
          <w:sz w:val="20"/>
          <w:szCs w:val="20"/>
          <w:lang w:val="en-ID"/>
        </w:rPr>
        <w:t xml:space="preserve"> </w:t>
      </w:r>
      <w:proofErr w:type="spellStart"/>
      <w:r w:rsidRPr="003639E5">
        <w:rPr>
          <w:sz w:val="20"/>
          <w:szCs w:val="20"/>
          <w:lang w:val="en-ID"/>
        </w:rPr>
        <w:t>tekanan</w:t>
      </w:r>
      <w:proofErr w:type="spellEnd"/>
      <w:r w:rsidRPr="003639E5">
        <w:rPr>
          <w:sz w:val="20"/>
          <w:szCs w:val="20"/>
          <w:lang w:val="en-ID"/>
        </w:rPr>
        <w:t xml:space="preserve">, </w:t>
      </w:r>
      <w:proofErr w:type="spellStart"/>
      <w:r w:rsidRPr="003639E5">
        <w:rPr>
          <w:sz w:val="20"/>
          <w:szCs w:val="20"/>
          <w:lang w:val="en-ID"/>
        </w:rPr>
        <w:t>menjaga</w:t>
      </w:r>
      <w:proofErr w:type="spellEnd"/>
      <w:r w:rsidRPr="003639E5">
        <w:rPr>
          <w:sz w:val="20"/>
          <w:szCs w:val="20"/>
          <w:lang w:val="en-ID"/>
        </w:rPr>
        <w:t xml:space="preserve"> </w:t>
      </w:r>
      <w:proofErr w:type="spellStart"/>
      <w:r w:rsidRPr="003639E5">
        <w:rPr>
          <w:sz w:val="20"/>
          <w:szCs w:val="20"/>
          <w:lang w:val="en-ID"/>
        </w:rPr>
        <w:t>pandangan</w:t>
      </w:r>
      <w:proofErr w:type="spellEnd"/>
      <w:r w:rsidRPr="003639E5">
        <w:rPr>
          <w:sz w:val="20"/>
          <w:szCs w:val="20"/>
          <w:lang w:val="en-ID"/>
        </w:rPr>
        <w:t xml:space="preserve"> </w:t>
      </w:r>
      <w:proofErr w:type="spellStart"/>
      <w:r w:rsidRPr="003639E5">
        <w:rPr>
          <w:sz w:val="20"/>
          <w:szCs w:val="20"/>
          <w:lang w:val="en-ID"/>
        </w:rPr>
        <w:t>pos</w:t>
      </w:r>
      <w:r w:rsidR="00711FCF">
        <w:rPr>
          <w:sz w:val="20"/>
          <w:szCs w:val="20"/>
          <w:lang w:val="en-ID"/>
        </w:rPr>
        <w:t>i</w:t>
      </w:r>
      <w:r w:rsidRPr="003639E5">
        <w:rPr>
          <w:sz w:val="20"/>
          <w:szCs w:val="20"/>
          <w:lang w:val="en-ID"/>
        </w:rPr>
        <w:t>itif</w:t>
      </w:r>
      <w:proofErr w:type="spellEnd"/>
      <w:r w:rsidRPr="003639E5">
        <w:rPr>
          <w:sz w:val="20"/>
          <w:szCs w:val="20"/>
          <w:lang w:val="en-ID"/>
        </w:rPr>
        <w:t xml:space="preserve"> </w:t>
      </w:r>
      <w:proofErr w:type="spellStart"/>
      <w:r w:rsidRPr="003639E5">
        <w:rPr>
          <w:sz w:val="20"/>
          <w:szCs w:val="20"/>
          <w:lang w:val="en-ID"/>
        </w:rPr>
        <w:t>terhadap</w:t>
      </w:r>
      <w:proofErr w:type="spellEnd"/>
      <w:r w:rsidRPr="003639E5">
        <w:rPr>
          <w:sz w:val="20"/>
          <w:szCs w:val="20"/>
          <w:lang w:val="en-ID"/>
        </w:rPr>
        <w:t xml:space="preserve"> </w:t>
      </w:r>
      <w:proofErr w:type="spellStart"/>
      <w:r w:rsidRPr="003639E5">
        <w:rPr>
          <w:sz w:val="20"/>
          <w:szCs w:val="20"/>
          <w:lang w:val="en-ID"/>
        </w:rPr>
        <w:t>kemampuan</w:t>
      </w:r>
      <w:proofErr w:type="spellEnd"/>
      <w:r w:rsidR="00711FCF">
        <w:rPr>
          <w:sz w:val="20"/>
          <w:szCs w:val="20"/>
          <w:lang w:val="en-ID"/>
        </w:rPr>
        <w:t xml:space="preserve"> </w:t>
      </w:r>
      <w:proofErr w:type="spellStart"/>
      <w:r w:rsidR="00711FCF">
        <w:rPr>
          <w:sz w:val="20"/>
          <w:szCs w:val="20"/>
          <w:lang w:val="en-ID"/>
        </w:rPr>
        <w:t>dalam</w:t>
      </w:r>
      <w:proofErr w:type="spellEnd"/>
      <w:r w:rsidRPr="003639E5">
        <w:rPr>
          <w:sz w:val="20"/>
          <w:szCs w:val="20"/>
          <w:lang w:val="en-ID"/>
        </w:rPr>
        <w:t xml:space="preserve"> </w:t>
      </w:r>
      <w:proofErr w:type="spellStart"/>
      <w:r w:rsidRPr="003639E5">
        <w:rPr>
          <w:sz w:val="20"/>
          <w:szCs w:val="20"/>
          <w:lang w:val="en-ID"/>
        </w:rPr>
        <w:t>diri</w:t>
      </w:r>
      <w:proofErr w:type="spellEnd"/>
      <w:r w:rsidRPr="003639E5">
        <w:rPr>
          <w:sz w:val="20"/>
          <w:szCs w:val="20"/>
          <w:lang w:val="en-ID"/>
        </w:rPr>
        <w:t xml:space="preserve">, dan </w:t>
      </w:r>
      <w:proofErr w:type="spellStart"/>
      <w:r w:rsidRPr="003639E5">
        <w:rPr>
          <w:sz w:val="20"/>
          <w:szCs w:val="20"/>
          <w:lang w:val="en-ID"/>
        </w:rPr>
        <w:t>merasakan</w:t>
      </w:r>
      <w:proofErr w:type="spellEnd"/>
      <w:r w:rsidRPr="003639E5">
        <w:rPr>
          <w:sz w:val="20"/>
          <w:szCs w:val="20"/>
          <w:lang w:val="en-ID"/>
        </w:rPr>
        <w:t xml:space="preserve"> </w:t>
      </w:r>
      <w:proofErr w:type="spellStart"/>
      <w:r w:rsidRPr="003639E5">
        <w:rPr>
          <w:sz w:val="20"/>
          <w:szCs w:val="20"/>
          <w:lang w:val="en-ID"/>
        </w:rPr>
        <w:t>kebanggaan</w:t>
      </w:r>
      <w:proofErr w:type="spellEnd"/>
      <w:r w:rsidRPr="003639E5">
        <w:rPr>
          <w:sz w:val="20"/>
          <w:szCs w:val="20"/>
          <w:lang w:val="en-ID"/>
        </w:rPr>
        <w:t xml:space="preserve"> </w:t>
      </w:r>
      <w:proofErr w:type="spellStart"/>
      <w:r w:rsidRPr="003639E5">
        <w:rPr>
          <w:sz w:val="20"/>
          <w:szCs w:val="20"/>
          <w:lang w:val="en-ID"/>
        </w:rPr>
        <w:t>atas</w:t>
      </w:r>
      <w:proofErr w:type="spellEnd"/>
      <w:r w:rsidRPr="003639E5">
        <w:rPr>
          <w:sz w:val="20"/>
          <w:szCs w:val="20"/>
          <w:lang w:val="en-ID"/>
        </w:rPr>
        <w:t xml:space="preserve"> </w:t>
      </w:r>
      <w:proofErr w:type="spellStart"/>
      <w:r w:rsidRPr="003639E5">
        <w:rPr>
          <w:sz w:val="20"/>
          <w:szCs w:val="20"/>
          <w:lang w:val="en-ID"/>
        </w:rPr>
        <w:t>usaha</w:t>
      </w:r>
      <w:proofErr w:type="spellEnd"/>
      <w:r w:rsidRPr="003639E5">
        <w:rPr>
          <w:sz w:val="20"/>
          <w:szCs w:val="20"/>
          <w:lang w:val="en-ID"/>
        </w:rPr>
        <w:t xml:space="preserve"> yang </w:t>
      </w:r>
      <w:proofErr w:type="spellStart"/>
      <w:r w:rsidR="00711FCF">
        <w:rPr>
          <w:sz w:val="20"/>
          <w:szCs w:val="20"/>
          <w:lang w:val="en-ID"/>
        </w:rPr>
        <w:t>dilakukan</w:t>
      </w:r>
      <w:proofErr w:type="spellEnd"/>
      <w:r w:rsidRPr="003639E5">
        <w:rPr>
          <w:sz w:val="20"/>
          <w:szCs w:val="20"/>
          <w:lang w:val="en-ID"/>
        </w:rPr>
        <w:t xml:space="preserve">. </w:t>
      </w:r>
      <w:proofErr w:type="spellStart"/>
      <w:r w:rsidRPr="003639E5">
        <w:rPr>
          <w:sz w:val="20"/>
          <w:szCs w:val="20"/>
          <w:lang w:val="en-ID"/>
        </w:rPr>
        <w:t>Aktiv</w:t>
      </w:r>
      <w:r w:rsidR="00711FCF">
        <w:rPr>
          <w:sz w:val="20"/>
          <w:szCs w:val="20"/>
          <w:lang w:val="en-ID"/>
        </w:rPr>
        <w:t>i</w:t>
      </w:r>
      <w:r w:rsidRPr="003639E5">
        <w:rPr>
          <w:sz w:val="20"/>
          <w:szCs w:val="20"/>
          <w:lang w:val="en-ID"/>
        </w:rPr>
        <w:t>itas</w:t>
      </w:r>
      <w:proofErr w:type="spellEnd"/>
      <w:r w:rsidRPr="003639E5">
        <w:rPr>
          <w:sz w:val="20"/>
          <w:szCs w:val="20"/>
          <w:lang w:val="en-ID"/>
        </w:rPr>
        <w:t xml:space="preserve"> </w:t>
      </w:r>
      <w:proofErr w:type="spellStart"/>
      <w:r w:rsidRPr="003639E5">
        <w:rPr>
          <w:sz w:val="20"/>
          <w:szCs w:val="20"/>
          <w:lang w:val="en-ID"/>
        </w:rPr>
        <w:t>ini</w:t>
      </w:r>
      <w:proofErr w:type="spellEnd"/>
      <w:r w:rsidRPr="003639E5">
        <w:rPr>
          <w:sz w:val="20"/>
          <w:szCs w:val="20"/>
          <w:lang w:val="en-ID"/>
        </w:rPr>
        <w:t xml:space="preserve"> </w:t>
      </w:r>
      <w:proofErr w:type="spellStart"/>
      <w:r w:rsidRPr="003639E5">
        <w:rPr>
          <w:sz w:val="20"/>
          <w:szCs w:val="20"/>
          <w:lang w:val="en-ID"/>
        </w:rPr>
        <w:t>tidak</w:t>
      </w:r>
      <w:proofErr w:type="spellEnd"/>
      <w:r w:rsidRPr="003639E5">
        <w:rPr>
          <w:sz w:val="20"/>
          <w:szCs w:val="20"/>
          <w:lang w:val="en-ID"/>
        </w:rPr>
        <w:t xml:space="preserve"> </w:t>
      </w:r>
      <w:proofErr w:type="spellStart"/>
      <w:r w:rsidRPr="003639E5">
        <w:rPr>
          <w:sz w:val="20"/>
          <w:szCs w:val="20"/>
          <w:lang w:val="en-ID"/>
        </w:rPr>
        <w:t>hanya</w:t>
      </w:r>
      <w:proofErr w:type="spellEnd"/>
      <w:r w:rsidRPr="003639E5">
        <w:rPr>
          <w:sz w:val="20"/>
          <w:szCs w:val="20"/>
          <w:lang w:val="en-ID"/>
        </w:rPr>
        <w:t xml:space="preserve"> </w:t>
      </w:r>
      <w:proofErr w:type="spellStart"/>
      <w:r w:rsidRPr="003639E5">
        <w:rPr>
          <w:sz w:val="20"/>
          <w:szCs w:val="20"/>
          <w:lang w:val="en-ID"/>
        </w:rPr>
        <w:t>membantu</w:t>
      </w:r>
      <w:proofErr w:type="spellEnd"/>
      <w:r w:rsidRPr="003639E5">
        <w:rPr>
          <w:sz w:val="20"/>
          <w:szCs w:val="20"/>
          <w:lang w:val="en-ID"/>
        </w:rPr>
        <w:t xml:space="preserve"> </w:t>
      </w:r>
      <w:proofErr w:type="spellStart"/>
      <w:r w:rsidRPr="003639E5">
        <w:rPr>
          <w:sz w:val="20"/>
          <w:szCs w:val="20"/>
          <w:lang w:val="en-ID"/>
        </w:rPr>
        <w:t>mereka</w:t>
      </w:r>
      <w:proofErr w:type="spellEnd"/>
      <w:r w:rsidRPr="003639E5">
        <w:rPr>
          <w:sz w:val="20"/>
          <w:szCs w:val="20"/>
          <w:lang w:val="en-ID"/>
        </w:rPr>
        <w:t xml:space="preserve"> </w:t>
      </w:r>
      <w:proofErr w:type="spellStart"/>
      <w:r w:rsidRPr="003639E5">
        <w:rPr>
          <w:sz w:val="20"/>
          <w:szCs w:val="20"/>
          <w:lang w:val="en-ID"/>
        </w:rPr>
        <w:t>mengelola</w:t>
      </w:r>
      <w:proofErr w:type="spellEnd"/>
      <w:r w:rsidRPr="003639E5">
        <w:rPr>
          <w:sz w:val="20"/>
          <w:szCs w:val="20"/>
          <w:lang w:val="en-ID"/>
        </w:rPr>
        <w:t xml:space="preserve"> </w:t>
      </w:r>
      <w:proofErr w:type="spellStart"/>
      <w:r w:rsidRPr="003639E5">
        <w:rPr>
          <w:sz w:val="20"/>
          <w:szCs w:val="20"/>
          <w:lang w:val="en-ID"/>
        </w:rPr>
        <w:t>emosi</w:t>
      </w:r>
      <w:proofErr w:type="spellEnd"/>
      <w:r w:rsidRPr="003639E5">
        <w:rPr>
          <w:sz w:val="20"/>
          <w:szCs w:val="20"/>
          <w:lang w:val="en-ID"/>
        </w:rPr>
        <w:t xml:space="preserve">, </w:t>
      </w:r>
      <w:proofErr w:type="spellStart"/>
      <w:r w:rsidRPr="003639E5">
        <w:rPr>
          <w:sz w:val="20"/>
          <w:szCs w:val="20"/>
          <w:lang w:val="en-ID"/>
        </w:rPr>
        <w:t>tetapi</w:t>
      </w:r>
      <w:proofErr w:type="spellEnd"/>
      <w:r w:rsidRPr="003639E5">
        <w:rPr>
          <w:sz w:val="20"/>
          <w:szCs w:val="20"/>
          <w:lang w:val="en-ID"/>
        </w:rPr>
        <w:t xml:space="preserve"> juga </w:t>
      </w:r>
      <w:proofErr w:type="spellStart"/>
      <w:r w:rsidRPr="003639E5">
        <w:rPr>
          <w:sz w:val="20"/>
          <w:szCs w:val="20"/>
          <w:lang w:val="en-ID"/>
        </w:rPr>
        <w:t>meningkatkan</w:t>
      </w:r>
      <w:proofErr w:type="spellEnd"/>
      <w:r w:rsidRPr="003639E5">
        <w:rPr>
          <w:sz w:val="20"/>
          <w:szCs w:val="20"/>
          <w:lang w:val="en-ID"/>
        </w:rPr>
        <w:t xml:space="preserve"> </w:t>
      </w:r>
      <w:proofErr w:type="spellStart"/>
      <w:r w:rsidRPr="003639E5">
        <w:rPr>
          <w:sz w:val="20"/>
          <w:szCs w:val="20"/>
          <w:lang w:val="en-ID"/>
        </w:rPr>
        <w:t>keyakinan</w:t>
      </w:r>
      <w:proofErr w:type="spellEnd"/>
      <w:r w:rsidRPr="003639E5">
        <w:rPr>
          <w:sz w:val="20"/>
          <w:szCs w:val="20"/>
          <w:lang w:val="en-ID"/>
        </w:rPr>
        <w:t xml:space="preserve"> </w:t>
      </w:r>
      <w:proofErr w:type="spellStart"/>
      <w:r w:rsidRPr="003639E5">
        <w:rPr>
          <w:sz w:val="20"/>
          <w:szCs w:val="20"/>
          <w:lang w:val="en-ID"/>
        </w:rPr>
        <w:t>dalam</w:t>
      </w:r>
      <w:proofErr w:type="spellEnd"/>
      <w:r w:rsidRPr="003639E5">
        <w:rPr>
          <w:sz w:val="20"/>
          <w:szCs w:val="20"/>
          <w:lang w:val="en-ID"/>
        </w:rPr>
        <w:t xml:space="preserve"> </w:t>
      </w:r>
      <w:proofErr w:type="spellStart"/>
      <w:r w:rsidRPr="003639E5">
        <w:rPr>
          <w:sz w:val="20"/>
          <w:szCs w:val="20"/>
          <w:lang w:val="en-ID"/>
        </w:rPr>
        <w:t>menerima</w:t>
      </w:r>
      <w:proofErr w:type="spellEnd"/>
      <w:r w:rsidRPr="003639E5">
        <w:rPr>
          <w:sz w:val="20"/>
          <w:szCs w:val="20"/>
          <w:lang w:val="en-ID"/>
        </w:rPr>
        <w:t xml:space="preserve"> dan </w:t>
      </w:r>
      <w:proofErr w:type="spellStart"/>
      <w:r w:rsidRPr="003639E5">
        <w:rPr>
          <w:sz w:val="20"/>
          <w:szCs w:val="20"/>
          <w:lang w:val="en-ID"/>
        </w:rPr>
        <w:t>menghargai</w:t>
      </w:r>
      <w:proofErr w:type="spellEnd"/>
      <w:r w:rsidRPr="003639E5">
        <w:rPr>
          <w:sz w:val="20"/>
          <w:szCs w:val="20"/>
          <w:lang w:val="en-ID"/>
        </w:rPr>
        <w:t xml:space="preserve"> </w:t>
      </w:r>
      <w:proofErr w:type="spellStart"/>
      <w:r w:rsidRPr="003639E5">
        <w:rPr>
          <w:sz w:val="20"/>
          <w:szCs w:val="20"/>
          <w:lang w:val="en-ID"/>
        </w:rPr>
        <w:t>diri</w:t>
      </w:r>
      <w:proofErr w:type="spellEnd"/>
      <w:r w:rsidRPr="003639E5">
        <w:rPr>
          <w:sz w:val="20"/>
          <w:szCs w:val="20"/>
          <w:lang w:val="en-ID"/>
        </w:rPr>
        <w:t xml:space="preserve"> </w:t>
      </w:r>
      <w:proofErr w:type="spellStart"/>
      <w:r w:rsidRPr="003639E5">
        <w:rPr>
          <w:sz w:val="20"/>
          <w:szCs w:val="20"/>
          <w:lang w:val="en-ID"/>
        </w:rPr>
        <w:t>sendiri</w:t>
      </w:r>
      <w:proofErr w:type="spellEnd"/>
      <w:r w:rsidRPr="003639E5">
        <w:rPr>
          <w:sz w:val="20"/>
          <w:szCs w:val="20"/>
          <w:lang w:val="en-ID"/>
        </w:rPr>
        <w:t xml:space="preserve">. </w:t>
      </w:r>
      <w:proofErr w:type="spellStart"/>
      <w:r w:rsidRPr="003639E5">
        <w:rPr>
          <w:sz w:val="20"/>
          <w:szCs w:val="20"/>
          <w:lang w:val="en-ID"/>
        </w:rPr>
        <w:t>Dengan</w:t>
      </w:r>
      <w:proofErr w:type="spellEnd"/>
      <w:r w:rsidRPr="003639E5">
        <w:rPr>
          <w:sz w:val="20"/>
          <w:szCs w:val="20"/>
          <w:lang w:val="en-ID"/>
        </w:rPr>
        <w:t xml:space="preserve"> </w:t>
      </w:r>
      <w:proofErr w:type="spellStart"/>
      <w:r w:rsidRPr="003639E5">
        <w:rPr>
          <w:sz w:val="20"/>
          <w:szCs w:val="20"/>
          <w:lang w:val="en-ID"/>
        </w:rPr>
        <w:t>demikian</w:t>
      </w:r>
      <w:proofErr w:type="spellEnd"/>
      <w:r w:rsidRPr="003639E5">
        <w:rPr>
          <w:sz w:val="20"/>
          <w:szCs w:val="20"/>
          <w:lang w:val="en-ID"/>
        </w:rPr>
        <w:t xml:space="preserve">, </w:t>
      </w:r>
      <w:proofErr w:type="spellStart"/>
      <w:r w:rsidRPr="003639E5">
        <w:rPr>
          <w:sz w:val="20"/>
          <w:szCs w:val="20"/>
          <w:lang w:val="en-ID"/>
        </w:rPr>
        <w:t>dukungan</w:t>
      </w:r>
      <w:proofErr w:type="spellEnd"/>
      <w:r w:rsidRPr="003639E5">
        <w:rPr>
          <w:sz w:val="20"/>
          <w:szCs w:val="20"/>
          <w:lang w:val="en-ID"/>
        </w:rPr>
        <w:t xml:space="preserve"> </w:t>
      </w:r>
      <w:proofErr w:type="spellStart"/>
      <w:r w:rsidRPr="003639E5">
        <w:rPr>
          <w:sz w:val="20"/>
          <w:szCs w:val="20"/>
          <w:lang w:val="en-ID"/>
        </w:rPr>
        <w:t>sosial</w:t>
      </w:r>
      <w:proofErr w:type="spellEnd"/>
      <w:r w:rsidRPr="003639E5">
        <w:rPr>
          <w:sz w:val="20"/>
          <w:szCs w:val="20"/>
          <w:lang w:val="en-ID"/>
        </w:rPr>
        <w:t xml:space="preserve"> </w:t>
      </w:r>
      <w:proofErr w:type="spellStart"/>
      <w:r w:rsidRPr="003639E5">
        <w:rPr>
          <w:sz w:val="20"/>
          <w:szCs w:val="20"/>
          <w:lang w:val="en-ID"/>
        </w:rPr>
        <w:t>berperan</w:t>
      </w:r>
      <w:proofErr w:type="spellEnd"/>
      <w:r w:rsidRPr="003639E5">
        <w:rPr>
          <w:sz w:val="20"/>
          <w:szCs w:val="20"/>
          <w:lang w:val="en-ID"/>
        </w:rPr>
        <w:t xml:space="preserve"> </w:t>
      </w:r>
      <w:proofErr w:type="spellStart"/>
      <w:r w:rsidRPr="003639E5">
        <w:rPr>
          <w:sz w:val="20"/>
          <w:szCs w:val="20"/>
          <w:lang w:val="en-ID"/>
        </w:rPr>
        <w:t>penting</w:t>
      </w:r>
      <w:proofErr w:type="spellEnd"/>
      <w:r w:rsidRPr="003639E5">
        <w:rPr>
          <w:sz w:val="20"/>
          <w:szCs w:val="20"/>
          <w:lang w:val="en-ID"/>
        </w:rPr>
        <w:t xml:space="preserve"> </w:t>
      </w:r>
      <w:proofErr w:type="spellStart"/>
      <w:r w:rsidRPr="003639E5">
        <w:rPr>
          <w:sz w:val="20"/>
          <w:szCs w:val="20"/>
          <w:lang w:val="en-ID"/>
        </w:rPr>
        <w:t>dalam</w:t>
      </w:r>
      <w:proofErr w:type="spellEnd"/>
      <w:r w:rsidRPr="003639E5">
        <w:rPr>
          <w:sz w:val="20"/>
          <w:szCs w:val="20"/>
          <w:lang w:val="en-ID"/>
        </w:rPr>
        <w:t xml:space="preserve"> </w:t>
      </w:r>
      <w:proofErr w:type="spellStart"/>
      <w:r w:rsidRPr="003639E5">
        <w:rPr>
          <w:sz w:val="20"/>
          <w:szCs w:val="20"/>
          <w:lang w:val="en-ID"/>
        </w:rPr>
        <w:t>memfasilitasi</w:t>
      </w:r>
      <w:proofErr w:type="spellEnd"/>
      <w:r w:rsidRPr="003639E5">
        <w:rPr>
          <w:sz w:val="20"/>
          <w:szCs w:val="20"/>
          <w:lang w:val="en-ID"/>
        </w:rPr>
        <w:t xml:space="preserve"> </w:t>
      </w:r>
      <w:proofErr w:type="spellStart"/>
      <w:r w:rsidRPr="003639E5">
        <w:rPr>
          <w:sz w:val="20"/>
          <w:szCs w:val="20"/>
          <w:lang w:val="en-ID"/>
        </w:rPr>
        <w:t>penerimaan</w:t>
      </w:r>
      <w:proofErr w:type="spellEnd"/>
      <w:r w:rsidRPr="003639E5">
        <w:rPr>
          <w:sz w:val="20"/>
          <w:szCs w:val="20"/>
          <w:lang w:val="en-ID"/>
        </w:rPr>
        <w:t xml:space="preserve"> </w:t>
      </w:r>
      <w:proofErr w:type="spellStart"/>
      <w:r w:rsidRPr="003639E5">
        <w:rPr>
          <w:sz w:val="20"/>
          <w:szCs w:val="20"/>
          <w:lang w:val="en-ID"/>
        </w:rPr>
        <w:t>diri</w:t>
      </w:r>
      <w:proofErr w:type="spellEnd"/>
      <w:r w:rsidRPr="003639E5">
        <w:rPr>
          <w:sz w:val="20"/>
          <w:szCs w:val="20"/>
          <w:lang w:val="en-ID"/>
        </w:rPr>
        <w:t xml:space="preserve"> </w:t>
      </w:r>
      <w:proofErr w:type="spellStart"/>
      <w:r w:rsidRPr="003639E5">
        <w:rPr>
          <w:sz w:val="20"/>
          <w:szCs w:val="20"/>
          <w:lang w:val="en-ID"/>
        </w:rPr>
        <w:t>remaja</w:t>
      </w:r>
      <w:proofErr w:type="spellEnd"/>
      <w:r w:rsidRPr="003639E5">
        <w:rPr>
          <w:sz w:val="20"/>
          <w:szCs w:val="20"/>
          <w:lang w:val="en-ID"/>
        </w:rPr>
        <w:t xml:space="preserve">, </w:t>
      </w:r>
      <w:proofErr w:type="spellStart"/>
      <w:r w:rsidRPr="003639E5">
        <w:rPr>
          <w:sz w:val="20"/>
          <w:szCs w:val="20"/>
          <w:lang w:val="en-ID"/>
        </w:rPr>
        <w:t>sekaligus</w:t>
      </w:r>
      <w:proofErr w:type="spellEnd"/>
      <w:r w:rsidRPr="003639E5">
        <w:rPr>
          <w:sz w:val="20"/>
          <w:szCs w:val="20"/>
          <w:lang w:val="en-ID"/>
        </w:rPr>
        <w:t xml:space="preserve"> </w:t>
      </w:r>
      <w:proofErr w:type="spellStart"/>
      <w:r w:rsidRPr="003639E5">
        <w:rPr>
          <w:sz w:val="20"/>
          <w:szCs w:val="20"/>
          <w:lang w:val="en-ID"/>
        </w:rPr>
        <w:t>membantu</w:t>
      </w:r>
      <w:proofErr w:type="spellEnd"/>
      <w:r w:rsidRPr="003639E5">
        <w:rPr>
          <w:sz w:val="20"/>
          <w:szCs w:val="20"/>
          <w:lang w:val="en-ID"/>
        </w:rPr>
        <w:t xml:space="preserve"> </w:t>
      </w:r>
      <w:proofErr w:type="spellStart"/>
      <w:r w:rsidRPr="003639E5">
        <w:rPr>
          <w:sz w:val="20"/>
          <w:szCs w:val="20"/>
          <w:lang w:val="en-ID"/>
        </w:rPr>
        <w:t>mereka</w:t>
      </w:r>
      <w:proofErr w:type="spellEnd"/>
      <w:r w:rsidRPr="003639E5">
        <w:rPr>
          <w:sz w:val="20"/>
          <w:szCs w:val="20"/>
          <w:lang w:val="en-ID"/>
        </w:rPr>
        <w:t xml:space="preserve"> </w:t>
      </w:r>
      <w:proofErr w:type="spellStart"/>
      <w:r w:rsidRPr="003639E5">
        <w:rPr>
          <w:sz w:val="20"/>
          <w:szCs w:val="20"/>
          <w:lang w:val="en-ID"/>
        </w:rPr>
        <w:t>menjalani</w:t>
      </w:r>
      <w:proofErr w:type="spellEnd"/>
      <w:r w:rsidRPr="003639E5">
        <w:rPr>
          <w:sz w:val="20"/>
          <w:szCs w:val="20"/>
          <w:lang w:val="en-ID"/>
        </w:rPr>
        <w:t xml:space="preserve"> </w:t>
      </w:r>
      <w:proofErr w:type="spellStart"/>
      <w:r w:rsidRPr="003639E5">
        <w:rPr>
          <w:sz w:val="20"/>
          <w:szCs w:val="20"/>
          <w:lang w:val="en-ID"/>
        </w:rPr>
        <w:t>kehidupan</w:t>
      </w:r>
      <w:proofErr w:type="spellEnd"/>
      <w:r w:rsidRPr="003639E5">
        <w:rPr>
          <w:sz w:val="20"/>
          <w:szCs w:val="20"/>
          <w:lang w:val="en-ID"/>
        </w:rPr>
        <w:t xml:space="preserve"> yang </w:t>
      </w:r>
      <w:proofErr w:type="spellStart"/>
      <w:r w:rsidRPr="003639E5">
        <w:rPr>
          <w:sz w:val="20"/>
          <w:szCs w:val="20"/>
          <w:lang w:val="en-ID"/>
        </w:rPr>
        <w:t>lebih</w:t>
      </w:r>
      <w:proofErr w:type="spellEnd"/>
      <w:r w:rsidRPr="003639E5">
        <w:rPr>
          <w:sz w:val="20"/>
          <w:szCs w:val="20"/>
          <w:lang w:val="en-ID"/>
        </w:rPr>
        <w:t xml:space="preserve"> </w:t>
      </w:r>
      <w:proofErr w:type="spellStart"/>
      <w:r w:rsidRPr="003639E5">
        <w:rPr>
          <w:sz w:val="20"/>
          <w:szCs w:val="20"/>
          <w:lang w:val="en-ID"/>
        </w:rPr>
        <w:t>seimbang</w:t>
      </w:r>
      <w:proofErr w:type="spellEnd"/>
      <w:r w:rsidRPr="003639E5">
        <w:rPr>
          <w:sz w:val="20"/>
          <w:szCs w:val="20"/>
          <w:lang w:val="en-ID"/>
        </w:rPr>
        <w:t xml:space="preserve"> dan </w:t>
      </w:r>
      <w:proofErr w:type="spellStart"/>
      <w:r w:rsidRPr="003639E5">
        <w:rPr>
          <w:sz w:val="20"/>
          <w:szCs w:val="20"/>
          <w:lang w:val="en-ID"/>
        </w:rPr>
        <w:t>sehat</w:t>
      </w:r>
      <w:proofErr w:type="spellEnd"/>
      <w:r w:rsidRPr="003639E5">
        <w:rPr>
          <w:sz w:val="20"/>
          <w:szCs w:val="20"/>
          <w:lang w:val="en-ID"/>
        </w:rPr>
        <w:t xml:space="preserve"> </w:t>
      </w:r>
      <w:proofErr w:type="spellStart"/>
      <w:r w:rsidRPr="003639E5">
        <w:rPr>
          <w:sz w:val="20"/>
          <w:szCs w:val="20"/>
          <w:lang w:val="en-ID"/>
        </w:rPr>
        <w:t>secara</w:t>
      </w:r>
      <w:proofErr w:type="spellEnd"/>
      <w:r w:rsidRPr="003639E5">
        <w:rPr>
          <w:sz w:val="20"/>
          <w:szCs w:val="20"/>
          <w:lang w:val="en-ID"/>
        </w:rPr>
        <w:t xml:space="preserve"> </w:t>
      </w:r>
      <w:proofErr w:type="spellStart"/>
      <w:r w:rsidRPr="003639E5">
        <w:rPr>
          <w:sz w:val="20"/>
          <w:szCs w:val="20"/>
          <w:lang w:val="en-ID"/>
        </w:rPr>
        <w:t>psikologis</w:t>
      </w:r>
      <w:proofErr w:type="spellEnd"/>
      <w:r w:rsidRPr="003639E5">
        <w:rPr>
          <w:sz w:val="20"/>
          <w:szCs w:val="20"/>
          <w:lang w:val="en-ID"/>
        </w:rPr>
        <w:t>.</w:t>
      </w:r>
    </w:p>
    <w:p w14:paraId="65C48F17" w14:textId="77677439" w:rsidR="00EE1E5A" w:rsidRPr="00D32D29" w:rsidRDefault="00EE1E5A" w:rsidP="007E0659">
      <w:pPr>
        <w:ind w:firstLine="284"/>
        <w:jc w:val="both"/>
        <w:rPr>
          <w:sz w:val="20"/>
          <w:szCs w:val="20"/>
          <w:lang w:val="en-ID"/>
        </w:rPr>
      </w:pPr>
      <w:r w:rsidRPr="00DB1752">
        <w:rPr>
          <w:sz w:val="20"/>
          <w:szCs w:val="20"/>
        </w:rPr>
        <w:t>Penelitian ini memiliki beberapa keterbatasan, yaitu: 1. Ruang lingkup penelitian hanya melibatkan satu panti asuhan, yaitu Panti Asuhan ‘Aisyiyah Sidoarjo, sehingga hasilnya belum dapat mewakili populasi remaja panti asuhan di wilayah lain. Penelitian di masa mendatang disarankan untuk menggunakan sampel yang lebih besar dan mencakup panti asuhan di berbagai lokasi. 2. Jumlah responden laki-laki dan perempuan dalam penelitian ini tidak seimbang, sehingga diharapkan penelitian selanjutnya dapat mengambil sampel dengan proporsi yang seimbang untuk memungkinkan analisis lebih mendalam berdasarkan jenis kelamin. 3. Data yang diperoleh dari kuesioner terkadang tidak sepenuhnya mencerminkan kondisi atau pandangan asli responden. Hal ini dapat disebabkan oleh perbedaan persepsi, tingkat pemahaman, atau keterbukaan responden dalam menjawab, yang dapat memengaruhi validitas data.</w:t>
      </w:r>
    </w:p>
    <w:p w14:paraId="40B24FFB" w14:textId="77777777" w:rsidR="00EE1E5A" w:rsidRPr="0051538E" w:rsidRDefault="00EE1E5A" w:rsidP="00A96E77">
      <w:pPr>
        <w:pStyle w:val="Judul1"/>
        <w:tabs>
          <w:tab w:val="left" w:pos="0"/>
        </w:tabs>
        <w:rPr>
          <w:sz w:val="24"/>
          <w:lang w:val="en-ID"/>
        </w:rPr>
      </w:pPr>
      <w:r w:rsidRPr="0051538E">
        <w:rPr>
          <w:sz w:val="24"/>
          <w:lang w:val="en-US"/>
        </w:rPr>
        <w:t>V</w:t>
      </w:r>
      <w:r w:rsidRPr="0051538E">
        <w:rPr>
          <w:sz w:val="24"/>
        </w:rPr>
        <w:t xml:space="preserve">. </w:t>
      </w:r>
      <w:r w:rsidRPr="0051538E">
        <w:rPr>
          <w:sz w:val="24"/>
          <w:lang w:val="en-ID"/>
        </w:rPr>
        <w:t>Kesimpulan</w:t>
      </w:r>
    </w:p>
    <w:p w14:paraId="0E82194B" w14:textId="158EF753" w:rsidR="00711FCF" w:rsidRPr="0051538E" w:rsidRDefault="00711FCF" w:rsidP="00711FCF">
      <w:pPr>
        <w:ind w:firstLine="284"/>
        <w:jc w:val="both"/>
        <w:rPr>
          <w:sz w:val="20"/>
          <w:szCs w:val="20"/>
          <w:lang w:val="en-ID"/>
        </w:rPr>
      </w:pPr>
      <w:r w:rsidRPr="0051538E">
        <w:rPr>
          <w:sz w:val="20"/>
          <w:szCs w:val="20"/>
          <w:lang w:val="en-ID"/>
        </w:rPr>
        <w:t xml:space="preserve">Setelah </w:t>
      </w:r>
      <w:proofErr w:type="spellStart"/>
      <w:r w:rsidRPr="0051538E">
        <w:rPr>
          <w:sz w:val="20"/>
          <w:szCs w:val="20"/>
          <w:lang w:val="en-ID"/>
        </w:rPr>
        <w:t>pengambilan</w:t>
      </w:r>
      <w:proofErr w:type="spellEnd"/>
      <w:r w:rsidRPr="0051538E">
        <w:rPr>
          <w:sz w:val="20"/>
          <w:szCs w:val="20"/>
          <w:lang w:val="en-ID"/>
        </w:rPr>
        <w:t xml:space="preserve"> data dan </w:t>
      </w:r>
      <w:proofErr w:type="spellStart"/>
      <w:r w:rsidRPr="0051538E">
        <w:rPr>
          <w:sz w:val="20"/>
          <w:szCs w:val="20"/>
          <w:lang w:val="en-ID"/>
        </w:rPr>
        <w:t>pengujian</w:t>
      </w:r>
      <w:proofErr w:type="spellEnd"/>
      <w:r w:rsidRPr="0051538E">
        <w:rPr>
          <w:sz w:val="20"/>
          <w:szCs w:val="20"/>
          <w:lang w:val="en-ID"/>
        </w:rPr>
        <w:t xml:space="preserve"> </w:t>
      </w:r>
      <w:proofErr w:type="spellStart"/>
      <w:r w:rsidRPr="0051538E">
        <w:rPr>
          <w:sz w:val="20"/>
          <w:szCs w:val="20"/>
          <w:lang w:val="en-ID"/>
        </w:rPr>
        <w:t>hipotesis</w:t>
      </w:r>
      <w:proofErr w:type="spellEnd"/>
      <w:r w:rsidRPr="0051538E">
        <w:rPr>
          <w:sz w:val="20"/>
          <w:szCs w:val="20"/>
          <w:lang w:val="en-ID"/>
        </w:rPr>
        <w:t xml:space="preserve">, </w:t>
      </w:r>
      <w:proofErr w:type="spellStart"/>
      <w:r w:rsidRPr="0051538E">
        <w:rPr>
          <w:sz w:val="20"/>
          <w:szCs w:val="20"/>
          <w:lang w:val="en-ID"/>
        </w:rPr>
        <w:t>peneliti</w:t>
      </w:r>
      <w:proofErr w:type="spellEnd"/>
      <w:r w:rsidRPr="0051538E">
        <w:rPr>
          <w:sz w:val="20"/>
          <w:szCs w:val="20"/>
          <w:lang w:val="en-ID"/>
        </w:rPr>
        <w:t xml:space="preserve"> </w:t>
      </w:r>
      <w:proofErr w:type="spellStart"/>
      <w:r w:rsidRPr="0051538E">
        <w:rPr>
          <w:sz w:val="20"/>
          <w:szCs w:val="20"/>
          <w:lang w:val="en-ID"/>
        </w:rPr>
        <w:t>menyimpulkan</w:t>
      </w:r>
      <w:proofErr w:type="spellEnd"/>
      <w:r w:rsidRPr="0051538E">
        <w:rPr>
          <w:sz w:val="20"/>
          <w:szCs w:val="20"/>
          <w:lang w:val="en-ID"/>
        </w:rPr>
        <w:t xml:space="preserve"> </w:t>
      </w:r>
      <w:proofErr w:type="spellStart"/>
      <w:r w:rsidRPr="0051538E">
        <w:rPr>
          <w:sz w:val="20"/>
          <w:szCs w:val="20"/>
          <w:lang w:val="en-ID"/>
        </w:rPr>
        <w:t>bahwa</w:t>
      </w:r>
      <w:proofErr w:type="spellEnd"/>
      <w:r w:rsidRPr="0051538E">
        <w:rPr>
          <w:sz w:val="20"/>
          <w:szCs w:val="20"/>
          <w:lang w:val="en-ID"/>
        </w:rPr>
        <w:t xml:space="preserve"> </w:t>
      </w:r>
      <w:proofErr w:type="spellStart"/>
      <w:r w:rsidRPr="0051538E">
        <w:rPr>
          <w:sz w:val="20"/>
          <w:szCs w:val="20"/>
          <w:lang w:val="en-ID"/>
        </w:rPr>
        <w:t>hipotesis</w:t>
      </w:r>
      <w:proofErr w:type="spellEnd"/>
      <w:r w:rsidRPr="0051538E">
        <w:rPr>
          <w:sz w:val="20"/>
          <w:szCs w:val="20"/>
          <w:lang w:val="en-ID"/>
        </w:rPr>
        <w:t xml:space="preserve"> </w:t>
      </w:r>
      <w:proofErr w:type="spellStart"/>
      <w:r w:rsidRPr="0051538E">
        <w:rPr>
          <w:sz w:val="20"/>
          <w:szCs w:val="20"/>
          <w:lang w:val="en-ID"/>
        </w:rPr>
        <w:t>diterima</w:t>
      </w:r>
      <w:proofErr w:type="spellEnd"/>
      <w:r w:rsidRPr="0051538E">
        <w:rPr>
          <w:sz w:val="20"/>
          <w:szCs w:val="20"/>
          <w:lang w:val="en-ID"/>
        </w:rPr>
        <w:t xml:space="preserve">, yang </w:t>
      </w:r>
      <w:proofErr w:type="spellStart"/>
      <w:r w:rsidRPr="0051538E">
        <w:rPr>
          <w:sz w:val="20"/>
          <w:szCs w:val="20"/>
          <w:lang w:val="en-ID"/>
        </w:rPr>
        <w:t>menunjukkan</w:t>
      </w:r>
      <w:proofErr w:type="spellEnd"/>
      <w:r w:rsidRPr="0051538E">
        <w:rPr>
          <w:sz w:val="20"/>
          <w:szCs w:val="20"/>
          <w:lang w:val="en-ID"/>
        </w:rPr>
        <w:t xml:space="preserve"> </w:t>
      </w:r>
      <w:proofErr w:type="spellStart"/>
      <w:r w:rsidRPr="0051538E">
        <w:rPr>
          <w:sz w:val="20"/>
          <w:szCs w:val="20"/>
          <w:lang w:val="en-ID"/>
        </w:rPr>
        <w:t>adanya</w:t>
      </w:r>
      <w:proofErr w:type="spellEnd"/>
      <w:r w:rsidRPr="0051538E">
        <w:rPr>
          <w:sz w:val="20"/>
          <w:szCs w:val="20"/>
          <w:lang w:val="en-ID"/>
        </w:rPr>
        <w:t xml:space="preserve"> </w:t>
      </w:r>
      <w:proofErr w:type="spellStart"/>
      <w:r w:rsidRPr="0051538E">
        <w:rPr>
          <w:sz w:val="20"/>
          <w:szCs w:val="20"/>
          <w:lang w:val="en-ID"/>
        </w:rPr>
        <w:t>pengaruh</w:t>
      </w:r>
      <w:proofErr w:type="spellEnd"/>
      <w:r w:rsidRPr="0051538E">
        <w:rPr>
          <w:sz w:val="20"/>
          <w:szCs w:val="20"/>
          <w:lang w:val="en-ID"/>
        </w:rPr>
        <w:t xml:space="preserve"> </w:t>
      </w:r>
      <w:proofErr w:type="spellStart"/>
      <w:r w:rsidRPr="0051538E">
        <w:rPr>
          <w:sz w:val="20"/>
          <w:szCs w:val="20"/>
          <w:lang w:val="en-ID"/>
        </w:rPr>
        <w:t>positif</w:t>
      </w:r>
      <w:proofErr w:type="spellEnd"/>
      <w:r w:rsidRPr="0051538E">
        <w:rPr>
          <w:sz w:val="20"/>
          <w:szCs w:val="20"/>
          <w:lang w:val="en-ID"/>
        </w:rPr>
        <w:t xml:space="preserve"> yang</w:t>
      </w:r>
      <w:r w:rsidR="0051538E">
        <w:rPr>
          <w:sz w:val="20"/>
          <w:szCs w:val="20"/>
          <w:lang w:val="en-ID"/>
        </w:rPr>
        <w:t xml:space="preserve"> </w:t>
      </w:r>
      <w:proofErr w:type="spellStart"/>
      <w:r w:rsidR="0051538E">
        <w:rPr>
          <w:sz w:val="20"/>
          <w:szCs w:val="20"/>
          <w:lang w:val="en-ID"/>
        </w:rPr>
        <w:t>signifikan</w:t>
      </w:r>
      <w:proofErr w:type="spellEnd"/>
      <w:r w:rsidR="0051538E">
        <w:rPr>
          <w:sz w:val="20"/>
          <w:szCs w:val="20"/>
          <w:lang w:val="en-ID"/>
        </w:rPr>
        <w:t xml:space="preserve"> </w:t>
      </w:r>
      <w:proofErr w:type="spellStart"/>
      <w:r w:rsidR="0051538E">
        <w:rPr>
          <w:sz w:val="20"/>
          <w:szCs w:val="20"/>
          <w:lang w:val="en-ID"/>
        </w:rPr>
        <w:t>terhadap</w:t>
      </w:r>
      <w:proofErr w:type="spellEnd"/>
      <w:r w:rsidR="0051538E">
        <w:rPr>
          <w:sz w:val="20"/>
          <w:szCs w:val="20"/>
          <w:lang w:val="en-ID"/>
        </w:rPr>
        <w:t xml:space="preserve"> </w:t>
      </w:r>
      <w:proofErr w:type="spellStart"/>
      <w:r w:rsidR="0051538E">
        <w:rPr>
          <w:sz w:val="20"/>
          <w:szCs w:val="20"/>
          <w:lang w:val="en-ID"/>
        </w:rPr>
        <w:t>dukungan</w:t>
      </w:r>
      <w:proofErr w:type="spellEnd"/>
      <w:r w:rsidR="0051538E">
        <w:rPr>
          <w:sz w:val="20"/>
          <w:szCs w:val="20"/>
          <w:lang w:val="en-ID"/>
        </w:rPr>
        <w:t xml:space="preserve"> </w:t>
      </w:r>
      <w:proofErr w:type="spellStart"/>
      <w:r w:rsidR="0051538E">
        <w:rPr>
          <w:sz w:val="20"/>
          <w:szCs w:val="20"/>
          <w:lang w:val="en-ID"/>
        </w:rPr>
        <w:t>sosial</w:t>
      </w:r>
      <w:proofErr w:type="spellEnd"/>
      <w:r w:rsidR="0051538E">
        <w:rPr>
          <w:sz w:val="20"/>
          <w:szCs w:val="20"/>
          <w:lang w:val="en-ID"/>
        </w:rPr>
        <w:t xml:space="preserve"> dan </w:t>
      </w:r>
      <w:proofErr w:type="spellStart"/>
      <w:r w:rsidR="0051538E">
        <w:rPr>
          <w:sz w:val="20"/>
          <w:szCs w:val="20"/>
          <w:lang w:val="en-ID"/>
        </w:rPr>
        <w:t>penerimaan</w:t>
      </w:r>
      <w:proofErr w:type="spellEnd"/>
      <w:r w:rsidR="0051538E">
        <w:rPr>
          <w:sz w:val="20"/>
          <w:szCs w:val="20"/>
          <w:lang w:val="en-ID"/>
        </w:rPr>
        <w:t xml:space="preserve"> </w:t>
      </w:r>
      <w:proofErr w:type="spellStart"/>
      <w:r w:rsidR="0051538E">
        <w:rPr>
          <w:sz w:val="20"/>
          <w:szCs w:val="20"/>
          <w:lang w:val="en-ID"/>
        </w:rPr>
        <w:t>diri</w:t>
      </w:r>
      <w:proofErr w:type="spellEnd"/>
      <w:r w:rsidR="0051538E">
        <w:rPr>
          <w:sz w:val="20"/>
          <w:szCs w:val="20"/>
          <w:lang w:val="en-ID"/>
        </w:rPr>
        <w:t xml:space="preserve"> pada </w:t>
      </w:r>
      <w:proofErr w:type="spellStart"/>
      <w:r w:rsidR="0051538E">
        <w:rPr>
          <w:sz w:val="20"/>
          <w:szCs w:val="20"/>
          <w:lang w:val="en-ID"/>
        </w:rPr>
        <w:t>remaja</w:t>
      </w:r>
      <w:proofErr w:type="spellEnd"/>
      <w:r w:rsidRPr="0051538E">
        <w:rPr>
          <w:sz w:val="20"/>
          <w:szCs w:val="20"/>
          <w:lang w:val="en-ID"/>
        </w:rPr>
        <w:t xml:space="preserve"> </w:t>
      </w:r>
      <w:proofErr w:type="spellStart"/>
      <w:r w:rsidRPr="0051538E">
        <w:rPr>
          <w:sz w:val="20"/>
          <w:szCs w:val="20"/>
          <w:lang w:val="en-ID"/>
        </w:rPr>
        <w:t>Panti</w:t>
      </w:r>
      <w:proofErr w:type="spellEnd"/>
      <w:r w:rsidRPr="0051538E">
        <w:rPr>
          <w:sz w:val="20"/>
          <w:szCs w:val="20"/>
          <w:lang w:val="en-ID"/>
        </w:rPr>
        <w:t xml:space="preserve"> </w:t>
      </w:r>
      <w:proofErr w:type="spellStart"/>
      <w:r w:rsidRPr="0051538E">
        <w:rPr>
          <w:sz w:val="20"/>
          <w:szCs w:val="20"/>
          <w:lang w:val="en-ID"/>
        </w:rPr>
        <w:t>Asuhan</w:t>
      </w:r>
      <w:proofErr w:type="spellEnd"/>
      <w:r w:rsidRPr="0051538E">
        <w:rPr>
          <w:sz w:val="20"/>
          <w:szCs w:val="20"/>
          <w:lang w:val="en-ID"/>
        </w:rPr>
        <w:t xml:space="preserve"> ‘</w:t>
      </w:r>
      <w:proofErr w:type="spellStart"/>
      <w:r w:rsidRPr="0051538E">
        <w:rPr>
          <w:sz w:val="20"/>
          <w:szCs w:val="20"/>
          <w:lang w:val="en-ID"/>
        </w:rPr>
        <w:t>Aisiyah</w:t>
      </w:r>
      <w:proofErr w:type="spellEnd"/>
      <w:r w:rsidRPr="0051538E">
        <w:rPr>
          <w:sz w:val="20"/>
          <w:szCs w:val="20"/>
          <w:lang w:val="en-ID"/>
        </w:rPr>
        <w:t xml:space="preserve"> </w:t>
      </w:r>
      <w:r w:rsidR="007B4AD2">
        <w:rPr>
          <w:sz w:val="20"/>
          <w:szCs w:val="20"/>
          <w:lang w:val="en-ID"/>
        </w:rPr>
        <w:t xml:space="preserve">dan Muhammadiyah di </w:t>
      </w:r>
      <w:proofErr w:type="spellStart"/>
      <w:r w:rsidRPr="0051538E">
        <w:rPr>
          <w:sz w:val="20"/>
          <w:szCs w:val="20"/>
          <w:lang w:val="en-ID"/>
        </w:rPr>
        <w:t>Sidoarjo</w:t>
      </w:r>
      <w:proofErr w:type="spellEnd"/>
      <w:r w:rsidRPr="0051538E">
        <w:rPr>
          <w:sz w:val="20"/>
          <w:szCs w:val="20"/>
          <w:lang w:val="en-ID"/>
        </w:rPr>
        <w:t xml:space="preserve">. </w:t>
      </w:r>
      <w:proofErr w:type="spellStart"/>
      <w:r w:rsidRPr="0051538E">
        <w:rPr>
          <w:sz w:val="20"/>
          <w:szCs w:val="20"/>
          <w:lang w:val="en-ID"/>
        </w:rPr>
        <w:t>Artinya</w:t>
      </w:r>
      <w:proofErr w:type="spellEnd"/>
      <w:r w:rsidRPr="0051538E">
        <w:rPr>
          <w:sz w:val="20"/>
          <w:szCs w:val="20"/>
          <w:lang w:val="en-ID"/>
        </w:rPr>
        <w:t xml:space="preserve">, </w:t>
      </w:r>
      <w:proofErr w:type="spellStart"/>
      <w:r w:rsidRPr="0051538E">
        <w:rPr>
          <w:sz w:val="20"/>
          <w:szCs w:val="20"/>
          <w:lang w:val="en-ID"/>
        </w:rPr>
        <w:t>semakin</w:t>
      </w:r>
      <w:proofErr w:type="spellEnd"/>
      <w:r w:rsidRPr="0051538E">
        <w:rPr>
          <w:sz w:val="20"/>
          <w:szCs w:val="20"/>
          <w:lang w:val="en-ID"/>
        </w:rPr>
        <w:t xml:space="preserve"> </w:t>
      </w:r>
      <w:proofErr w:type="spellStart"/>
      <w:r w:rsidRPr="0051538E">
        <w:rPr>
          <w:sz w:val="20"/>
          <w:szCs w:val="20"/>
          <w:lang w:val="en-ID"/>
        </w:rPr>
        <w:t>tinggi</w:t>
      </w:r>
      <w:proofErr w:type="spellEnd"/>
      <w:r w:rsidRPr="0051538E">
        <w:rPr>
          <w:sz w:val="20"/>
          <w:szCs w:val="20"/>
          <w:lang w:val="en-ID"/>
        </w:rPr>
        <w:t xml:space="preserve"> </w:t>
      </w:r>
      <w:proofErr w:type="spellStart"/>
      <w:r w:rsidRPr="0051538E">
        <w:rPr>
          <w:sz w:val="20"/>
          <w:szCs w:val="20"/>
          <w:lang w:val="en-ID"/>
        </w:rPr>
        <w:t>dukungan</w:t>
      </w:r>
      <w:proofErr w:type="spellEnd"/>
      <w:r w:rsidRPr="0051538E">
        <w:rPr>
          <w:sz w:val="20"/>
          <w:szCs w:val="20"/>
          <w:lang w:val="en-ID"/>
        </w:rPr>
        <w:t xml:space="preserve"> </w:t>
      </w:r>
      <w:proofErr w:type="spellStart"/>
      <w:r w:rsidRPr="0051538E">
        <w:rPr>
          <w:sz w:val="20"/>
          <w:szCs w:val="20"/>
          <w:lang w:val="en-ID"/>
        </w:rPr>
        <w:t>sosial</w:t>
      </w:r>
      <w:proofErr w:type="spellEnd"/>
      <w:r w:rsidRPr="0051538E">
        <w:rPr>
          <w:sz w:val="20"/>
          <w:szCs w:val="20"/>
          <w:lang w:val="en-ID"/>
        </w:rPr>
        <w:t xml:space="preserve"> yang </w:t>
      </w:r>
      <w:proofErr w:type="spellStart"/>
      <w:r w:rsidRPr="0051538E">
        <w:rPr>
          <w:sz w:val="20"/>
          <w:szCs w:val="20"/>
          <w:lang w:val="en-ID"/>
        </w:rPr>
        <w:t>diterima</w:t>
      </w:r>
      <w:proofErr w:type="spellEnd"/>
      <w:r w:rsidRPr="0051538E">
        <w:rPr>
          <w:sz w:val="20"/>
          <w:szCs w:val="20"/>
          <w:lang w:val="en-ID"/>
        </w:rPr>
        <w:t xml:space="preserve"> </w:t>
      </w:r>
      <w:proofErr w:type="spellStart"/>
      <w:r w:rsidRPr="0051538E">
        <w:rPr>
          <w:sz w:val="20"/>
          <w:szCs w:val="20"/>
          <w:lang w:val="en-ID"/>
        </w:rPr>
        <w:t>remaja</w:t>
      </w:r>
      <w:proofErr w:type="spellEnd"/>
      <w:r w:rsidRPr="0051538E">
        <w:rPr>
          <w:sz w:val="20"/>
          <w:szCs w:val="20"/>
          <w:lang w:val="en-ID"/>
        </w:rPr>
        <w:t xml:space="preserve">, </w:t>
      </w:r>
      <w:proofErr w:type="spellStart"/>
      <w:r w:rsidRPr="0051538E">
        <w:rPr>
          <w:sz w:val="20"/>
          <w:szCs w:val="20"/>
          <w:lang w:val="en-ID"/>
        </w:rPr>
        <w:t>semakin</w:t>
      </w:r>
      <w:proofErr w:type="spellEnd"/>
      <w:r w:rsidRPr="0051538E">
        <w:rPr>
          <w:sz w:val="20"/>
          <w:szCs w:val="20"/>
          <w:lang w:val="en-ID"/>
        </w:rPr>
        <w:t xml:space="preserve"> </w:t>
      </w:r>
      <w:proofErr w:type="spellStart"/>
      <w:r w:rsidRPr="0051538E">
        <w:rPr>
          <w:sz w:val="20"/>
          <w:szCs w:val="20"/>
          <w:lang w:val="en-ID"/>
        </w:rPr>
        <w:t>tinggi</w:t>
      </w:r>
      <w:proofErr w:type="spellEnd"/>
      <w:r w:rsidRPr="0051538E">
        <w:rPr>
          <w:sz w:val="20"/>
          <w:szCs w:val="20"/>
          <w:lang w:val="en-ID"/>
        </w:rPr>
        <w:t xml:space="preserve"> pula </w:t>
      </w:r>
      <w:proofErr w:type="spellStart"/>
      <w:r w:rsidRPr="0051538E">
        <w:rPr>
          <w:sz w:val="20"/>
          <w:szCs w:val="20"/>
          <w:lang w:val="en-ID"/>
        </w:rPr>
        <w:t>tingkat</w:t>
      </w:r>
      <w:proofErr w:type="spellEnd"/>
      <w:r w:rsidRPr="0051538E">
        <w:rPr>
          <w:sz w:val="20"/>
          <w:szCs w:val="20"/>
          <w:lang w:val="en-ID"/>
        </w:rPr>
        <w:t xml:space="preserve"> </w:t>
      </w:r>
      <w:proofErr w:type="spellStart"/>
      <w:r w:rsidRPr="0051538E">
        <w:rPr>
          <w:sz w:val="20"/>
          <w:szCs w:val="20"/>
          <w:lang w:val="en-ID"/>
        </w:rPr>
        <w:t>penerimaan</w:t>
      </w:r>
      <w:proofErr w:type="spellEnd"/>
      <w:r w:rsidRPr="0051538E">
        <w:rPr>
          <w:sz w:val="20"/>
          <w:szCs w:val="20"/>
          <w:lang w:val="en-ID"/>
        </w:rPr>
        <w:t xml:space="preserve"> </w:t>
      </w:r>
      <w:proofErr w:type="spellStart"/>
      <w:r w:rsidRPr="0051538E">
        <w:rPr>
          <w:sz w:val="20"/>
          <w:szCs w:val="20"/>
          <w:lang w:val="en-ID"/>
        </w:rPr>
        <w:t>diri</w:t>
      </w:r>
      <w:proofErr w:type="spellEnd"/>
      <w:r w:rsidRPr="0051538E">
        <w:rPr>
          <w:sz w:val="20"/>
          <w:szCs w:val="20"/>
          <w:lang w:val="en-ID"/>
        </w:rPr>
        <w:t xml:space="preserve"> </w:t>
      </w:r>
      <w:proofErr w:type="spellStart"/>
      <w:r w:rsidRPr="0051538E">
        <w:rPr>
          <w:sz w:val="20"/>
          <w:szCs w:val="20"/>
          <w:lang w:val="en-ID"/>
        </w:rPr>
        <w:t>mereka</w:t>
      </w:r>
      <w:proofErr w:type="spellEnd"/>
      <w:r w:rsidRPr="0051538E">
        <w:rPr>
          <w:sz w:val="20"/>
          <w:szCs w:val="20"/>
          <w:lang w:val="en-ID"/>
        </w:rPr>
        <w:t xml:space="preserve">. Hasil </w:t>
      </w:r>
      <w:proofErr w:type="spellStart"/>
      <w:r w:rsidRPr="0051538E">
        <w:rPr>
          <w:sz w:val="20"/>
          <w:szCs w:val="20"/>
          <w:lang w:val="en-ID"/>
        </w:rPr>
        <w:t>kategorisasi</w:t>
      </w:r>
      <w:proofErr w:type="spellEnd"/>
      <w:r w:rsidRPr="0051538E">
        <w:rPr>
          <w:sz w:val="20"/>
          <w:szCs w:val="20"/>
          <w:lang w:val="en-ID"/>
        </w:rPr>
        <w:t xml:space="preserve"> </w:t>
      </w:r>
      <w:proofErr w:type="spellStart"/>
      <w:r w:rsidRPr="0051538E">
        <w:rPr>
          <w:sz w:val="20"/>
          <w:szCs w:val="20"/>
          <w:lang w:val="en-ID"/>
        </w:rPr>
        <w:t>menunjukkan</w:t>
      </w:r>
      <w:proofErr w:type="spellEnd"/>
      <w:r w:rsidRPr="0051538E">
        <w:rPr>
          <w:sz w:val="20"/>
          <w:szCs w:val="20"/>
          <w:lang w:val="en-ID"/>
        </w:rPr>
        <w:t xml:space="preserve"> </w:t>
      </w:r>
      <w:proofErr w:type="spellStart"/>
      <w:r w:rsidRPr="0051538E">
        <w:rPr>
          <w:sz w:val="20"/>
          <w:szCs w:val="20"/>
          <w:lang w:val="en-ID"/>
        </w:rPr>
        <w:t>bahwa</w:t>
      </w:r>
      <w:proofErr w:type="spellEnd"/>
      <w:r w:rsidRPr="0051538E">
        <w:rPr>
          <w:sz w:val="20"/>
          <w:szCs w:val="20"/>
          <w:lang w:val="en-ID"/>
        </w:rPr>
        <w:t xml:space="preserve"> </w:t>
      </w:r>
      <w:proofErr w:type="spellStart"/>
      <w:r w:rsidRPr="0051538E">
        <w:rPr>
          <w:sz w:val="20"/>
          <w:szCs w:val="20"/>
          <w:lang w:val="en-ID"/>
        </w:rPr>
        <w:t>remaja</w:t>
      </w:r>
      <w:proofErr w:type="spellEnd"/>
      <w:r w:rsidRPr="0051538E">
        <w:rPr>
          <w:sz w:val="20"/>
          <w:szCs w:val="20"/>
          <w:lang w:val="en-ID"/>
        </w:rPr>
        <w:t xml:space="preserve"> di </w:t>
      </w:r>
      <w:proofErr w:type="spellStart"/>
      <w:r w:rsidRPr="0051538E">
        <w:rPr>
          <w:sz w:val="20"/>
          <w:szCs w:val="20"/>
          <w:lang w:val="en-ID"/>
        </w:rPr>
        <w:t>Panti</w:t>
      </w:r>
      <w:proofErr w:type="spellEnd"/>
      <w:r w:rsidRPr="0051538E">
        <w:rPr>
          <w:sz w:val="20"/>
          <w:szCs w:val="20"/>
          <w:lang w:val="en-ID"/>
        </w:rPr>
        <w:t xml:space="preserve"> </w:t>
      </w:r>
      <w:proofErr w:type="spellStart"/>
      <w:r w:rsidRPr="0051538E">
        <w:rPr>
          <w:sz w:val="20"/>
          <w:szCs w:val="20"/>
          <w:lang w:val="en-ID"/>
        </w:rPr>
        <w:t>Asuhan</w:t>
      </w:r>
      <w:proofErr w:type="spellEnd"/>
      <w:r w:rsidRPr="0051538E">
        <w:rPr>
          <w:sz w:val="20"/>
          <w:szCs w:val="20"/>
          <w:lang w:val="en-ID"/>
        </w:rPr>
        <w:t xml:space="preserve"> ‘</w:t>
      </w:r>
      <w:proofErr w:type="spellStart"/>
      <w:r w:rsidRPr="0051538E">
        <w:rPr>
          <w:sz w:val="20"/>
          <w:szCs w:val="20"/>
          <w:lang w:val="en-ID"/>
        </w:rPr>
        <w:t>Aisiyah</w:t>
      </w:r>
      <w:proofErr w:type="spellEnd"/>
      <w:r w:rsidRPr="0051538E">
        <w:rPr>
          <w:sz w:val="20"/>
          <w:szCs w:val="20"/>
          <w:lang w:val="en-ID"/>
        </w:rPr>
        <w:t xml:space="preserve"> </w:t>
      </w:r>
      <w:proofErr w:type="spellStart"/>
      <w:r w:rsidRPr="0051538E">
        <w:rPr>
          <w:sz w:val="20"/>
          <w:szCs w:val="20"/>
          <w:lang w:val="en-ID"/>
        </w:rPr>
        <w:t>Sidoarjo</w:t>
      </w:r>
      <w:proofErr w:type="spellEnd"/>
      <w:r w:rsidRPr="0051538E">
        <w:rPr>
          <w:sz w:val="20"/>
          <w:szCs w:val="20"/>
          <w:lang w:val="en-ID"/>
        </w:rPr>
        <w:t xml:space="preserve"> </w:t>
      </w:r>
      <w:proofErr w:type="spellStart"/>
      <w:r w:rsidRPr="0051538E">
        <w:rPr>
          <w:sz w:val="20"/>
          <w:szCs w:val="20"/>
          <w:lang w:val="en-ID"/>
        </w:rPr>
        <w:t>memiliki</w:t>
      </w:r>
      <w:proofErr w:type="spellEnd"/>
      <w:r w:rsidRPr="0051538E">
        <w:rPr>
          <w:sz w:val="20"/>
          <w:szCs w:val="20"/>
          <w:lang w:val="en-ID"/>
        </w:rPr>
        <w:t xml:space="preserve"> </w:t>
      </w:r>
      <w:proofErr w:type="spellStart"/>
      <w:r w:rsidRPr="0051538E">
        <w:rPr>
          <w:sz w:val="20"/>
          <w:szCs w:val="20"/>
          <w:lang w:val="en-ID"/>
        </w:rPr>
        <w:t>tingkat</w:t>
      </w:r>
      <w:proofErr w:type="spellEnd"/>
      <w:r w:rsidRPr="0051538E">
        <w:rPr>
          <w:sz w:val="20"/>
          <w:szCs w:val="20"/>
          <w:lang w:val="en-ID"/>
        </w:rPr>
        <w:t xml:space="preserve"> </w:t>
      </w:r>
      <w:proofErr w:type="spellStart"/>
      <w:r w:rsidRPr="0051538E">
        <w:rPr>
          <w:sz w:val="20"/>
          <w:szCs w:val="20"/>
          <w:lang w:val="en-ID"/>
        </w:rPr>
        <w:t>penerimaan</w:t>
      </w:r>
      <w:proofErr w:type="spellEnd"/>
      <w:r w:rsidRPr="0051538E">
        <w:rPr>
          <w:sz w:val="20"/>
          <w:szCs w:val="20"/>
          <w:lang w:val="en-ID"/>
        </w:rPr>
        <w:t xml:space="preserve"> </w:t>
      </w:r>
      <w:proofErr w:type="spellStart"/>
      <w:r w:rsidRPr="0051538E">
        <w:rPr>
          <w:sz w:val="20"/>
          <w:szCs w:val="20"/>
          <w:lang w:val="en-ID"/>
        </w:rPr>
        <w:t>diri</w:t>
      </w:r>
      <w:proofErr w:type="spellEnd"/>
      <w:r w:rsidRPr="0051538E">
        <w:rPr>
          <w:sz w:val="20"/>
          <w:szCs w:val="20"/>
          <w:lang w:val="en-ID"/>
        </w:rPr>
        <w:t xml:space="preserve"> dan </w:t>
      </w:r>
      <w:proofErr w:type="spellStart"/>
      <w:r w:rsidRPr="0051538E">
        <w:rPr>
          <w:sz w:val="20"/>
          <w:szCs w:val="20"/>
          <w:lang w:val="en-ID"/>
        </w:rPr>
        <w:t>dukungan</w:t>
      </w:r>
      <w:proofErr w:type="spellEnd"/>
      <w:r w:rsidRPr="0051538E">
        <w:rPr>
          <w:sz w:val="20"/>
          <w:szCs w:val="20"/>
          <w:lang w:val="en-ID"/>
        </w:rPr>
        <w:t xml:space="preserve"> </w:t>
      </w:r>
      <w:proofErr w:type="spellStart"/>
      <w:r w:rsidRPr="0051538E">
        <w:rPr>
          <w:sz w:val="20"/>
          <w:szCs w:val="20"/>
          <w:lang w:val="en-ID"/>
        </w:rPr>
        <w:t>sosial</w:t>
      </w:r>
      <w:proofErr w:type="spellEnd"/>
      <w:r w:rsidRPr="0051538E">
        <w:rPr>
          <w:sz w:val="20"/>
          <w:szCs w:val="20"/>
          <w:lang w:val="en-ID"/>
        </w:rPr>
        <w:t xml:space="preserve"> </w:t>
      </w:r>
      <w:proofErr w:type="spellStart"/>
      <w:r w:rsidRPr="0051538E">
        <w:rPr>
          <w:sz w:val="20"/>
          <w:szCs w:val="20"/>
          <w:lang w:val="en-ID"/>
        </w:rPr>
        <w:t>dengan</w:t>
      </w:r>
      <w:proofErr w:type="spellEnd"/>
      <w:r w:rsidRPr="0051538E">
        <w:rPr>
          <w:sz w:val="20"/>
          <w:szCs w:val="20"/>
          <w:lang w:val="en-ID"/>
        </w:rPr>
        <w:t xml:space="preserve"> </w:t>
      </w:r>
      <w:proofErr w:type="spellStart"/>
      <w:r w:rsidRPr="0051538E">
        <w:rPr>
          <w:sz w:val="20"/>
          <w:szCs w:val="20"/>
          <w:lang w:val="en-ID"/>
        </w:rPr>
        <w:t>kategori</w:t>
      </w:r>
      <w:proofErr w:type="spellEnd"/>
      <w:r w:rsidRPr="0051538E">
        <w:rPr>
          <w:sz w:val="20"/>
          <w:szCs w:val="20"/>
          <w:lang w:val="en-ID"/>
        </w:rPr>
        <w:t xml:space="preserve"> </w:t>
      </w:r>
      <w:proofErr w:type="spellStart"/>
      <w:r w:rsidRPr="0051538E">
        <w:rPr>
          <w:sz w:val="20"/>
          <w:szCs w:val="20"/>
          <w:lang w:val="en-ID"/>
        </w:rPr>
        <w:t>sedang</w:t>
      </w:r>
      <w:proofErr w:type="spellEnd"/>
      <w:r w:rsidRPr="0051538E">
        <w:rPr>
          <w:sz w:val="20"/>
          <w:szCs w:val="20"/>
          <w:lang w:val="en-ID"/>
        </w:rPr>
        <w:t>.</w:t>
      </w:r>
    </w:p>
    <w:p w14:paraId="3010FC35" w14:textId="77777777" w:rsidR="00711FCF" w:rsidRPr="0051538E" w:rsidRDefault="00711FCF" w:rsidP="00711FCF">
      <w:pPr>
        <w:ind w:firstLine="284"/>
        <w:jc w:val="both"/>
        <w:rPr>
          <w:sz w:val="20"/>
          <w:szCs w:val="20"/>
          <w:lang w:val="en-ID"/>
        </w:rPr>
      </w:pPr>
    </w:p>
    <w:p w14:paraId="13B315DF" w14:textId="19A23389" w:rsidR="00EE1E5A" w:rsidRDefault="00711FCF" w:rsidP="00711FCF">
      <w:pPr>
        <w:ind w:firstLine="284"/>
        <w:jc w:val="both"/>
        <w:rPr>
          <w:sz w:val="20"/>
          <w:szCs w:val="20"/>
          <w:lang w:val="en-ID"/>
        </w:rPr>
      </w:pPr>
      <w:proofErr w:type="spellStart"/>
      <w:r w:rsidRPr="0051538E">
        <w:rPr>
          <w:sz w:val="20"/>
          <w:szCs w:val="20"/>
          <w:lang w:val="en-ID"/>
        </w:rPr>
        <w:t>Penelitian</w:t>
      </w:r>
      <w:proofErr w:type="spellEnd"/>
      <w:r w:rsidRPr="0051538E">
        <w:rPr>
          <w:sz w:val="20"/>
          <w:szCs w:val="20"/>
          <w:lang w:val="en-ID"/>
        </w:rPr>
        <w:t xml:space="preserve"> </w:t>
      </w:r>
      <w:proofErr w:type="spellStart"/>
      <w:r w:rsidRPr="0051538E">
        <w:rPr>
          <w:sz w:val="20"/>
          <w:szCs w:val="20"/>
          <w:lang w:val="en-ID"/>
        </w:rPr>
        <w:t>ini</w:t>
      </w:r>
      <w:proofErr w:type="spellEnd"/>
      <w:r w:rsidRPr="0051538E">
        <w:rPr>
          <w:sz w:val="20"/>
          <w:szCs w:val="20"/>
          <w:lang w:val="en-ID"/>
        </w:rPr>
        <w:t xml:space="preserve"> </w:t>
      </w:r>
      <w:proofErr w:type="spellStart"/>
      <w:r w:rsidRPr="0051538E">
        <w:rPr>
          <w:sz w:val="20"/>
          <w:szCs w:val="20"/>
          <w:lang w:val="en-ID"/>
        </w:rPr>
        <w:t>memberikan</w:t>
      </w:r>
      <w:proofErr w:type="spellEnd"/>
      <w:r w:rsidRPr="0051538E">
        <w:rPr>
          <w:sz w:val="20"/>
          <w:szCs w:val="20"/>
          <w:lang w:val="en-ID"/>
        </w:rPr>
        <w:t xml:space="preserve"> </w:t>
      </w:r>
      <w:proofErr w:type="spellStart"/>
      <w:r w:rsidRPr="0051538E">
        <w:rPr>
          <w:sz w:val="20"/>
          <w:szCs w:val="20"/>
          <w:lang w:val="en-ID"/>
        </w:rPr>
        <w:t>kontribusi</w:t>
      </w:r>
      <w:proofErr w:type="spellEnd"/>
      <w:r w:rsidRPr="0051538E">
        <w:rPr>
          <w:sz w:val="20"/>
          <w:szCs w:val="20"/>
          <w:lang w:val="en-ID"/>
        </w:rPr>
        <w:t xml:space="preserve"> </w:t>
      </w:r>
      <w:proofErr w:type="spellStart"/>
      <w:r w:rsidRPr="0051538E">
        <w:rPr>
          <w:sz w:val="20"/>
          <w:szCs w:val="20"/>
          <w:lang w:val="en-ID"/>
        </w:rPr>
        <w:t>teoritis</w:t>
      </w:r>
      <w:proofErr w:type="spellEnd"/>
      <w:r w:rsidRPr="0051538E">
        <w:rPr>
          <w:sz w:val="20"/>
          <w:szCs w:val="20"/>
          <w:lang w:val="en-ID"/>
        </w:rPr>
        <w:t xml:space="preserve"> </w:t>
      </w:r>
      <w:proofErr w:type="spellStart"/>
      <w:r w:rsidRPr="0051538E">
        <w:rPr>
          <w:sz w:val="20"/>
          <w:szCs w:val="20"/>
          <w:lang w:val="en-ID"/>
        </w:rPr>
        <w:t>dalam</w:t>
      </w:r>
      <w:proofErr w:type="spellEnd"/>
      <w:r w:rsidRPr="0051538E">
        <w:rPr>
          <w:sz w:val="20"/>
          <w:szCs w:val="20"/>
          <w:lang w:val="en-ID"/>
        </w:rPr>
        <w:t xml:space="preserve"> </w:t>
      </w:r>
      <w:proofErr w:type="spellStart"/>
      <w:r w:rsidRPr="0051538E">
        <w:rPr>
          <w:sz w:val="20"/>
          <w:szCs w:val="20"/>
          <w:lang w:val="en-ID"/>
        </w:rPr>
        <w:t>bidang</w:t>
      </w:r>
      <w:proofErr w:type="spellEnd"/>
      <w:r w:rsidRPr="0051538E">
        <w:rPr>
          <w:sz w:val="20"/>
          <w:szCs w:val="20"/>
          <w:lang w:val="en-ID"/>
        </w:rPr>
        <w:t xml:space="preserve"> </w:t>
      </w:r>
      <w:proofErr w:type="spellStart"/>
      <w:r w:rsidRPr="0051538E">
        <w:rPr>
          <w:sz w:val="20"/>
          <w:szCs w:val="20"/>
          <w:lang w:val="en-ID"/>
        </w:rPr>
        <w:t>psikologi</w:t>
      </w:r>
      <w:proofErr w:type="spellEnd"/>
      <w:r w:rsidRPr="0051538E">
        <w:rPr>
          <w:sz w:val="20"/>
          <w:szCs w:val="20"/>
          <w:lang w:val="en-ID"/>
        </w:rPr>
        <w:t xml:space="preserve"> </w:t>
      </w:r>
      <w:proofErr w:type="spellStart"/>
      <w:r w:rsidRPr="0051538E">
        <w:rPr>
          <w:sz w:val="20"/>
          <w:szCs w:val="20"/>
          <w:lang w:val="en-ID"/>
        </w:rPr>
        <w:t>sosial</w:t>
      </w:r>
      <w:proofErr w:type="spellEnd"/>
      <w:r w:rsidRPr="0051538E">
        <w:rPr>
          <w:sz w:val="20"/>
          <w:szCs w:val="20"/>
          <w:lang w:val="en-ID"/>
        </w:rPr>
        <w:t xml:space="preserve"> dan </w:t>
      </w:r>
      <w:proofErr w:type="spellStart"/>
      <w:r w:rsidRPr="0051538E">
        <w:rPr>
          <w:sz w:val="20"/>
          <w:szCs w:val="20"/>
          <w:lang w:val="en-ID"/>
        </w:rPr>
        <w:t>klinis</w:t>
      </w:r>
      <w:proofErr w:type="spellEnd"/>
      <w:r w:rsidRPr="0051538E">
        <w:rPr>
          <w:sz w:val="20"/>
          <w:szCs w:val="20"/>
          <w:lang w:val="en-ID"/>
        </w:rPr>
        <w:t xml:space="preserve"> </w:t>
      </w:r>
      <w:proofErr w:type="spellStart"/>
      <w:r w:rsidRPr="0051538E">
        <w:rPr>
          <w:sz w:val="20"/>
          <w:szCs w:val="20"/>
          <w:lang w:val="en-ID"/>
        </w:rPr>
        <w:t>dengan</w:t>
      </w:r>
      <w:proofErr w:type="spellEnd"/>
      <w:r w:rsidRPr="0051538E">
        <w:rPr>
          <w:sz w:val="20"/>
          <w:szCs w:val="20"/>
          <w:lang w:val="en-ID"/>
        </w:rPr>
        <w:t xml:space="preserve"> </w:t>
      </w:r>
      <w:proofErr w:type="spellStart"/>
      <w:r w:rsidRPr="0051538E">
        <w:rPr>
          <w:sz w:val="20"/>
          <w:szCs w:val="20"/>
          <w:lang w:val="en-ID"/>
        </w:rPr>
        <w:t>menyediakan</w:t>
      </w:r>
      <w:proofErr w:type="spellEnd"/>
      <w:r w:rsidRPr="0051538E">
        <w:rPr>
          <w:sz w:val="20"/>
          <w:szCs w:val="20"/>
          <w:lang w:val="en-ID"/>
        </w:rPr>
        <w:t xml:space="preserve"> data </w:t>
      </w:r>
      <w:proofErr w:type="spellStart"/>
      <w:r w:rsidRPr="0051538E">
        <w:rPr>
          <w:sz w:val="20"/>
          <w:szCs w:val="20"/>
          <w:lang w:val="en-ID"/>
        </w:rPr>
        <w:t>empiris</w:t>
      </w:r>
      <w:proofErr w:type="spellEnd"/>
      <w:r w:rsidRPr="0051538E">
        <w:rPr>
          <w:sz w:val="20"/>
          <w:szCs w:val="20"/>
          <w:lang w:val="en-ID"/>
        </w:rPr>
        <w:t xml:space="preserve"> </w:t>
      </w:r>
      <w:proofErr w:type="spellStart"/>
      <w:r w:rsidRPr="0051538E">
        <w:rPr>
          <w:sz w:val="20"/>
          <w:szCs w:val="20"/>
          <w:lang w:val="en-ID"/>
        </w:rPr>
        <w:t>terkait</w:t>
      </w:r>
      <w:proofErr w:type="spellEnd"/>
      <w:r w:rsidRPr="0051538E">
        <w:rPr>
          <w:sz w:val="20"/>
          <w:szCs w:val="20"/>
          <w:lang w:val="en-ID"/>
        </w:rPr>
        <w:t xml:space="preserve"> </w:t>
      </w:r>
      <w:proofErr w:type="spellStart"/>
      <w:r w:rsidRPr="0051538E">
        <w:rPr>
          <w:sz w:val="20"/>
          <w:szCs w:val="20"/>
          <w:lang w:val="en-ID"/>
        </w:rPr>
        <w:t>hubungan</w:t>
      </w:r>
      <w:proofErr w:type="spellEnd"/>
      <w:r w:rsidRPr="0051538E">
        <w:rPr>
          <w:sz w:val="20"/>
          <w:szCs w:val="20"/>
          <w:lang w:val="en-ID"/>
        </w:rPr>
        <w:t xml:space="preserve"> </w:t>
      </w:r>
      <w:proofErr w:type="spellStart"/>
      <w:r w:rsidRPr="0051538E">
        <w:rPr>
          <w:sz w:val="20"/>
          <w:szCs w:val="20"/>
          <w:lang w:val="en-ID"/>
        </w:rPr>
        <w:t>antara</w:t>
      </w:r>
      <w:proofErr w:type="spellEnd"/>
      <w:r w:rsidRPr="0051538E">
        <w:rPr>
          <w:sz w:val="20"/>
          <w:szCs w:val="20"/>
          <w:lang w:val="en-ID"/>
        </w:rPr>
        <w:t xml:space="preserve"> </w:t>
      </w:r>
      <w:proofErr w:type="spellStart"/>
      <w:r w:rsidRPr="0051538E">
        <w:rPr>
          <w:sz w:val="20"/>
          <w:szCs w:val="20"/>
          <w:lang w:val="en-ID"/>
        </w:rPr>
        <w:t>dukungan</w:t>
      </w:r>
      <w:proofErr w:type="spellEnd"/>
      <w:r w:rsidRPr="0051538E">
        <w:rPr>
          <w:sz w:val="20"/>
          <w:szCs w:val="20"/>
          <w:lang w:val="en-ID"/>
        </w:rPr>
        <w:t xml:space="preserve"> </w:t>
      </w:r>
      <w:proofErr w:type="spellStart"/>
      <w:r w:rsidRPr="0051538E">
        <w:rPr>
          <w:sz w:val="20"/>
          <w:szCs w:val="20"/>
          <w:lang w:val="en-ID"/>
        </w:rPr>
        <w:t>sosial</w:t>
      </w:r>
      <w:proofErr w:type="spellEnd"/>
      <w:r w:rsidRPr="0051538E">
        <w:rPr>
          <w:sz w:val="20"/>
          <w:szCs w:val="20"/>
          <w:lang w:val="en-ID"/>
        </w:rPr>
        <w:t xml:space="preserve"> dan </w:t>
      </w:r>
      <w:proofErr w:type="spellStart"/>
      <w:r w:rsidRPr="0051538E">
        <w:rPr>
          <w:sz w:val="20"/>
          <w:szCs w:val="20"/>
          <w:lang w:val="en-ID"/>
        </w:rPr>
        <w:t>penerimaan</w:t>
      </w:r>
      <w:proofErr w:type="spellEnd"/>
      <w:r w:rsidRPr="0051538E">
        <w:rPr>
          <w:sz w:val="20"/>
          <w:szCs w:val="20"/>
          <w:lang w:val="en-ID"/>
        </w:rPr>
        <w:t xml:space="preserve"> </w:t>
      </w:r>
      <w:proofErr w:type="spellStart"/>
      <w:r w:rsidRPr="0051538E">
        <w:rPr>
          <w:sz w:val="20"/>
          <w:szCs w:val="20"/>
          <w:lang w:val="en-ID"/>
        </w:rPr>
        <w:t>diri</w:t>
      </w:r>
      <w:proofErr w:type="spellEnd"/>
      <w:r w:rsidRPr="0051538E">
        <w:rPr>
          <w:sz w:val="20"/>
          <w:szCs w:val="20"/>
          <w:lang w:val="en-ID"/>
        </w:rPr>
        <w:t xml:space="preserve"> pada </w:t>
      </w:r>
      <w:proofErr w:type="spellStart"/>
      <w:r w:rsidRPr="0051538E">
        <w:rPr>
          <w:sz w:val="20"/>
          <w:szCs w:val="20"/>
          <w:lang w:val="en-ID"/>
        </w:rPr>
        <w:t>remaja</w:t>
      </w:r>
      <w:proofErr w:type="spellEnd"/>
      <w:r w:rsidRPr="0051538E">
        <w:rPr>
          <w:sz w:val="20"/>
          <w:szCs w:val="20"/>
          <w:lang w:val="en-ID"/>
        </w:rPr>
        <w:t xml:space="preserve">. </w:t>
      </w:r>
      <w:r w:rsidR="00A418E5" w:rsidRPr="0051538E">
        <w:rPr>
          <w:sz w:val="20"/>
          <w:szCs w:val="20"/>
        </w:rPr>
        <w:t xml:space="preserve">Studi ini dapat diarahkan pada pengembangan program intervensi yang bertujuan meningkatkan penerimaan diri remaja melalui penguatan dukungan sosial, khususnya di lingkungan panti asuhan Aisyiyah. Selain itu, penelitian ini juga dapat memberikan panduan praktis bagi pengasuh, pendidik, dan orang tua di panti asuhan mengenai pentingnya menciptakan lingkungan yang mendukung dan memperkuat hubungan </w:t>
      </w:r>
      <w:proofErr w:type="spellStart"/>
      <w:r w:rsidR="00A418E5" w:rsidRPr="0051538E">
        <w:rPr>
          <w:sz w:val="20"/>
          <w:szCs w:val="20"/>
        </w:rPr>
        <w:t>interpersonal</w:t>
      </w:r>
      <w:proofErr w:type="spellEnd"/>
      <w:r w:rsidR="00A418E5" w:rsidRPr="0051538E">
        <w:rPr>
          <w:sz w:val="20"/>
          <w:szCs w:val="20"/>
        </w:rPr>
        <w:t>. Bagi remaja, penelitian ini dapat membantu mereka memahami peran dukungan sosial dalam membangun rasa percaya diri dan penerimaan diri yang lebih baik.</w:t>
      </w:r>
      <w:r w:rsidR="0051538E" w:rsidRPr="0051538E">
        <w:rPr>
          <w:sz w:val="20"/>
          <w:szCs w:val="20"/>
          <w:lang w:val="en-US"/>
        </w:rPr>
        <w:t xml:space="preserve"> </w:t>
      </w:r>
      <w:proofErr w:type="spellStart"/>
      <w:r w:rsidR="0051538E" w:rsidRPr="0051538E">
        <w:rPr>
          <w:sz w:val="20"/>
          <w:szCs w:val="20"/>
          <w:lang w:val="en-US"/>
        </w:rPr>
        <w:t>Bagi</w:t>
      </w:r>
      <w:proofErr w:type="spellEnd"/>
      <w:r w:rsidR="00A418E5" w:rsidRPr="0051538E">
        <w:rPr>
          <w:sz w:val="20"/>
          <w:szCs w:val="20"/>
        </w:rPr>
        <w:t xml:space="preserve"> </w:t>
      </w:r>
      <w:r w:rsidR="0051538E" w:rsidRPr="0051538E">
        <w:rPr>
          <w:sz w:val="20"/>
          <w:szCs w:val="20"/>
          <w:lang w:val="en-US"/>
        </w:rPr>
        <w:t>p</w:t>
      </w:r>
      <w:proofErr w:type="spellStart"/>
      <w:r w:rsidR="00A418E5" w:rsidRPr="0051538E">
        <w:rPr>
          <w:sz w:val="20"/>
          <w:szCs w:val="20"/>
        </w:rPr>
        <w:t>enelitian</w:t>
      </w:r>
      <w:proofErr w:type="spellEnd"/>
      <w:r w:rsidR="00A418E5" w:rsidRPr="0051538E">
        <w:rPr>
          <w:sz w:val="20"/>
          <w:szCs w:val="20"/>
        </w:rPr>
        <w:t xml:space="preserve"> selanjutnya disarankan untuk mengeksplorasi faktor-faktor lain yang dapat memengaruhi hubungan antara penerimaan diri dan dukungan sosial, seperti pengaruh gender, usia, atau pengalaman hidup, serta menguji efektivitas program intervensi yang dirancang berdasarkan temuan ini.</w:t>
      </w:r>
      <w:r w:rsidRPr="0051538E">
        <w:rPr>
          <w:sz w:val="20"/>
          <w:szCs w:val="20"/>
          <w:lang w:val="en-ID"/>
        </w:rPr>
        <w:t>.</w:t>
      </w:r>
    </w:p>
    <w:p w14:paraId="1649524D" w14:textId="77777777" w:rsidR="007E0659" w:rsidRPr="00EC6F14" w:rsidRDefault="007E0659" w:rsidP="00EC6F14">
      <w:pPr>
        <w:ind w:firstLine="284"/>
        <w:jc w:val="both"/>
        <w:rPr>
          <w:sz w:val="20"/>
          <w:szCs w:val="20"/>
          <w:lang w:val="en-ID"/>
        </w:rPr>
      </w:pPr>
    </w:p>
    <w:p w14:paraId="585ABCA4" w14:textId="77777777" w:rsidR="00EE1E5A" w:rsidRPr="00A96E77" w:rsidRDefault="00EE1E5A" w:rsidP="00A96E77">
      <w:pPr>
        <w:jc w:val="center"/>
        <w:rPr>
          <w:b/>
          <w:bCs/>
          <w:lang w:val="en-ID"/>
        </w:rPr>
      </w:pPr>
      <w:proofErr w:type="spellStart"/>
      <w:r>
        <w:rPr>
          <w:b/>
          <w:bCs/>
          <w:lang w:val="en-ID"/>
        </w:rPr>
        <w:t>Ucapan</w:t>
      </w:r>
      <w:proofErr w:type="spellEnd"/>
      <w:r>
        <w:rPr>
          <w:b/>
          <w:bCs/>
          <w:lang w:val="en-ID"/>
        </w:rPr>
        <w:t xml:space="preserve"> </w:t>
      </w:r>
      <w:proofErr w:type="spellStart"/>
      <w:r>
        <w:rPr>
          <w:b/>
          <w:bCs/>
          <w:lang w:val="en-ID"/>
        </w:rPr>
        <w:t>Terima</w:t>
      </w:r>
      <w:proofErr w:type="spellEnd"/>
      <w:r>
        <w:rPr>
          <w:b/>
          <w:bCs/>
          <w:lang w:val="en-ID"/>
        </w:rPr>
        <w:t xml:space="preserve"> Kasih</w:t>
      </w:r>
    </w:p>
    <w:p w14:paraId="2C03B4FF" w14:textId="77777777" w:rsidR="00EE1E5A" w:rsidRPr="00A96E77" w:rsidRDefault="00EE1E5A" w:rsidP="00A96E77">
      <w:pPr>
        <w:rPr>
          <w:lang w:val="en-ID"/>
        </w:rPr>
      </w:pPr>
    </w:p>
    <w:p w14:paraId="2543772D" w14:textId="781945F3" w:rsidR="00EE1E5A" w:rsidRDefault="007E0659">
      <w:pPr>
        <w:pStyle w:val="Body"/>
      </w:pPr>
      <w:r w:rsidRPr="007E0659">
        <w:t>Peneliti ingin mengucapkan terima kasih kepada pihak Panti Asuhan ‘Aisiyah</w:t>
      </w:r>
      <w:r w:rsidR="00022D9F">
        <w:t xml:space="preserve"> dan Muhammadiyah di</w:t>
      </w:r>
      <w:r w:rsidRPr="007E0659">
        <w:t xml:space="preserve"> Sidoarjo atas kesempatan yang telah diberikan untuk menjadikan anak didiknya responden dari penelitian ini.</w:t>
      </w:r>
    </w:p>
    <w:p w14:paraId="283FB957" w14:textId="77777777" w:rsidR="00EE1E5A" w:rsidRPr="006C7A28" w:rsidRDefault="00EE1E5A">
      <w:pPr>
        <w:pStyle w:val="Judul1"/>
        <w:tabs>
          <w:tab w:val="left" w:pos="0"/>
        </w:tabs>
        <w:rPr>
          <w:sz w:val="24"/>
        </w:rPr>
      </w:pPr>
      <w:proofErr w:type="spellStart"/>
      <w:r>
        <w:rPr>
          <w:sz w:val="24"/>
          <w:lang w:val="en-ID"/>
        </w:rPr>
        <w:lastRenderedPageBreak/>
        <w:t>Ref</w:t>
      </w:r>
      <w:r w:rsidRPr="006C7A28">
        <w:rPr>
          <w:sz w:val="24"/>
          <w:lang w:val="en-ID"/>
        </w:rPr>
        <w:t>erensi</w:t>
      </w:r>
      <w:proofErr w:type="spellEnd"/>
    </w:p>
    <w:sdt>
      <w:sdtPr>
        <w:tag w:val="MENDELEY_BIBLIOGRAPHY"/>
        <w:id w:val="2016423525"/>
        <w:placeholder>
          <w:docPart w:val="DefaultPlaceholder_-1854013440"/>
        </w:placeholder>
      </w:sdtPr>
      <w:sdtEndPr/>
      <w:sdtContent>
        <w:p w14:paraId="451B8CF7" w14:textId="77777777" w:rsidR="007B7D1F" w:rsidRDefault="007B7D1F" w:rsidP="00EF484E">
          <w:pPr>
            <w:autoSpaceDE w:val="0"/>
            <w:autoSpaceDN w:val="0"/>
            <w:ind w:left="720" w:hanging="720"/>
            <w:jc w:val="both"/>
            <w:divId w:val="1746994361"/>
          </w:pPr>
          <w:r>
            <w:t>[1]</w:t>
          </w:r>
          <w:r>
            <w:tab/>
            <w:t xml:space="preserve">M. A. Oktaviani, “Hubungan Penerimaan Diri Dengan Harga Diri Pada Remaja Pengguna Instagram,” </w:t>
          </w:r>
          <w:proofErr w:type="spellStart"/>
          <w:r>
            <w:rPr>
              <w:i/>
              <w:iCs/>
            </w:rPr>
            <w:t>Psikoborneo</w:t>
          </w:r>
          <w:proofErr w:type="spellEnd"/>
          <w:r>
            <w:rPr>
              <w:i/>
              <w:iCs/>
            </w:rPr>
            <w:t>: Jurnal Ilmiah Psikologi</w:t>
          </w:r>
          <w:r>
            <w:t xml:space="preserve">, vol. 7, no. 4, </w:t>
          </w:r>
          <w:proofErr w:type="spellStart"/>
          <w:r>
            <w:t>pp</w:t>
          </w:r>
          <w:proofErr w:type="spellEnd"/>
          <w:r>
            <w:t>. 549–556, 2019, doi: 10.30872/psikoborneo.v7i4.4832.</w:t>
          </w:r>
        </w:p>
        <w:p w14:paraId="4CFBBEAA" w14:textId="77777777" w:rsidR="007B7D1F" w:rsidRDefault="007B7D1F" w:rsidP="00EF484E">
          <w:pPr>
            <w:autoSpaceDE w:val="0"/>
            <w:autoSpaceDN w:val="0"/>
            <w:ind w:left="720" w:hanging="720"/>
            <w:jc w:val="both"/>
            <w:divId w:val="748116421"/>
          </w:pPr>
          <w:r>
            <w:t>[2]</w:t>
          </w:r>
          <w:r>
            <w:tab/>
            <w:t xml:space="preserve">T. Setyawan, Nurhasanah, </w:t>
          </w:r>
          <w:proofErr w:type="spellStart"/>
          <w:r>
            <w:t>and</w:t>
          </w:r>
          <w:proofErr w:type="spellEnd"/>
          <w:r>
            <w:t xml:space="preserve"> A. Bakar, “Penerimaan Diri Remaja di Panti Asuhan LPI </w:t>
          </w:r>
          <w:proofErr w:type="spellStart"/>
          <w:r>
            <w:t>Markaz</w:t>
          </w:r>
          <w:proofErr w:type="spellEnd"/>
          <w:r>
            <w:t xml:space="preserve"> Al-Ishlah Banda Aceh,” </w:t>
          </w:r>
          <w:r>
            <w:rPr>
              <w:i/>
              <w:iCs/>
            </w:rPr>
            <w:t>Jurnal Ilmiah Mahasiswa Bimbingan dan Konseling</w:t>
          </w:r>
          <w:r>
            <w:t xml:space="preserve">, vol. 4, no. 1, </w:t>
          </w:r>
          <w:proofErr w:type="spellStart"/>
          <w:r>
            <w:t>pp</w:t>
          </w:r>
          <w:proofErr w:type="spellEnd"/>
          <w:r>
            <w:t>. 103–109, 2019.</w:t>
          </w:r>
        </w:p>
        <w:p w14:paraId="70CE5EEA" w14:textId="77777777" w:rsidR="007B7D1F" w:rsidRDefault="007B7D1F" w:rsidP="00EF484E">
          <w:pPr>
            <w:autoSpaceDE w:val="0"/>
            <w:autoSpaceDN w:val="0"/>
            <w:ind w:left="720" w:hanging="720"/>
            <w:jc w:val="both"/>
            <w:divId w:val="2094934617"/>
          </w:pPr>
          <w:r>
            <w:t>[3]</w:t>
          </w:r>
          <w:r>
            <w:tab/>
            <w:t xml:space="preserve">A. R. Wulandari </w:t>
          </w:r>
          <w:proofErr w:type="spellStart"/>
          <w:r>
            <w:t>and</w:t>
          </w:r>
          <w:proofErr w:type="spellEnd"/>
          <w:r>
            <w:t xml:space="preserve"> L. K. P. A. Susilawati, “Peran Penerimaan Diri dan Dukungan Sosial terhadap Konsep Diri Remaja yang Tinggal di Panti Asuhan di Bali,” </w:t>
          </w:r>
          <w:r>
            <w:rPr>
              <w:i/>
              <w:iCs/>
            </w:rPr>
            <w:t>Jurnal Psikologi Udayana</w:t>
          </w:r>
          <w:r>
            <w:t xml:space="preserve">, vol. 3, no. 1, </w:t>
          </w:r>
          <w:proofErr w:type="spellStart"/>
          <w:r>
            <w:t>pp</w:t>
          </w:r>
          <w:proofErr w:type="spellEnd"/>
          <w:r>
            <w:t>. 135–144, 2020.</w:t>
          </w:r>
        </w:p>
        <w:p w14:paraId="381C2B13" w14:textId="77777777" w:rsidR="007B7D1F" w:rsidRDefault="007B7D1F" w:rsidP="00EF484E">
          <w:pPr>
            <w:autoSpaceDE w:val="0"/>
            <w:autoSpaceDN w:val="0"/>
            <w:ind w:left="720" w:hanging="720"/>
            <w:jc w:val="both"/>
            <w:divId w:val="843978717"/>
          </w:pPr>
          <w:r>
            <w:t>[4]</w:t>
          </w:r>
          <w:r>
            <w:tab/>
            <w:t xml:space="preserve">DR. K. Kartono </w:t>
          </w:r>
          <w:proofErr w:type="spellStart"/>
          <w:r>
            <w:t>and</w:t>
          </w:r>
          <w:proofErr w:type="spellEnd"/>
          <w:r>
            <w:t xml:space="preserve"> D. Gulo, “</w:t>
          </w:r>
          <w:proofErr w:type="spellStart"/>
          <w:r>
            <w:t>Chapter</w:t>
          </w:r>
          <w:proofErr w:type="spellEnd"/>
          <w:r>
            <w:t xml:space="preserve"> II </w:t>
          </w:r>
          <w:proofErr w:type="spellStart"/>
          <w:r>
            <w:t>Stress</w:t>
          </w:r>
          <w:proofErr w:type="spellEnd"/>
          <w:r>
            <w:t xml:space="preserve"> </w:t>
          </w:r>
          <w:proofErr w:type="spellStart"/>
          <w:r>
            <w:t>Coping</w:t>
          </w:r>
          <w:proofErr w:type="spellEnd"/>
          <w:r>
            <w:t xml:space="preserve"> </w:t>
          </w:r>
          <w:proofErr w:type="spellStart"/>
          <w:r>
            <w:t>Management</w:t>
          </w:r>
          <w:proofErr w:type="spellEnd"/>
          <w:r>
            <w:t xml:space="preserve">,” 1984. </w:t>
          </w:r>
          <w:proofErr w:type="spellStart"/>
          <w:r>
            <w:t>Accessed</w:t>
          </w:r>
          <w:proofErr w:type="spellEnd"/>
          <w:r>
            <w:t xml:space="preserve">: Jul. 29, 2024. [Online]. </w:t>
          </w:r>
          <w:proofErr w:type="spellStart"/>
          <w:r>
            <w:t>Available</w:t>
          </w:r>
          <w:proofErr w:type="spellEnd"/>
          <w:r>
            <w:t>: https://eprints.walisongo.ac.id/id/eprint/1549/3/094211048_Skripsi_Chapter2.pdf</w:t>
          </w:r>
        </w:p>
        <w:p w14:paraId="2BAD3951" w14:textId="77777777" w:rsidR="007B7D1F" w:rsidRDefault="007B7D1F" w:rsidP="00EF484E">
          <w:pPr>
            <w:autoSpaceDE w:val="0"/>
            <w:autoSpaceDN w:val="0"/>
            <w:ind w:left="720" w:hanging="720"/>
            <w:jc w:val="both"/>
            <w:divId w:val="139421920"/>
          </w:pPr>
          <w:r>
            <w:t>[5]</w:t>
          </w:r>
          <w:r>
            <w:tab/>
            <w:t xml:space="preserve">E. B. </w:t>
          </w:r>
          <w:proofErr w:type="spellStart"/>
          <w:r>
            <w:t>Hurlock</w:t>
          </w:r>
          <w:proofErr w:type="spellEnd"/>
          <w:r>
            <w:t xml:space="preserve">, </w:t>
          </w:r>
          <w:r>
            <w:rPr>
              <w:i/>
              <w:iCs/>
            </w:rPr>
            <w:t xml:space="preserve">Psikologi Perkembangan: Suatu Pendekatan Sepanjang Rentang Kehidupan Terjemahan oleh </w:t>
          </w:r>
          <w:proofErr w:type="spellStart"/>
          <w:r>
            <w:rPr>
              <w:i/>
              <w:iCs/>
            </w:rPr>
            <w:t>Istiwidayanti</w:t>
          </w:r>
          <w:proofErr w:type="spellEnd"/>
          <w:r>
            <w:rPr>
              <w:i/>
              <w:iCs/>
            </w:rPr>
            <w:t xml:space="preserve"> dan Soedjarwo</w:t>
          </w:r>
          <w:r>
            <w:t>. Jakarta: Erlangga, 2016.</w:t>
          </w:r>
        </w:p>
        <w:p w14:paraId="2F7CA1DB" w14:textId="77777777" w:rsidR="007B7D1F" w:rsidRDefault="007B7D1F" w:rsidP="00EF484E">
          <w:pPr>
            <w:autoSpaceDE w:val="0"/>
            <w:autoSpaceDN w:val="0"/>
            <w:ind w:left="720" w:hanging="720"/>
            <w:jc w:val="both"/>
            <w:divId w:val="2128236039"/>
          </w:pPr>
          <w:r>
            <w:t>[6]</w:t>
          </w:r>
          <w:r>
            <w:tab/>
            <w:t xml:space="preserve">D. Ratnasari </w:t>
          </w:r>
          <w:proofErr w:type="spellStart"/>
          <w:r>
            <w:t>and</w:t>
          </w:r>
          <w:proofErr w:type="spellEnd"/>
          <w:r>
            <w:t xml:space="preserve"> H. Pribadi, “Hubungan Antara Dukungan Sosial Terhadap Penerimaan Diri Siswa Kelas </w:t>
          </w:r>
          <w:proofErr w:type="spellStart"/>
          <w:r>
            <w:t>Viii</w:t>
          </w:r>
          <w:proofErr w:type="spellEnd"/>
          <w:r>
            <w:t xml:space="preserve"> </w:t>
          </w:r>
          <w:proofErr w:type="spellStart"/>
          <w:r>
            <w:t>Smp</w:t>
          </w:r>
          <w:proofErr w:type="spellEnd"/>
          <w:r>
            <w:t xml:space="preserve"> Negeri 3 Tarakan,” </w:t>
          </w:r>
          <w:r>
            <w:rPr>
              <w:i/>
              <w:iCs/>
            </w:rPr>
            <w:t>Jurnal Bimbingan dan Konseling Borneo</w:t>
          </w:r>
          <w:r>
            <w:t xml:space="preserve">, vol. 1, no. 2, </w:t>
          </w:r>
          <w:proofErr w:type="spellStart"/>
          <w:r>
            <w:t>pp</w:t>
          </w:r>
          <w:proofErr w:type="spellEnd"/>
          <w:r>
            <w:t>. 14–18, 2019, doi: 10.35334/jbkb.v1i2.1159.</w:t>
          </w:r>
        </w:p>
        <w:p w14:paraId="5B5A28B2" w14:textId="77777777" w:rsidR="007B7D1F" w:rsidRDefault="007B7D1F" w:rsidP="00EF484E">
          <w:pPr>
            <w:autoSpaceDE w:val="0"/>
            <w:autoSpaceDN w:val="0"/>
            <w:ind w:left="720" w:hanging="720"/>
            <w:jc w:val="both"/>
            <w:divId w:val="1928035814"/>
          </w:pPr>
          <w:r>
            <w:t>[7]</w:t>
          </w:r>
          <w:r>
            <w:tab/>
            <w:t xml:space="preserve">F. Kumalasari, S. Pengajar, </w:t>
          </w:r>
          <w:proofErr w:type="spellStart"/>
          <w:r>
            <w:t>and</w:t>
          </w:r>
          <w:proofErr w:type="spellEnd"/>
          <w:r>
            <w:t xml:space="preserve"> F. Psikologi, “Hubungan Antara Dukungan Sosial Dengan Penyesuaian Diri Remaja Di Panti Asuhan Latifah Nur Ahyani,” vol. 1, no. 1, 2012.</w:t>
          </w:r>
        </w:p>
        <w:p w14:paraId="2CD82236" w14:textId="77777777" w:rsidR="007B7D1F" w:rsidRDefault="007B7D1F" w:rsidP="00EF484E">
          <w:pPr>
            <w:autoSpaceDE w:val="0"/>
            <w:autoSpaceDN w:val="0"/>
            <w:ind w:left="720" w:hanging="720"/>
            <w:jc w:val="both"/>
            <w:divId w:val="127237303"/>
          </w:pPr>
          <w:r>
            <w:t>[8]</w:t>
          </w:r>
          <w:r>
            <w:tab/>
            <w:t xml:space="preserve">R. </w:t>
          </w:r>
          <w:proofErr w:type="spellStart"/>
          <w:r>
            <w:t>Suvayunanto</w:t>
          </w:r>
          <w:proofErr w:type="spellEnd"/>
          <w:r>
            <w:t xml:space="preserve">, H. Pribadi, </w:t>
          </w:r>
          <w:proofErr w:type="spellStart"/>
          <w:r>
            <w:t>and</w:t>
          </w:r>
          <w:proofErr w:type="spellEnd"/>
          <w:r>
            <w:t xml:space="preserve"> Z. Arafah, “Hubungan Dukungan Sosial Teman Sebaya pada Prestasi Belajar Siswa Kelas XI di MAN Tarakan,” </w:t>
          </w:r>
          <w:r>
            <w:rPr>
              <w:i/>
              <w:iCs/>
            </w:rPr>
            <w:t>Jurnal Borneo Humaniora</w:t>
          </w:r>
          <w:r>
            <w:t xml:space="preserve">, vol. 2, no. 1, </w:t>
          </w:r>
          <w:proofErr w:type="spellStart"/>
          <w:r>
            <w:t>pp</w:t>
          </w:r>
          <w:proofErr w:type="spellEnd"/>
          <w:r>
            <w:t>. 38–2, 2019.</w:t>
          </w:r>
        </w:p>
        <w:p w14:paraId="7AA53A85" w14:textId="77777777" w:rsidR="007B7D1F" w:rsidRDefault="007B7D1F" w:rsidP="00EF484E">
          <w:pPr>
            <w:autoSpaceDE w:val="0"/>
            <w:autoSpaceDN w:val="0"/>
            <w:ind w:left="720" w:hanging="720"/>
            <w:jc w:val="both"/>
            <w:divId w:val="712119657"/>
          </w:pPr>
          <w:r>
            <w:t>[9]</w:t>
          </w:r>
          <w:r>
            <w:tab/>
            <w:t xml:space="preserve">Heri. </w:t>
          </w:r>
          <w:proofErr w:type="spellStart"/>
          <w:r>
            <w:t>Retnawati</w:t>
          </w:r>
          <w:proofErr w:type="spellEnd"/>
          <w:r>
            <w:t xml:space="preserve">, “Teknik Pengambilan Sampel,” </w:t>
          </w:r>
          <w:proofErr w:type="spellStart"/>
          <w:r>
            <w:rPr>
              <w:i/>
              <w:iCs/>
            </w:rPr>
            <w:t>Ekp</w:t>
          </w:r>
          <w:proofErr w:type="spellEnd"/>
          <w:r>
            <w:t xml:space="preserve">, vol. 13, no. 3, </w:t>
          </w:r>
          <w:proofErr w:type="spellStart"/>
          <w:r>
            <w:t>pp</w:t>
          </w:r>
          <w:proofErr w:type="spellEnd"/>
          <w:r>
            <w:t>. 1576–1580, 2015.</w:t>
          </w:r>
        </w:p>
        <w:p w14:paraId="2FC2F668" w14:textId="77777777" w:rsidR="007B7D1F" w:rsidRDefault="007B7D1F" w:rsidP="00EF484E">
          <w:pPr>
            <w:autoSpaceDE w:val="0"/>
            <w:autoSpaceDN w:val="0"/>
            <w:ind w:left="720" w:hanging="720"/>
            <w:jc w:val="both"/>
            <w:divId w:val="1680355611"/>
          </w:pPr>
          <w:r>
            <w:t>[10]</w:t>
          </w:r>
          <w:r>
            <w:tab/>
            <w:t xml:space="preserve">W. </w:t>
          </w:r>
          <w:proofErr w:type="spellStart"/>
          <w:r>
            <w:t>Budiaji</w:t>
          </w:r>
          <w:proofErr w:type="spellEnd"/>
          <w:r>
            <w:t xml:space="preserve">, </w:t>
          </w:r>
          <w:r>
            <w:rPr>
              <w:i/>
              <w:iCs/>
            </w:rPr>
            <w:t xml:space="preserve">Skala Pengukuran dan Jumlah </w:t>
          </w:r>
          <w:proofErr w:type="spellStart"/>
          <w:r>
            <w:rPr>
              <w:i/>
              <w:iCs/>
            </w:rPr>
            <w:t>Respon</w:t>
          </w:r>
          <w:proofErr w:type="spellEnd"/>
          <w:r>
            <w:rPr>
              <w:i/>
              <w:iCs/>
            </w:rPr>
            <w:t xml:space="preserve"> Skala </w:t>
          </w:r>
          <w:proofErr w:type="spellStart"/>
          <w:r>
            <w:rPr>
              <w:i/>
              <w:iCs/>
            </w:rPr>
            <w:t>Likert</w:t>
          </w:r>
          <w:proofErr w:type="spellEnd"/>
          <w:r>
            <w:t>. 2018. doi: 10.31227/osf.io/k7bgy.</w:t>
          </w:r>
        </w:p>
        <w:p w14:paraId="6573B172" w14:textId="77777777" w:rsidR="007B7D1F" w:rsidRDefault="007B7D1F" w:rsidP="00EF484E">
          <w:pPr>
            <w:autoSpaceDE w:val="0"/>
            <w:autoSpaceDN w:val="0"/>
            <w:ind w:left="720" w:hanging="720"/>
            <w:jc w:val="both"/>
            <w:divId w:val="1657956795"/>
          </w:pPr>
          <w:r>
            <w:t>[11]</w:t>
          </w:r>
          <w:r>
            <w:tab/>
            <w:t xml:space="preserve">T. N. Rohman, N. </w:t>
          </w:r>
          <w:proofErr w:type="spellStart"/>
          <w:r>
            <w:t>Prihartanti</w:t>
          </w:r>
          <w:proofErr w:type="spellEnd"/>
          <w:r>
            <w:t xml:space="preserve">, </w:t>
          </w:r>
          <w:proofErr w:type="spellStart"/>
          <w:r>
            <w:t>and</w:t>
          </w:r>
          <w:proofErr w:type="spellEnd"/>
          <w:r>
            <w:t xml:space="preserve"> H. F. Rosyid, “Hubungan Antara Dukungan Sosial Dengan Burnout Pada Perawat Putri Di Rumah Sakit Swasta,” </w:t>
          </w:r>
          <w:proofErr w:type="spellStart"/>
          <w:r>
            <w:rPr>
              <w:i/>
              <w:iCs/>
            </w:rPr>
            <w:t>Psikologika</w:t>
          </w:r>
          <w:proofErr w:type="spellEnd"/>
          <w:r>
            <w:rPr>
              <w:i/>
              <w:iCs/>
            </w:rPr>
            <w:t>: Jurnal Pemikiran dan Penelitian Psikologi</w:t>
          </w:r>
          <w:r>
            <w:t xml:space="preserve">, vol. 2, no. 4, </w:t>
          </w:r>
          <w:proofErr w:type="spellStart"/>
          <w:r>
            <w:t>pp</w:t>
          </w:r>
          <w:proofErr w:type="spellEnd"/>
          <w:r>
            <w:t>. 51–59, 1997, doi: 10.20885/psikologika.vol2.iss4.art7.</w:t>
          </w:r>
        </w:p>
        <w:p w14:paraId="226B4F10" w14:textId="77777777" w:rsidR="007B7D1F" w:rsidRDefault="007B7D1F" w:rsidP="00EF484E">
          <w:pPr>
            <w:autoSpaceDE w:val="0"/>
            <w:autoSpaceDN w:val="0"/>
            <w:ind w:left="720" w:hanging="720"/>
            <w:jc w:val="both"/>
            <w:divId w:val="1214271692"/>
          </w:pPr>
          <w:r>
            <w:t>[12]</w:t>
          </w:r>
          <w:r>
            <w:tab/>
            <w:t xml:space="preserve">E. P. Sari </w:t>
          </w:r>
          <w:proofErr w:type="spellStart"/>
          <w:r>
            <w:t>and</w:t>
          </w:r>
          <w:proofErr w:type="spellEnd"/>
          <w:r>
            <w:t xml:space="preserve"> S. </w:t>
          </w:r>
          <w:proofErr w:type="spellStart"/>
          <w:r>
            <w:t>Nuryoto</w:t>
          </w:r>
          <w:proofErr w:type="spellEnd"/>
          <w:r>
            <w:t xml:space="preserve">, “Penerimaan diri pada lanjut usia ditinjau dari kematangan emosi,” </w:t>
          </w:r>
          <w:r>
            <w:rPr>
              <w:i/>
              <w:iCs/>
            </w:rPr>
            <w:t>Jurnal Psikologi</w:t>
          </w:r>
          <w:r>
            <w:t xml:space="preserve">, vol. 2, no. Tidak dipublikasikan, p. Universitas </w:t>
          </w:r>
          <w:proofErr w:type="spellStart"/>
          <w:r>
            <w:t>Gadjah</w:t>
          </w:r>
          <w:proofErr w:type="spellEnd"/>
          <w:r>
            <w:t xml:space="preserve"> Mada, 2002.</w:t>
          </w:r>
        </w:p>
        <w:p w14:paraId="09C4DAD4" w14:textId="77777777" w:rsidR="007B7D1F" w:rsidRDefault="007B7D1F" w:rsidP="00EF484E">
          <w:pPr>
            <w:autoSpaceDE w:val="0"/>
            <w:autoSpaceDN w:val="0"/>
            <w:ind w:left="720" w:hanging="720"/>
            <w:jc w:val="both"/>
            <w:divId w:val="1347753479"/>
          </w:pPr>
          <w:r>
            <w:t>[13]</w:t>
          </w:r>
          <w:r>
            <w:tab/>
            <w:t xml:space="preserve">O. F. A. </w:t>
          </w:r>
          <w:proofErr w:type="spellStart"/>
          <w:r>
            <w:t>Pastimo</w:t>
          </w:r>
          <w:proofErr w:type="spellEnd"/>
          <w:r>
            <w:t xml:space="preserve"> </w:t>
          </w:r>
          <w:proofErr w:type="spellStart"/>
          <w:r>
            <w:t>and</w:t>
          </w:r>
          <w:proofErr w:type="spellEnd"/>
          <w:r>
            <w:t xml:space="preserve"> M. Muslikah, “The </w:t>
          </w:r>
          <w:proofErr w:type="spellStart"/>
          <w:r>
            <w:t>Relationship</w:t>
          </w:r>
          <w:proofErr w:type="spellEnd"/>
          <w:r>
            <w:t xml:space="preserve"> </w:t>
          </w:r>
          <w:proofErr w:type="spellStart"/>
          <w:r>
            <w:t>between</w:t>
          </w:r>
          <w:proofErr w:type="spellEnd"/>
          <w:r>
            <w:t xml:space="preserve"> </w:t>
          </w:r>
          <w:proofErr w:type="spellStart"/>
          <w:r>
            <w:t>Self-Acceptance</w:t>
          </w:r>
          <w:proofErr w:type="spellEnd"/>
          <w:r>
            <w:t xml:space="preserve"> </w:t>
          </w:r>
          <w:proofErr w:type="spellStart"/>
          <w:r>
            <w:t>and</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with</w:t>
          </w:r>
          <w:proofErr w:type="spellEnd"/>
          <w:r>
            <w:t xml:space="preserve"> </w:t>
          </w:r>
          <w:proofErr w:type="spellStart"/>
          <w:r>
            <w:t>Self-Confidence</w:t>
          </w:r>
          <w:proofErr w:type="spellEnd"/>
          <w:r>
            <w:t xml:space="preserve"> in Madrasah </w:t>
          </w:r>
          <w:proofErr w:type="spellStart"/>
          <w:r>
            <w:t>Tsanawiyah</w:t>
          </w:r>
          <w:proofErr w:type="spellEnd"/>
          <w:r>
            <w:t xml:space="preserve">,” </w:t>
          </w:r>
          <w:r>
            <w:rPr>
              <w:i/>
              <w:iCs/>
            </w:rPr>
            <w:t>Edukasi</w:t>
          </w:r>
          <w:r>
            <w:t xml:space="preserve">, vol. 16, no. 2, </w:t>
          </w:r>
          <w:proofErr w:type="spellStart"/>
          <w:r>
            <w:t>pp</w:t>
          </w:r>
          <w:proofErr w:type="spellEnd"/>
          <w:r>
            <w:t>. 90–99, Nov. 2022, doi: 10.15294/edukasi.v16i2.41503.</w:t>
          </w:r>
        </w:p>
        <w:p w14:paraId="600BAB77" w14:textId="77777777" w:rsidR="007B7D1F" w:rsidRDefault="007B7D1F" w:rsidP="00EF484E">
          <w:pPr>
            <w:autoSpaceDE w:val="0"/>
            <w:autoSpaceDN w:val="0"/>
            <w:ind w:left="720" w:hanging="720"/>
            <w:jc w:val="both"/>
            <w:divId w:val="134491813"/>
          </w:pPr>
          <w:r>
            <w:t>[14]</w:t>
          </w:r>
          <w:r>
            <w:tab/>
            <w:t xml:space="preserve">C. </w:t>
          </w:r>
          <w:proofErr w:type="spellStart"/>
          <w:r>
            <w:t>Wu</w:t>
          </w:r>
          <w:proofErr w:type="spellEnd"/>
          <w:r>
            <w:t xml:space="preserve">, X. Liu, J. Liu, Y. Tao, </w:t>
          </w:r>
          <w:proofErr w:type="spellStart"/>
          <w:r>
            <w:t>and</w:t>
          </w:r>
          <w:proofErr w:type="spellEnd"/>
          <w:r>
            <w:t xml:space="preserve"> Y. Li, “</w:t>
          </w:r>
          <w:proofErr w:type="spellStart"/>
          <w:r>
            <w:t>Strengthening</w:t>
          </w:r>
          <w:proofErr w:type="spellEnd"/>
          <w:r>
            <w:t xml:space="preserve"> </w:t>
          </w:r>
          <w:proofErr w:type="spellStart"/>
          <w:r>
            <w:t>the</w:t>
          </w:r>
          <w:proofErr w:type="spellEnd"/>
          <w:r>
            <w:t xml:space="preserve"> </w:t>
          </w:r>
          <w:proofErr w:type="spellStart"/>
          <w:r>
            <w:t>meaning</w:t>
          </w:r>
          <w:proofErr w:type="spellEnd"/>
          <w:r>
            <w:t xml:space="preserve"> in </w:t>
          </w:r>
          <w:proofErr w:type="spellStart"/>
          <w:r>
            <w:t>life</w:t>
          </w:r>
          <w:proofErr w:type="spellEnd"/>
          <w:r>
            <w:t xml:space="preserve"> </w:t>
          </w:r>
          <w:proofErr w:type="spellStart"/>
          <w:r>
            <w:t>among</w:t>
          </w:r>
          <w:proofErr w:type="spellEnd"/>
          <w:r>
            <w:t xml:space="preserve"> </w:t>
          </w:r>
          <w:proofErr w:type="spellStart"/>
          <w:r>
            <w:t>college</w:t>
          </w:r>
          <w:proofErr w:type="spellEnd"/>
          <w:r>
            <w:t xml:space="preserve"> </w:t>
          </w:r>
          <w:proofErr w:type="spellStart"/>
          <w:r>
            <w:t>students</w:t>
          </w:r>
          <w:proofErr w:type="spellEnd"/>
          <w:r>
            <w:t xml:space="preserve">: </w:t>
          </w:r>
          <w:proofErr w:type="spellStart"/>
          <w:r>
            <w:t>the</w:t>
          </w:r>
          <w:proofErr w:type="spellEnd"/>
          <w:r>
            <w:t xml:space="preserve"> </w:t>
          </w:r>
          <w:proofErr w:type="spellStart"/>
          <w:r>
            <w:t>role</w:t>
          </w:r>
          <w:proofErr w:type="spellEnd"/>
          <w:r>
            <w:t xml:space="preserve"> </w:t>
          </w:r>
          <w:proofErr w:type="spellStart"/>
          <w:r>
            <w:t>of</w:t>
          </w:r>
          <w:proofErr w:type="spellEnd"/>
          <w:r>
            <w:t xml:space="preserve"> </w:t>
          </w:r>
          <w:proofErr w:type="spellStart"/>
          <w:r>
            <w:t>self-acceptance</w:t>
          </w:r>
          <w:proofErr w:type="spellEnd"/>
          <w:r>
            <w:t xml:space="preserve"> </w:t>
          </w:r>
          <w:proofErr w:type="spellStart"/>
          <w:r>
            <w:t>and</w:t>
          </w:r>
          <w:proofErr w:type="spellEnd"/>
          <w:r>
            <w:t xml:space="preserve"> </w:t>
          </w:r>
          <w:proofErr w:type="spellStart"/>
          <w:r>
            <w:t>social</w:t>
          </w:r>
          <w:proofErr w:type="spellEnd"/>
          <w:r>
            <w:t xml:space="preserve"> </w:t>
          </w:r>
          <w:proofErr w:type="spellStart"/>
          <w:r>
            <w:t>support</w:t>
          </w:r>
          <w:proofErr w:type="spellEnd"/>
          <w:r>
            <w:t xml:space="preserve"> - </w:t>
          </w:r>
          <w:proofErr w:type="spellStart"/>
          <w:r>
            <w:t>evidence</w:t>
          </w:r>
          <w:proofErr w:type="spellEnd"/>
          <w:r>
            <w:t xml:space="preserve"> </w:t>
          </w:r>
          <w:proofErr w:type="spellStart"/>
          <w:r>
            <w:t>from</w:t>
          </w:r>
          <w:proofErr w:type="spellEnd"/>
          <w:r>
            <w:t xml:space="preserve"> a </w:t>
          </w:r>
          <w:proofErr w:type="spellStart"/>
          <w:r>
            <w:t>network</w:t>
          </w:r>
          <w:proofErr w:type="spellEnd"/>
          <w:r>
            <w:t xml:space="preserve"> </w:t>
          </w:r>
          <w:proofErr w:type="spellStart"/>
          <w:r>
            <w:t>analysis</w:t>
          </w:r>
          <w:proofErr w:type="spellEnd"/>
          <w:r>
            <w:t xml:space="preserve">,” </w:t>
          </w:r>
          <w:r>
            <w:rPr>
              <w:i/>
              <w:iCs/>
            </w:rPr>
            <w:t xml:space="preserve">Front </w:t>
          </w:r>
          <w:proofErr w:type="spellStart"/>
          <w:r>
            <w:rPr>
              <w:i/>
              <w:iCs/>
            </w:rPr>
            <w:t>Psychol</w:t>
          </w:r>
          <w:proofErr w:type="spellEnd"/>
          <w:r>
            <w:t>, vol. 15, 2024, doi: 10.3389/fpsyg.2024.1433609.</w:t>
          </w:r>
        </w:p>
        <w:p w14:paraId="3ABDD3C4" w14:textId="77777777" w:rsidR="007B7D1F" w:rsidRDefault="007B7D1F" w:rsidP="00EF484E">
          <w:pPr>
            <w:autoSpaceDE w:val="0"/>
            <w:autoSpaceDN w:val="0"/>
            <w:ind w:left="720" w:hanging="720"/>
            <w:jc w:val="both"/>
            <w:divId w:val="2111926953"/>
          </w:pPr>
          <w:r>
            <w:t>[15]</w:t>
          </w:r>
          <w:r>
            <w:tab/>
            <w:t xml:space="preserve">E. </w:t>
          </w:r>
          <w:proofErr w:type="spellStart"/>
          <w:r>
            <w:t>Marimbun</w:t>
          </w:r>
          <w:proofErr w:type="spellEnd"/>
          <w:r>
            <w:t xml:space="preserve"> </w:t>
          </w:r>
          <w:proofErr w:type="spellStart"/>
          <w:r>
            <w:rPr>
              <w:i/>
              <w:iCs/>
            </w:rPr>
            <w:t>et</w:t>
          </w:r>
          <w:proofErr w:type="spellEnd"/>
          <w:r>
            <w:rPr>
              <w:i/>
              <w:iCs/>
            </w:rPr>
            <w:t xml:space="preserve"> </w:t>
          </w:r>
          <w:proofErr w:type="spellStart"/>
          <w:r>
            <w:rPr>
              <w:i/>
              <w:iCs/>
            </w:rPr>
            <w:t>al.</w:t>
          </w:r>
          <w:proofErr w:type="spellEnd"/>
          <w:r>
            <w:t xml:space="preserve">, “The </w:t>
          </w:r>
          <w:proofErr w:type="spellStart"/>
          <w:r>
            <w:t>Effect</w:t>
          </w:r>
          <w:proofErr w:type="spellEnd"/>
          <w:r>
            <w:t xml:space="preserve"> </w:t>
          </w:r>
          <w:proofErr w:type="spellStart"/>
          <w:r>
            <w:t>of</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and</w:t>
          </w:r>
          <w:proofErr w:type="spellEnd"/>
          <w:r>
            <w:t xml:space="preserve"> Batak </w:t>
          </w:r>
          <w:proofErr w:type="spellStart"/>
          <w:r>
            <w:t>Values</w:t>
          </w:r>
          <w:proofErr w:type="spellEnd"/>
          <w:r>
            <w:t xml:space="preserve"> </w:t>
          </w:r>
          <w:proofErr w:type="spellStart"/>
          <w:r>
            <w:t>on</w:t>
          </w:r>
          <w:proofErr w:type="spellEnd"/>
          <w:r>
            <w:t xml:space="preserve"> </w:t>
          </w:r>
          <w:proofErr w:type="spellStart"/>
          <w:r>
            <w:t>Self-Acceptance</w:t>
          </w:r>
          <w:proofErr w:type="spellEnd"/>
          <w:r>
            <w:t xml:space="preserve"> </w:t>
          </w:r>
          <w:proofErr w:type="spellStart"/>
          <w:r>
            <w:t>of</w:t>
          </w:r>
          <w:proofErr w:type="spellEnd"/>
          <w:r>
            <w:t xml:space="preserve"> </w:t>
          </w:r>
          <w:proofErr w:type="spellStart"/>
          <w:r>
            <w:t>Fathers</w:t>
          </w:r>
          <w:proofErr w:type="spellEnd"/>
          <w:r>
            <w:t xml:space="preserve"> </w:t>
          </w:r>
          <w:proofErr w:type="spellStart"/>
          <w:r>
            <w:t>Who</w:t>
          </w:r>
          <w:proofErr w:type="spellEnd"/>
          <w:r>
            <w:t xml:space="preserve"> </w:t>
          </w:r>
          <w:proofErr w:type="spellStart"/>
          <w:r>
            <w:t>Have</w:t>
          </w:r>
          <w:proofErr w:type="spellEnd"/>
          <w:r>
            <w:t xml:space="preserve"> </w:t>
          </w:r>
          <w:proofErr w:type="spellStart"/>
          <w:r>
            <w:t>Children</w:t>
          </w:r>
          <w:proofErr w:type="spellEnd"/>
          <w:r>
            <w:t xml:space="preserve"> </w:t>
          </w:r>
          <w:proofErr w:type="spellStart"/>
          <w:r>
            <w:t>with</w:t>
          </w:r>
          <w:proofErr w:type="spellEnd"/>
          <w:r>
            <w:t xml:space="preserve"> </w:t>
          </w:r>
          <w:proofErr w:type="spellStart"/>
          <w:r>
            <w:t>Special</w:t>
          </w:r>
          <w:proofErr w:type="spellEnd"/>
          <w:r>
            <w:t xml:space="preserve"> </w:t>
          </w:r>
          <w:proofErr w:type="spellStart"/>
          <w:r>
            <w:t>Needs</w:t>
          </w:r>
          <w:proofErr w:type="spellEnd"/>
          <w:r>
            <w:t>,” 2023.</w:t>
          </w:r>
        </w:p>
        <w:p w14:paraId="1F71D062" w14:textId="77777777" w:rsidR="007B7D1F" w:rsidRDefault="007B7D1F" w:rsidP="00EF484E">
          <w:pPr>
            <w:autoSpaceDE w:val="0"/>
            <w:autoSpaceDN w:val="0"/>
            <w:ind w:left="720" w:hanging="720"/>
            <w:jc w:val="both"/>
            <w:divId w:val="1924879073"/>
          </w:pPr>
          <w:r>
            <w:t>[16]</w:t>
          </w:r>
          <w:r>
            <w:tab/>
            <w:t xml:space="preserve">F. </w:t>
          </w:r>
          <w:proofErr w:type="spellStart"/>
          <w:r>
            <w:t>Ebru</w:t>
          </w:r>
          <w:proofErr w:type="spellEnd"/>
          <w:r>
            <w:t xml:space="preserve"> </w:t>
          </w:r>
          <w:proofErr w:type="spellStart"/>
          <w:r>
            <w:t>Ikiza</w:t>
          </w:r>
          <w:proofErr w:type="spellEnd"/>
          <w:r>
            <w:t xml:space="preserve"> </w:t>
          </w:r>
          <w:proofErr w:type="spellStart"/>
          <w:r>
            <w:t>and</w:t>
          </w:r>
          <w:proofErr w:type="spellEnd"/>
          <w:r>
            <w:t xml:space="preserve"> F. S. </w:t>
          </w:r>
          <w:proofErr w:type="spellStart"/>
          <w:r>
            <w:t>Cakarb</w:t>
          </w:r>
          <w:proofErr w:type="spellEnd"/>
          <w:r>
            <w:t>, “</w:t>
          </w:r>
          <w:proofErr w:type="spellStart"/>
          <w:r>
            <w:t>Perceived</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and</w:t>
          </w:r>
          <w:proofErr w:type="spellEnd"/>
          <w:r>
            <w:t xml:space="preserve"> </w:t>
          </w:r>
          <w:proofErr w:type="spellStart"/>
          <w:r>
            <w:t>self-esteem</w:t>
          </w:r>
          <w:proofErr w:type="spellEnd"/>
          <w:r>
            <w:t xml:space="preserve"> in </w:t>
          </w:r>
          <w:proofErr w:type="spellStart"/>
          <w:r>
            <w:t>adolescence</w:t>
          </w:r>
          <w:proofErr w:type="spellEnd"/>
          <w:r>
            <w:t xml:space="preserve">,” in </w:t>
          </w:r>
          <w:proofErr w:type="spellStart"/>
          <w:r>
            <w:rPr>
              <w:i/>
              <w:iCs/>
            </w:rPr>
            <w:t>Procedia</w:t>
          </w:r>
          <w:proofErr w:type="spellEnd"/>
          <w:r>
            <w:rPr>
              <w:i/>
              <w:iCs/>
            </w:rPr>
            <w:t xml:space="preserve"> - </w:t>
          </w:r>
          <w:proofErr w:type="spellStart"/>
          <w:r>
            <w:rPr>
              <w:i/>
              <w:iCs/>
            </w:rPr>
            <w:t>Social</w:t>
          </w:r>
          <w:proofErr w:type="spellEnd"/>
          <w:r>
            <w:rPr>
              <w:i/>
              <w:iCs/>
            </w:rPr>
            <w:t xml:space="preserve"> </w:t>
          </w:r>
          <w:proofErr w:type="spellStart"/>
          <w:r>
            <w:rPr>
              <w:i/>
              <w:iCs/>
            </w:rPr>
            <w:t>and</w:t>
          </w:r>
          <w:proofErr w:type="spellEnd"/>
          <w:r>
            <w:rPr>
              <w:i/>
              <w:iCs/>
            </w:rPr>
            <w:t xml:space="preserve"> </w:t>
          </w:r>
          <w:proofErr w:type="spellStart"/>
          <w:r>
            <w:rPr>
              <w:i/>
              <w:iCs/>
            </w:rPr>
            <w:t>Behavioral</w:t>
          </w:r>
          <w:proofErr w:type="spellEnd"/>
          <w:r>
            <w:rPr>
              <w:i/>
              <w:iCs/>
            </w:rPr>
            <w:t xml:space="preserve"> </w:t>
          </w:r>
          <w:proofErr w:type="spellStart"/>
          <w:r>
            <w:rPr>
              <w:i/>
              <w:iCs/>
            </w:rPr>
            <w:t>Sciences</w:t>
          </w:r>
          <w:proofErr w:type="spellEnd"/>
          <w:r>
            <w:t xml:space="preserve">, </w:t>
          </w:r>
          <w:proofErr w:type="spellStart"/>
          <w:r>
            <w:t>Elsevier</w:t>
          </w:r>
          <w:proofErr w:type="spellEnd"/>
          <w:r>
            <w:t xml:space="preserve"> Ltd, 2010, </w:t>
          </w:r>
          <w:proofErr w:type="spellStart"/>
          <w:r>
            <w:t>pp</w:t>
          </w:r>
          <w:proofErr w:type="spellEnd"/>
          <w:r>
            <w:t>. 2338–2342. doi: 10.1016/j.sbspro.2010.07.460.</w:t>
          </w:r>
        </w:p>
        <w:p w14:paraId="6C5412B2" w14:textId="77777777" w:rsidR="007B7D1F" w:rsidRDefault="007B7D1F" w:rsidP="00EF484E">
          <w:pPr>
            <w:autoSpaceDE w:val="0"/>
            <w:autoSpaceDN w:val="0"/>
            <w:ind w:left="720" w:hanging="720"/>
            <w:jc w:val="both"/>
            <w:divId w:val="583418754"/>
          </w:pPr>
          <w:r>
            <w:lastRenderedPageBreak/>
            <w:t>[17]</w:t>
          </w:r>
          <w:r>
            <w:tab/>
            <w:t xml:space="preserve">Y. Audina </w:t>
          </w:r>
          <w:proofErr w:type="spellStart"/>
          <w:r>
            <w:t>and</w:t>
          </w:r>
          <w:proofErr w:type="spellEnd"/>
          <w:r>
            <w:t xml:space="preserve"> N. </w:t>
          </w:r>
          <w:proofErr w:type="spellStart"/>
          <w:r>
            <w:t>Soetikno</w:t>
          </w:r>
          <w:proofErr w:type="spellEnd"/>
          <w:r>
            <w:t>, “</w:t>
          </w:r>
          <w:proofErr w:type="spellStart"/>
          <w:r>
            <w:t>Social</w:t>
          </w:r>
          <w:proofErr w:type="spellEnd"/>
          <w:r>
            <w:t xml:space="preserve"> </w:t>
          </w:r>
          <w:proofErr w:type="spellStart"/>
          <w:r>
            <w:t>Support</w:t>
          </w:r>
          <w:proofErr w:type="spellEnd"/>
          <w:r>
            <w:t xml:space="preserve">: Kunci Peningkatan </w:t>
          </w:r>
          <w:proofErr w:type="spellStart"/>
          <w:r>
            <w:t>Self-Acceptaance</w:t>
          </w:r>
          <w:proofErr w:type="spellEnd"/>
          <w:r>
            <w:t xml:space="preserve"> pada Remaja Pelaku Kriminal,” </w:t>
          </w:r>
          <w:r>
            <w:rPr>
              <w:i/>
              <w:iCs/>
            </w:rPr>
            <w:t xml:space="preserve">Jurnal </w:t>
          </w:r>
          <w:proofErr w:type="spellStart"/>
          <w:r>
            <w:rPr>
              <w:i/>
              <w:iCs/>
            </w:rPr>
            <w:t>Review</w:t>
          </w:r>
          <w:proofErr w:type="spellEnd"/>
          <w:r>
            <w:rPr>
              <w:i/>
              <w:iCs/>
            </w:rPr>
            <w:t xml:space="preserve"> Pendidikan dan Pengajaran</w:t>
          </w:r>
          <w:r>
            <w:t xml:space="preserve">, vol. 7, no. 1, </w:t>
          </w:r>
          <w:proofErr w:type="spellStart"/>
          <w:r>
            <w:t>pp</w:t>
          </w:r>
          <w:proofErr w:type="spellEnd"/>
          <w:r>
            <w:t>. 492–502, 2024.</w:t>
          </w:r>
        </w:p>
        <w:p w14:paraId="705E215C" w14:textId="77777777" w:rsidR="007B7D1F" w:rsidRDefault="007B7D1F" w:rsidP="00EF484E">
          <w:pPr>
            <w:autoSpaceDE w:val="0"/>
            <w:autoSpaceDN w:val="0"/>
            <w:ind w:left="720" w:hanging="720"/>
            <w:jc w:val="both"/>
            <w:divId w:val="1726876458"/>
          </w:pPr>
          <w:r>
            <w:t>[18]</w:t>
          </w:r>
          <w:r>
            <w:tab/>
            <w:t xml:space="preserve">D. S. Sari, F. Apriyanto, </w:t>
          </w:r>
          <w:proofErr w:type="spellStart"/>
          <w:r>
            <w:t>and</w:t>
          </w:r>
          <w:proofErr w:type="spellEnd"/>
          <w:r>
            <w:t xml:space="preserve"> M. Ulfa, “Hubungan Dukungan Sosial dengan Penerimaan Diri pada Remaja dengan Orang Tua Bercerai,” </w:t>
          </w:r>
          <w:r>
            <w:rPr>
              <w:i/>
              <w:iCs/>
            </w:rPr>
            <w:t xml:space="preserve">Media Husada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Nursing</w:t>
          </w:r>
          <w:proofErr w:type="spellEnd"/>
          <w:r>
            <w:rPr>
              <w:i/>
              <w:iCs/>
            </w:rPr>
            <w:t xml:space="preserve"> </w:t>
          </w:r>
          <w:proofErr w:type="spellStart"/>
          <w:r>
            <w:rPr>
              <w:i/>
              <w:iCs/>
            </w:rPr>
            <w:t>Science</w:t>
          </w:r>
          <w:proofErr w:type="spellEnd"/>
          <w:r>
            <w:t xml:space="preserve">, vol. 3, no. 1, </w:t>
          </w:r>
          <w:proofErr w:type="spellStart"/>
          <w:r>
            <w:t>pp</w:t>
          </w:r>
          <w:proofErr w:type="spellEnd"/>
          <w:r>
            <w:t xml:space="preserve">. 14–27, 2022, [Online]. </w:t>
          </w:r>
          <w:proofErr w:type="spellStart"/>
          <w:r>
            <w:t>Available</w:t>
          </w:r>
          <w:proofErr w:type="spellEnd"/>
          <w:r>
            <w:t>: https://mhjns.widyagamahusada.ac.id</w:t>
          </w:r>
        </w:p>
        <w:p w14:paraId="6632B96F" w14:textId="77777777" w:rsidR="007B7D1F" w:rsidRDefault="007B7D1F" w:rsidP="00EF484E">
          <w:pPr>
            <w:autoSpaceDE w:val="0"/>
            <w:autoSpaceDN w:val="0"/>
            <w:ind w:left="720" w:hanging="720"/>
            <w:jc w:val="both"/>
            <w:divId w:val="1443113215"/>
          </w:pPr>
          <w:r>
            <w:t>[19]</w:t>
          </w:r>
          <w:r>
            <w:tab/>
            <w:t>M. Hafni, “</w:t>
          </w:r>
          <w:proofErr w:type="spellStart"/>
          <w:r>
            <w:t>Effectiveness</w:t>
          </w:r>
          <w:proofErr w:type="spellEnd"/>
          <w:r>
            <w:t xml:space="preserve"> </w:t>
          </w:r>
          <w:proofErr w:type="spellStart"/>
          <w:r>
            <w:t>of</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with</w:t>
          </w:r>
          <w:proofErr w:type="spellEnd"/>
          <w:r>
            <w:t xml:space="preserve"> </w:t>
          </w:r>
          <w:proofErr w:type="spellStart"/>
          <w:r>
            <w:t>adolescent’s</w:t>
          </w:r>
          <w:proofErr w:type="spellEnd"/>
          <w:r>
            <w:t xml:space="preserve"> </w:t>
          </w:r>
          <w:proofErr w:type="spellStart"/>
          <w:r>
            <w:t>self-acceptance</w:t>
          </w:r>
          <w:proofErr w:type="spellEnd"/>
          <w:r>
            <w:t xml:space="preserve"> in </w:t>
          </w:r>
          <w:proofErr w:type="spellStart"/>
          <w:r>
            <w:t>post-divorce</w:t>
          </w:r>
          <w:proofErr w:type="spellEnd"/>
          <w:r>
            <w:t xml:space="preserve"> </w:t>
          </w:r>
          <w:proofErr w:type="spellStart"/>
          <w:r>
            <w:t>parents</w:t>
          </w:r>
          <w:proofErr w:type="spellEnd"/>
          <w:r>
            <w:t xml:space="preserve">,” </w:t>
          </w:r>
          <w:r>
            <w:rPr>
              <w:i/>
              <w:iCs/>
            </w:rPr>
            <w:t xml:space="preserve">INSPIRA: Indonesian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Psychological</w:t>
          </w:r>
          <w:proofErr w:type="spellEnd"/>
          <w:r>
            <w:rPr>
              <w:i/>
              <w:iCs/>
            </w:rPr>
            <w:t xml:space="preserve"> </w:t>
          </w:r>
          <w:proofErr w:type="spellStart"/>
          <w:r>
            <w:rPr>
              <w:i/>
              <w:iCs/>
            </w:rPr>
            <w:t>Research</w:t>
          </w:r>
          <w:proofErr w:type="spellEnd"/>
          <w:r>
            <w:t xml:space="preserve">, vol. 1, </w:t>
          </w:r>
          <w:proofErr w:type="spellStart"/>
          <w:r>
            <w:t>pp</w:t>
          </w:r>
          <w:proofErr w:type="spellEnd"/>
          <w:r>
            <w:t xml:space="preserve">. 38–42, </w:t>
          </w:r>
          <w:proofErr w:type="spellStart"/>
          <w:r>
            <w:t>Dec</w:t>
          </w:r>
          <w:proofErr w:type="spellEnd"/>
          <w:r>
            <w:t>. 2020, doi: 10.32505/inspira.v1i2.2838.</w:t>
          </w:r>
        </w:p>
        <w:p w14:paraId="4300D0A2" w14:textId="77777777" w:rsidR="007B7D1F" w:rsidRDefault="007B7D1F" w:rsidP="00EF484E">
          <w:pPr>
            <w:autoSpaceDE w:val="0"/>
            <w:autoSpaceDN w:val="0"/>
            <w:ind w:left="720" w:hanging="720"/>
            <w:jc w:val="both"/>
            <w:divId w:val="1461458685"/>
          </w:pPr>
          <w:r>
            <w:t>[20]</w:t>
          </w:r>
          <w:r>
            <w:tab/>
            <w:t xml:space="preserve">W. Yuan, Z. </w:t>
          </w:r>
          <w:proofErr w:type="spellStart"/>
          <w:r>
            <w:t>Xie</w:t>
          </w:r>
          <w:proofErr w:type="spellEnd"/>
          <w:r>
            <w:t xml:space="preserve">, P. </w:t>
          </w:r>
          <w:proofErr w:type="spellStart"/>
          <w:r>
            <w:t>Dong</w:t>
          </w:r>
          <w:proofErr w:type="spellEnd"/>
          <w:r>
            <w:t xml:space="preserve">, </w:t>
          </w:r>
          <w:proofErr w:type="spellStart"/>
          <w:r>
            <w:t>and</w:t>
          </w:r>
          <w:proofErr w:type="spellEnd"/>
          <w:r>
            <w:t xml:space="preserve"> Y. Yang, “</w:t>
          </w:r>
          <w:proofErr w:type="spellStart"/>
          <w:r>
            <w:t>Linking</w:t>
          </w:r>
          <w:proofErr w:type="spellEnd"/>
          <w:r>
            <w:t xml:space="preserve"> </w:t>
          </w:r>
          <w:proofErr w:type="spellStart"/>
          <w:r>
            <w:t>perceived</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to</w:t>
          </w:r>
          <w:proofErr w:type="spellEnd"/>
          <w:r>
            <w:t xml:space="preserve"> </w:t>
          </w:r>
          <w:proofErr w:type="spellStart"/>
          <w:r>
            <w:t>self-esteem</w:t>
          </w:r>
          <w:proofErr w:type="spellEnd"/>
          <w:r>
            <w:t xml:space="preserve"> </w:t>
          </w:r>
          <w:proofErr w:type="spellStart"/>
          <w:r>
            <w:t>and</w:t>
          </w:r>
          <w:proofErr w:type="spellEnd"/>
          <w:r>
            <w:t xml:space="preserve"> </w:t>
          </w:r>
          <w:proofErr w:type="spellStart"/>
          <w:r>
            <w:t>social</w:t>
          </w:r>
          <w:proofErr w:type="spellEnd"/>
          <w:r>
            <w:t xml:space="preserve"> </w:t>
          </w:r>
          <w:proofErr w:type="spellStart"/>
          <w:r>
            <w:t>integration</w:t>
          </w:r>
          <w:proofErr w:type="spellEnd"/>
          <w:r>
            <w:t xml:space="preserve"> </w:t>
          </w:r>
          <w:proofErr w:type="spellStart"/>
          <w:r>
            <w:t>among</w:t>
          </w:r>
          <w:proofErr w:type="spellEnd"/>
          <w:r>
            <w:t xml:space="preserve"> </w:t>
          </w:r>
          <w:proofErr w:type="spellStart"/>
          <w:r>
            <w:t>adolescents</w:t>
          </w:r>
          <w:proofErr w:type="spellEnd"/>
          <w:r>
            <w:t xml:space="preserve"> </w:t>
          </w:r>
          <w:proofErr w:type="spellStart"/>
          <w:r>
            <w:t>with</w:t>
          </w:r>
          <w:proofErr w:type="spellEnd"/>
          <w:r>
            <w:t xml:space="preserve"> visual </w:t>
          </w:r>
          <w:proofErr w:type="spellStart"/>
          <w:r>
            <w:t>impairment</w:t>
          </w:r>
          <w:proofErr w:type="spellEnd"/>
          <w:r>
            <w:t xml:space="preserve">: A </w:t>
          </w:r>
          <w:proofErr w:type="spellStart"/>
          <w:r>
            <w:t>cross-lagged</w:t>
          </w:r>
          <w:proofErr w:type="spellEnd"/>
          <w:r>
            <w:t xml:space="preserve"> study,” </w:t>
          </w:r>
          <w:r>
            <w:rPr>
              <w:i/>
              <w:iCs/>
            </w:rPr>
            <w:t xml:space="preserve">Front </w:t>
          </w:r>
          <w:proofErr w:type="spellStart"/>
          <w:r>
            <w:rPr>
              <w:i/>
              <w:iCs/>
            </w:rPr>
            <w:t>Psychol</w:t>
          </w:r>
          <w:proofErr w:type="spellEnd"/>
          <w:r>
            <w:t>, vol. 13, Jan. 2023, doi: 10.3389/fpsyg.2022.1054857.</w:t>
          </w:r>
        </w:p>
        <w:p w14:paraId="1150B39E" w14:textId="77777777" w:rsidR="007B7D1F" w:rsidRDefault="007B7D1F" w:rsidP="00EF484E">
          <w:pPr>
            <w:autoSpaceDE w:val="0"/>
            <w:autoSpaceDN w:val="0"/>
            <w:ind w:left="720" w:hanging="720"/>
            <w:jc w:val="both"/>
            <w:divId w:val="2142913702"/>
          </w:pPr>
          <w:r>
            <w:t>[21]</w:t>
          </w:r>
          <w:r>
            <w:tab/>
            <w:t xml:space="preserve">R. </w:t>
          </w:r>
          <w:proofErr w:type="spellStart"/>
          <w:r>
            <w:t>Kinanggi</w:t>
          </w:r>
          <w:proofErr w:type="spellEnd"/>
          <w:r>
            <w:t>, “</w:t>
          </w:r>
          <w:proofErr w:type="spellStart"/>
          <w:r>
            <w:t>Self-Esteem</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and</w:t>
          </w:r>
          <w:proofErr w:type="spellEnd"/>
          <w:r>
            <w:t xml:space="preserve"> </w:t>
          </w:r>
          <w:proofErr w:type="spellStart"/>
          <w:r>
            <w:t>Self-Acceptance</w:t>
          </w:r>
          <w:proofErr w:type="spellEnd"/>
          <w:r>
            <w:t xml:space="preserve"> In </w:t>
          </w:r>
          <w:proofErr w:type="spellStart"/>
          <w:r>
            <w:t>Families</w:t>
          </w:r>
          <w:proofErr w:type="spellEnd"/>
          <w:r>
            <w:t xml:space="preserve"> </w:t>
          </w:r>
          <w:proofErr w:type="spellStart"/>
          <w:r>
            <w:t>Of</w:t>
          </w:r>
          <w:proofErr w:type="spellEnd"/>
          <w:r>
            <w:t xml:space="preserve"> </w:t>
          </w:r>
          <w:proofErr w:type="spellStart"/>
          <w:r>
            <w:t>Schizophrenia</w:t>
          </w:r>
          <w:proofErr w:type="spellEnd"/>
          <w:r>
            <w:t xml:space="preserve">,” </w:t>
          </w:r>
          <w:r>
            <w:rPr>
              <w:i/>
              <w:iCs/>
            </w:rPr>
            <w:t xml:space="preserve">IJMI : International </w:t>
          </w:r>
          <w:proofErr w:type="spellStart"/>
          <w:r>
            <w:rPr>
              <w:i/>
              <w:iCs/>
            </w:rPr>
            <w:t>Journal</w:t>
          </w:r>
          <w:proofErr w:type="spellEnd"/>
          <w:r>
            <w:rPr>
              <w:i/>
              <w:iCs/>
            </w:rPr>
            <w:t xml:space="preserve"> </w:t>
          </w:r>
          <w:proofErr w:type="spellStart"/>
          <w:r>
            <w:rPr>
              <w:i/>
              <w:iCs/>
            </w:rPr>
            <w:t>MUltidiciplanary</w:t>
          </w:r>
          <w:proofErr w:type="spellEnd"/>
          <w:r>
            <w:t xml:space="preserve">, vol. 1, no. 3, </w:t>
          </w:r>
          <w:proofErr w:type="spellStart"/>
          <w:r>
            <w:t>pp</w:t>
          </w:r>
          <w:proofErr w:type="spellEnd"/>
          <w:r>
            <w:t xml:space="preserve">. 35–44, 2024, [Online]. </w:t>
          </w:r>
          <w:proofErr w:type="spellStart"/>
          <w:r>
            <w:t>Available</w:t>
          </w:r>
          <w:proofErr w:type="spellEnd"/>
          <w:r>
            <w:t>: https://journal.antispublisher.com/index.php/ijmi</w:t>
          </w:r>
        </w:p>
        <w:p w14:paraId="600762ED" w14:textId="77777777" w:rsidR="007B7D1F" w:rsidRDefault="007B7D1F" w:rsidP="00EF484E">
          <w:pPr>
            <w:autoSpaceDE w:val="0"/>
            <w:autoSpaceDN w:val="0"/>
            <w:ind w:left="720" w:hanging="720"/>
            <w:jc w:val="both"/>
            <w:divId w:val="782307896"/>
          </w:pPr>
          <w:r>
            <w:t>[22]</w:t>
          </w:r>
          <w:r>
            <w:tab/>
            <w:t xml:space="preserve">N. Fatinah, N. F. </w:t>
          </w:r>
          <w:proofErr w:type="spellStart"/>
          <w:r>
            <w:t>Mohamed</w:t>
          </w:r>
          <w:proofErr w:type="spellEnd"/>
          <w:r>
            <w:t xml:space="preserve">, </w:t>
          </w:r>
          <w:proofErr w:type="spellStart"/>
          <w:r>
            <w:t>and</w:t>
          </w:r>
          <w:proofErr w:type="spellEnd"/>
          <w:r>
            <w:t xml:space="preserve"> S. Ibrahim, “</w:t>
          </w:r>
          <w:proofErr w:type="spellStart"/>
          <w:r>
            <w:t>Perceive</w:t>
          </w:r>
          <w:proofErr w:type="spellEnd"/>
          <w:r>
            <w:t xml:space="preserve"> </w:t>
          </w:r>
          <w:proofErr w:type="spellStart"/>
          <w:r>
            <w:t>Of</w:t>
          </w:r>
          <w:proofErr w:type="spellEnd"/>
          <w:r>
            <w:t xml:space="preserve"> </w:t>
          </w:r>
          <w:proofErr w:type="spellStart"/>
          <w:r>
            <w:t>Social</w:t>
          </w:r>
          <w:proofErr w:type="spellEnd"/>
          <w:r>
            <w:t xml:space="preserve"> </w:t>
          </w:r>
          <w:proofErr w:type="spellStart"/>
          <w:r>
            <w:t>Support</w:t>
          </w:r>
          <w:proofErr w:type="spellEnd"/>
          <w:r>
            <w:t xml:space="preserve"> </w:t>
          </w:r>
          <w:proofErr w:type="spellStart"/>
          <w:r>
            <w:t>And</w:t>
          </w:r>
          <w:proofErr w:type="spellEnd"/>
          <w:r>
            <w:t xml:space="preserve"> </w:t>
          </w:r>
          <w:proofErr w:type="spellStart"/>
          <w:r>
            <w:t>Self-Acceptance</w:t>
          </w:r>
          <w:proofErr w:type="spellEnd"/>
          <w:r>
            <w:t xml:space="preserve"> </w:t>
          </w:r>
          <w:proofErr w:type="spellStart"/>
          <w:r>
            <w:t>Among</w:t>
          </w:r>
          <w:proofErr w:type="spellEnd"/>
          <w:r>
            <w:t xml:space="preserve"> Male </w:t>
          </w:r>
          <w:proofErr w:type="spellStart"/>
          <w:r>
            <w:t>And</w:t>
          </w:r>
          <w:proofErr w:type="spellEnd"/>
          <w:r>
            <w:t xml:space="preserve"> </w:t>
          </w:r>
          <w:proofErr w:type="spellStart"/>
          <w:r>
            <w:t>Female</w:t>
          </w:r>
          <w:proofErr w:type="spellEnd"/>
          <w:r>
            <w:t xml:space="preserve"> </w:t>
          </w:r>
          <w:proofErr w:type="spellStart"/>
          <w:r>
            <w:t>Of</w:t>
          </w:r>
          <w:proofErr w:type="spellEnd"/>
          <w:r>
            <w:t xml:space="preserve"> Diploma </w:t>
          </w:r>
          <w:proofErr w:type="spellStart"/>
          <w:r>
            <w:t>College</w:t>
          </w:r>
          <w:proofErr w:type="spellEnd"/>
          <w:r>
            <w:t xml:space="preserve"> </w:t>
          </w:r>
          <w:proofErr w:type="spellStart"/>
          <w:r>
            <w:t>Students</w:t>
          </w:r>
          <w:proofErr w:type="spellEnd"/>
          <w:r>
            <w:t xml:space="preserve"> In Malaysia,” </w:t>
          </w:r>
          <w:proofErr w:type="spellStart"/>
          <w:r>
            <w:rPr>
              <w:i/>
              <w:iCs/>
            </w:rPr>
            <w:t>Psychosophia</w:t>
          </w:r>
          <w:proofErr w:type="spellEnd"/>
          <w:r>
            <w:rPr>
              <w:i/>
              <w:iCs/>
            </w:rPr>
            <w:t xml:space="preserve">: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Psychology</w:t>
          </w:r>
          <w:proofErr w:type="spellEnd"/>
          <w:r>
            <w:rPr>
              <w:i/>
              <w:iCs/>
            </w:rPr>
            <w:t xml:space="preserve">, </w:t>
          </w:r>
          <w:proofErr w:type="spellStart"/>
          <w:r>
            <w:rPr>
              <w:i/>
              <w:iCs/>
            </w:rPr>
            <w:t>Religion</w:t>
          </w:r>
          <w:proofErr w:type="spellEnd"/>
          <w:r>
            <w:rPr>
              <w:i/>
              <w:iCs/>
            </w:rPr>
            <w:t xml:space="preserve">, </w:t>
          </w:r>
          <w:proofErr w:type="spellStart"/>
          <w:r>
            <w:rPr>
              <w:i/>
              <w:iCs/>
            </w:rPr>
            <w:t>and</w:t>
          </w:r>
          <w:proofErr w:type="spellEnd"/>
          <w:r>
            <w:rPr>
              <w:i/>
              <w:iCs/>
            </w:rPr>
            <w:t xml:space="preserve"> </w:t>
          </w:r>
          <w:proofErr w:type="spellStart"/>
          <w:r>
            <w:rPr>
              <w:i/>
              <w:iCs/>
            </w:rPr>
            <w:t>Humanity</w:t>
          </w:r>
          <w:proofErr w:type="spellEnd"/>
          <w:r>
            <w:t xml:space="preserve">, vol. 6, no. 1, </w:t>
          </w:r>
          <w:proofErr w:type="spellStart"/>
          <w:r>
            <w:t>pp</w:t>
          </w:r>
          <w:proofErr w:type="spellEnd"/>
          <w:r>
            <w:t xml:space="preserve">. 45–61, </w:t>
          </w:r>
          <w:proofErr w:type="spellStart"/>
          <w:r>
            <w:t>Apr</w:t>
          </w:r>
          <w:proofErr w:type="spellEnd"/>
          <w:r>
            <w:t>. 2024, doi: 10.32923/psc.v6i1.3659.</w:t>
          </w:r>
        </w:p>
        <w:p w14:paraId="2FB5F6BA" w14:textId="166B1696" w:rsidR="00EE1E5A" w:rsidRDefault="007B7D1F">
          <w:r>
            <w:t> </w:t>
          </w:r>
        </w:p>
      </w:sdtContent>
    </w:sdt>
    <w:p w14:paraId="72C71948" w14:textId="4620B054" w:rsidR="00EE1E5A" w:rsidRDefault="00EE1E5A" w:rsidP="0083285D">
      <w:pPr>
        <w:pStyle w:val="JSKReferenceItem"/>
        <w:numPr>
          <w:ilvl w:val="0"/>
          <w:numId w:val="0"/>
        </w:numPr>
        <w:ind w:left="432" w:hanging="432"/>
      </w:pPr>
    </w:p>
    <w:p w14:paraId="5B21C595" w14:textId="285198F9" w:rsidR="00EE1E5A" w:rsidRDefault="00EE1E5A" w:rsidP="00624C3A">
      <w:pPr>
        <w:pStyle w:val="JSKReferenceItem"/>
        <w:numPr>
          <w:ilvl w:val="0"/>
          <w:numId w:val="0"/>
        </w:numPr>
        <w:ind w:left="432"/>
        <w:rPr>
          <w:sz w:val="20"/>
        </w:rPr>
      </w:pPr>
    </w:p>
    <w:p w14:paraId="39A5CAA8" w14:textId="6F195FC1" w:rsidR="00EE1E5A" w:rsidRDefault="004C0EC4" w:rsidP="0083285D">
      <w:pPr>
        <w:pStyle w:val="JSKReferenceItem"/>
        <w:numPr>
          <w:ilvl w:val="0"/>
          <w:numId w:val="0"/>
        </w:numPr>
        <w:ind w:left="432"/>
      </w:pPr>
      <w:r w:rsidRPr="00624C3A">
        <w:rPr>
          <w:noProof/>
          <w:sz w:val="20"/>
          <w:lang w:val="en-US" w:eastAsia="en-US"/>
        </w:rPr>
        <mc:AlternateContent>
          <mc:Choice Requires="wps">
            <w:drawing>
              <wp:anchor distT="0" distB="0" distL="114300" distR="114300" simplePos="0" relativeHeight="251659264" behindDoc="1" locked="0" layoutInCell="1" allowOverlap="1" wp14:anchorId="56ECA614" wp14:editId="3B7B55C4">
                <wp:simplePos x="0" y="0"/>
                <wp:positionH relativeFrom="margin">
                  <wp:align>left</wp:align>
                </wp:positionH>
                <wp:positionV relativeFrom="paragraph">
                  <wp:posOffset>204305</wp:posOffset>
                </wp:positionV>
                <wp:extent cx="5934075" cy="641078"/>
                <wp:effectExtent l="0" t="0" r="28575" b="2603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641078"/>
                        </a:xfrm>
                        <a:prstGeom prst="rect">
                          <a:avLst/>
                        </a:prstGeom>
                        <a:solidFill>
                          <a:srgbClr val="FFFFFF"/>
                        </a:solidFill>
                        <a:ln w="9525">
                          <a:solidFill>
                            <a:srgbClr val="000000"/>
                          </a:solidFill>
                          <a:miter lim="800000"/>
                          <a:headEnd/>
                          <a:tailEnd/>
                        </a:ln>
                      </wps:spPr>
                      <wps:txbx>
                        <w:txbxContent>
                          <w:p w14:paraId="3D0682DC" w14:textId="77777777" w:rsidR="00EE1E5A" w:rsidRPr="002320DD" w:rsidRDefault="00EE1E5A" w:rsidP="00F93AEF">
                            <w:pPr>
                              <w:pStyle w:val="JSKReferenceItem"/>
                              <w:numPr>
                                <w:ilvl w:val="0"/>
                                <w:numId w:val="0"/>
                              </w:numPr>
                              <w:rPr>
                                <w:rFonts w:asciiTheme="minorHAnsi" w:hAnsiTheme="minorHAnsi" w:cstheme="minorHAnsi"/>
                                <w:b/>
                                <w:i/>
                                <w:sz w:val="20"/>
                                <w:lang w:val="en-ID"/>
                              </w:rPr>
                            </w:pPr>
                            <w:proofErr w:type="spellStart"/>
                            <w:r w:rsidRPr="002320DD">
                              <w:rPr>
                                <w:rFonts w:asciiTheme="minorHAnsi" w:hAnsiTheme="minorHAnsi" w:cstheme="minorHAnsi"/>
                                <w:b/>
                                <w:i/>
                                <w:sz w:val="20"/>
                              </w:rPr>
                              <w:t>Conﬂict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of</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Interest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Statement</w:t>
                            </w:r>
                            <w:proofErr w:type="spellEnd"/>
                            <w:r w:rsidRPr="002320DD">
                              <w:rPr>
                                <w:rFonts w:asciiTheme="minorHAnsi" w:hAnsiTheme="minorHAnsi" w:cstheme="minorHAnsi"/>
                                <w:b/>
                                <w:i/>
                                <w:sz w:val="20"/>
                              </w:rPr>
                              <w:t>:</w:t>
                            </w:r>
                          </w:p>
                          <w:p w14:paraId="04B098FF" w14:textId="3BA23F7D" w:rsidR="00EE1E5A" w:rsidRPr="002320DD" w:rsidRDefault="00EE1E5A"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The </w:t>
                            </w:r>
                            <w:proofErr w:type="spellStart"/>
                            <w:r w:rsidRPr="002320DD">
                              <w:rPr>
                                <w:rFonts w:asciiTheme="minorHAnsi" w:hAnsiTheme="minorHAnsi" w:cstheme="minorHAnsi"/>
                                <w:i/>
                                <w:sz w:val="20"/>
                              </w:rPr>
                              <w:t>author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declares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research</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was</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conducted</w:t>
                            </w:r>
                            <w:proofErr w:type="spellEnd"/>
                            <w:r w:rsidRPr="002320DD">
                              <w:rPr>
                                <w:rFonts w:asciiTheme="minorHAnsi" w:hAnsiTheme="minorHAnsi" w:cstheme="minorHAnsi"/>
                                <w:i/>
                                <w:sz w:val="20"/>
                              </w:rPr>
                              <w:t xml:space="preserve"> in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absence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any</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commercial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ﬁnancial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relationships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could</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be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construed</w:t>
                            </w:r>
                            <w:proofErr w:type="spellEnd"/>
                            <w:r w:rsidRPr="002320DD">
                              <w:rPr>
                                <w:rFonts w:asciiTheme="minorHAnsi" w:hAnsiTheme="minorHAnsi" w:cstheme="minorHAnsi"/>
                                <w:i/>
                                <w:sz w:val="20"/>
                              </w:rPr>
                              <w:t xml:space="preserve"> as a </w:t>
                            </w:r>
                            <w:proofErr w:type="spellStart"/>
                            <w:r w:rsidRPr="002320DD">
                              <w:rPr>
                                <w:rFonts w:asciiTheme="minorHAnsi" w:hAnsiTheme="minorHAnsi" w:cstheme="minorHAnsi"/>
                                <w:i/>
                                <w:sz w:val="20"/>
                              </w:rPr>
                              <w:t>potential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conﬂict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interest</w:t>
                            </w:r>
                            <w:proofErr w:type="spellEnd"/>
                            <w:r w:rsidRPr="002320DD">
                              <w:rPr>
                                <w:rFonts w:asciiTheme="minorHAnsi" w:hAnsiTheme="minorHAnsi" w:cstheme="minorHAnsi"/>
                                <w:i/>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CA614" id="Rectangle 7" o:spid="_x0000_s1026" style="position:absolute;left:0;text-align:left;margin-left:0;margin-top:16.1pt;width:467.25pt;height:5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">
                <v:textbox>
                  <w:txbxContent>
                    <w:p w14:paraId="3D0682DC" w14:textId="77777777" w:rsidR="00EE1E5A" w:rsidRPr="002320DD" w:rsidRDefault="00EE1E5A" w:rsidP="00F93AEF">
                      <w:pPr>
                        <w:pStyle w:val="JSKReferenceItem"/>
                        <w:numPr>
                          <w:ilvl w:val="0"/>
                          <w:numId w:val="0"/>
                        </w:numPr>
                        <w:rPr>
                          <w:rFonts w:asciiTheme="minorHAnsi" w:hAnsiTheme="minorHAnsi" w:cstheme="minorHAnsi"/>
                          <w:b/>
                          <w:i/>
                          <w:sz w:val="20"/>
                          <w:lang w:val="en-ID"/>
                        </w:rPr>
                      </w:pPr>
                      <w:proofErr w:type="spellStart"/>
                      <w:r w:rsidRPr="002320DD">
                        <w:rPr>
                          <w:rFonts w:asciiTheme="minorHAnsi" w:hAnsiTheme="minorHAnsi" w:cstheme="minorHAnsi"/>
                          <w:b/>
                          <w:i/>
                          <w:sz w:val="20"/>
                        </w:rPr>
                        <w:t>Conﬂict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of</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Interest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Statement</w:t>
                      </w:r>
                      <w:proofErr w:type="spellEnd"/>
                      <w:r w:rsidRPr="002320DD">
                        <w:rPr>
                          <w:rFonts w:asciiTheme="minorHAnsi" w:hAnsiTheme="minorHAnsi" w:cstheme="minorHAnsi"/>
                          <w:b/>
                          <w:i/>
                          <w:sz w:val="20"/>
                        </w:rPr>
                        <w:t>:</w:t>
                      </w:r>
                    </w:p>
                    <w:p w14:paraId="04B098FF" w14:textId="3BA23F7D" w:rsidR="00EE1E5A" w:rsidRPr="002320DD" w:rsidRDefault="00EE1E5A"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The </w:t>
                      </w:r>
                      <w:proofErr w:type="spellStart"/>
                      <w:r w:rsidRPr="002320DD">
                        <w:rPr>
                          <w:rFonts w:asciiTheme="minorHAnsi" w:hAnsiTheme="minorHAnsi" w:cstheme="minorHAnsi"/>
                          <w:i/>
                          <w:sz w:val="20"/>
                        </w:rPr>
                        <w:t>author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declares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research</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was</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conducted</w:t>
                      </w:r>
                      <w:proofErr w:type="spellEnd"/>
                      <w:r w:rsidRPr="002320DD">
                        <w:rPr>
                          <w:rFonts w:asciiTheme="minorHAnsi" w:hAnsiTheme="minorHAnsi" w:cstheme="minorHAnsi"/>
                          <w:i/>
                          <w:sz w:val="20"/>
                        </w:rPr>
                        <w:t xml:space="preserve"> in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absence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any</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commercial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ﬁnancial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relationships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could</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be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construed</w:t>
                      </w:r>
                      <w:proofErr w:type="spellEnd"/>
                      <w:r w:rsidRPr="002320DD">
                        <w:rPr>
                          <w:rFonts w:asciiTheme="minorHAnsi" w:hAnsiTheme="minorHAnsi" w:cstheme="minorHAnsi"/>
                          <w:i/>
                          <w:sz w:val="20"/>
                        </w:rPr>
                        <w:t xml:space="preserve"> as a </w:t>
                      </w:r>
                      <w:proofErr w:type="spellStart"/>
                      <w:r w:rsidRPr="002320DD">
                        <w:rPr>
                          <w:rFonts w:asciiTheme="minorHAnsi" w:hAnsiTheme="minorHAnsi" w:cstheme="minorHAnsi"/>
                          <w:i/>
                          <w:sz w:val="20"/>
                        </w:rPr>
                        <w:t>potential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conﬂict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interest</w:t>
                      </w:r>
                      <w:proofErr w:type="spellEnd"/>
                      <w:r w:rsidRPr="002320DD">
                        <w:rPr>
                          <w:rFonts w:asciiTheme="minorHAnsi" w:hAnsiTheme="minorHAnsi" w:cstheme="minorHAnsi"/>
                          <w:i/>
                          <w:sz w:val="20"/>
                        </w:rPr>
                        <w:t xml:space="preserve">. </w:t>
                      </w:r>
                    </w:p>
                  </w:txbxContent>
                </v:textbox>
                <w10:wrap anchorx="margin"/>
              </v:rect>
            </w:pict>
          </mc:Fallback>
        </mc:AlternateContent>
      </w:r>
    </w:p>
    <w:sectPr w:rsidR="00EE1E5A" w:rsidSect="00F93AEF">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48067" w14:textId="77777777" w:rsidR="0079448F" w:rsidRDefault="0079448F" w:rsidP="0083285D">
      <w:r>
        <w:separator/>
      </w:r>
    </w:p>
  </w:endnote>
  <w:endnote w:type="continuationSeparator" w:id="0">
    <w:p w14:paraId="16F44BE8" w14:textId="77777777" w:rsidR="0079448F" w:rsidRDefault="0079448F"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3A350" w14:textId="77777777" w:rsidR="00EE1E5A" w:rsidRPr="0083285D" w:rsidRDefault="00EE1E5A" w:rsidP="005F248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44496" w14:textId="77777777" w:rsidR="00EE1E5A" w:rsidRPr="0083285D" w:rsidRDefault="00EE1E5A" w:rsidP="0083285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B5897" w14:textId="0147FA6D" w:rsidR="00EE1E5A" w:rsidRPr="000660A9" w:rsidRDefault="00267E25" w:rsidP="000660A9">
    <w:pPr>
      <w:pStyle w:val="Footer"/>
      <w:jc w:val="center"/>
      <w:rPr>
        <w:rFonts w:asciiTheme="minorHAnsi" w:hAnsiTheme="minorHAnsi" w:cstheme="minorHAnsi"/>
        <w:sz w:val="16"/>
        <w:szCs w:val="16"/>
      </w:rPr>
    </w:pPr>
    <w:r>
      <w:rPr>
        <w:noProof/>
      </w:rPr>
      <w:drawing>
        <wp:anchor distT="0" distB="0" distL="114300" distR="114300" simplePos="0" relativeHeight="251657216" behindDoc="1" locked="0" layoutInCell="1" allowOverlap="1" wp14:anchorId="1A4B29A6" wp14:editId="1321585F">
          <wp:simplePos x="0" y="0"/>
          <wp:positionH relativeFrom="column">
            <wp:posOffset>1859280</wp:posOffset>
          </wp:positionH>
          <wp:positionV relativeFrom="paragraph">
            <wp:posOffset>-22225</wp:posOffset>
          </wp:positionV>
          <wp:extent cx="190500" cy="190500"/>
          <wp:effectExtent l="0" t="0" r="0" b="0"/>
          <wp:wrapNone/>
          <wp:docPr id="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EE1E5A" w:rsidRPr="000660A9">
        <w:rPr>
          <w:rStyle w:val="Hyperlink"/>
          <w:rFonts w:asciiTheme="minorHAnsi" w:hAnsiTheme="minorHAnsi" w:cstheme="minorHAnsi"/>
          <w:sz w:val="18"/>
          <w:szCs w:val="16"/>
        </w:rPr>
        <w:t>http://doi.org/10.21070/ijccd.v4i1.843</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2341" w14:textId="77777777" w:rsidR="005F248D" w:rsidRPr="0083285D" w:rsidRDefault="005F248D" w:rsidP="005F248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D566" w14:textId="77777777" w:rsidR="0083285D" w:rsidRPr="0083285D" w:rsidRDefault="0083285D" w:rsidP="0083285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DBD44" w14:textId="77777777" w:rsidR="005F248D" w:rsidRPr="000660A9" w:rsidRDefault="0079448F" w:rsidP="000660A9">
    <w:pPr>
      <w:pStyle w:val="Footer"/>
      <w:jc w:val="center"/>
      <w:rPr>
        <w:rFonts w:asciiTheme="minorHAnsi" w:hAnsiTheme="minorHAnsi" w:cstheme="minorHAnsi"/>
        <w:sz w:val="16"/>
        <w:szCs w:val="16"/>
      </w:rPr>
    </w:pPr>
    <w:r>
      <w:rPr>
        <w:noProof/>
      </w:rPr>
      <w:pict w14:anchorId="3A144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6.4pt;margin-top:-1.75pt;width:15pt;height:15pt;z-index:-251658240;mso-position-horizontal-relative:text;mso-position-vertical-relative:text;mso-width-relative:page;mso-height-relative:page">
          <v:imagedata r:id="rId1" o:title="icon-doi"/>
        </v:shape>
      </w:pict>
    </w:r>
    <w:hyperlink r:id="rId2" w:history="1">
      <w:r w:rsidR="000B526B"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277BA" w14:textId="77777777" w:rsidR="0079448F" w:rsidRDefault="0079448F" w:rsidP="0083285D">
      <w:r>
        <w:separator/>
      </w:r>
    </w:p>
  </w:footnote>
  <w:footnote w:type="continuationSeparator" w:id="0">
    <w:p w14:paraId="1B3608A4" w14:textId="77777777" w:rsidR="0079448F" w:rsidRDefault="0079448F"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9770E" w14:textId="77777777" w:rsidR="00EE1E5A" w:rsidRPr="000660A9" w:rsidRDefault="00EE1E5A"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163D8B">
      <w:rPr>
        <w:b/>
        <w:bCs/>
        <w:noProof/>
      </w:rPr>
      <w:t>4</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866C" w14:textId="77777777" w:rsidR="00EE1E5A" w:rsidRDefault="00EE1E5A"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Pr="00296800">
      <w:rPr>
        <w:b/>
        <w:bCs/>
        <w:noProof/>
      </w:rPr>
      <w:t>3</w:t>
    </w:r>
    <w:r>
      <w:rPr>
        <w:b/>
        <w:bCs/>
        <w:noProof/>
      </w:rPr>
      <w:fldChar w:fldCharType="end"/>
    </w:r>
  </w:p>
  <w:p w14:paraId="7035A2D7" w14:textId="77777777" w:rsidR="00EE1E5A" w:rsidRDefault="00EE1E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AF66" w14:textId="77777777" w:rsidR="00EE1E5A" w:rsidRPr="00DA01B7" w:rsidRDefault="00EE1E5A"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Pr="00605114">
      <w:rPr>
        <w:b/>
        <w:bCs/>
        <w:noProof/>
      </w:rPr>
      <w:t>1</w:t>
    </w:r>
    <w:r>
      <w:rPr>
        <w:b/>
        <w:bCs/>
        <w:noProof/>
      </w:rPr>
      <w:fldChar w:fldCharType="end"/>
    </w:r>
  </w:p>
  <w:p w14:paraId="0BCEADBB" w14:textId="77777777" w:rsidR="00EE1E5A" w:rsidRDefault="00EE1E5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A0FE"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163D8B" w:rsidRPr="00163D8B">
      <w:rPr>
        <w:b/>
        <w:bCs/>
        <w:noProof/>
      </w:rPr>
      <w:t>4</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6BA8F" w14:textId="77777777" w:rsidR="00F93AEF" w:rsidRDefault="00F93AEF"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00296800" w:rsidRPr="00296800">
      <w:rPr>
        <w:b/>
        <w:bCs/>
        <w:noProof/>
      </w:rPr>
      <w:t>3</w:t>
    </w:r>
    <w:r>
      <w:rPr>
        <w:b/>
        <w:bCs/>
        <w:noProof/>
      </w:rPr>
      <w:fldChar w:fldCharType="end"/>
    </w:r>
  </w:p>
  <w:p w14:paraId="706FFCDA" w14:textId="77777777" w:rsidR="00624C3A" w:rsidRDefault="00624C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BCF88" w14:textId="77777777" w:rsidR="00F93AEF" w:rsidRPr="00DA01B7" w:rsidRDefault="005F248D"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00605114" w:rsidRPr="00605114">
      <w:rPr>
        <w:b/>
        <w:bCs/>
        <w:noProof/>
      </w:rPr>
      <w:t>1</w:t>
    </w:r>
    <w:r>
      <w:rPr>
        <w:b/>
        <w:bCs/>
        <w:noProof/>
      </w:rPr>
      <w:fldChar w:fldCharType="end"/>
    </w:r>
  </w:p>
  <w:p w14:paraId="5275840C"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Judul1"/>
      <w:suff w:val="nothing"/>
      <w:lvlText w:val=""/>
      <w:lvlJc w:val="left"/>
      <w:pPr>
        <w:tabs>
          <w:tab w:val="num" w:pos="0"/>
        </w:tabs>
        <w:ind w:left="0" w:firstLine="0"/>
      </w:pPr>
      <w:rPr>
        <w:b/>
      </w:rPr>
    </w:lvl>
    <w:lvl w:ilvl="1">
      <w:start w:val="1"/>
      <w:numFmt w:val="none"/>
      <w:pStyle w:val="Judul2"/>
      <w:suff w:val="nothing"/>
      <w:lvlText w:val=""/>
      <w:lvlJc w:val="left"/>
      <w:pPr>
        <w:tabs>
          <w:tab w:val="num" w:pos="0"/>
        </w:tabs>
        <w:ind w:left="0" w:firstLine="0"/>
      </w:pPr>
    </w:lvl>
    <w:lvl w:ilvl="2">
      <w:start w:val="1"/>
      <w:numFmt w:val="none"/>
      <w:pStyle w:val="Judu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C1D6E91"/>
    <w:multiLevelType w:val="hybridMultilevel"/>
    <w:tmpl w:val="81CE3F4A"/>
    <w:lvl w:ilvl="0" w:tplc="2A7A0412">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622E5D"/>
    <w:multiLevelType w:val="hybridMultilevel"/>
    <w:tmpl w:val="3C8E6CA8"/>
    <w:lvl w:ilvl="0" w:tplc="C4F8EFC0">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6CBB121E"/>
    <w:multiLevelType w:val="hybridMultilevel"/>
    <w:tmpl w:val="9EBE704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22865"/>
    <w:rsid w:val="00022D9F"/>
    <w:rsid w:val="00062F57"/>
    <w:rsid w:val="000660A9"/>
    <w:rsid w:val="000B526B"/>
    <w:rsid w:val="000B72E0"/>
    <w:rsid w:val="000D5860"/>
    <w:rsid w:val="000E1EF3"/>
    <w:rsid w:val="000E730F"/>
    <w:rsid w:val="001148CE"/>
    <w:rsid w:val="00117708"/>
    <w:rsid w:val="00121A5C"/>
    <w:rsid w:val="00123A5F"/>
    <w:rsid w:val="001325E5"/>
    <w:rsid w:val="001353FB"/>
    <w:rsid w:val="00150742"/>
    <w:rsid w:val="00163D8B"/>
    <w:rsid w:val="00174348"/>
    <w:rsid w:val="00180B87"/>
    <w:rsid w:val="001A2952"/>
    <w:rsid w:val="001B15BB"/>
    <w:rsid w:val="001C494F"/>
    <w:rsid w:val="001C5AE9"/>
    <w:rsid w:val="001C684B"/>
    <w:rsid w:val="001D1AE5"/>
    <w:rsid w:val="001E73F2"/>
    <w:rsid w:val="001F1A79"/>
    <w:rsid w:val="0020076B"/>
    <w:rsid w:val="002320DD"/>
    <w:rsid w:val="002346E2"/>
    <w:rsid w:val="00242F21"/>
    <w:rsid w:val="0025002D"/>
    <w:rsid w:val="00264385"/>
    <w:rsid w:val="00267E25"/>
    <w:rsid w:val="00272DF1"/>
    <w:rsid w:val="00280D1E"/>
    <w:rsid w:val="00296800"/>
    <w:rsid w:val="002A01B0"/>
    <w:rsid w:val="002B2596"/>
    <w:rsid w:val="002C0741"/>
    <w:rsid w:val="002C152D"/>
    <w:rsid w:val="002C26B3"/>
    <w:rsid w:val="002D11F9"/>
    <w:rsid w:val="002E1480"/>
    <w:rsid w:val="002F1CC9"/>
    <w:rsid w:val="002F7FC1"/>
    <w:rsid w:val="0030714D"/>
    <w:rsid w:val="00321842"/>
    <w:rsid w:val="00341A68"/>
    <w:rsid w:val="00342464"/>
    <w:rsid w:val="00351FEB"/>
    <w:rsid w:val="003639E5"/>
    <w:rsid w:val="003856FC"/>
    <w:rsid w:val="00387259"/>
    <w:rsid w:val="00387B20"/>
    <w:rsid w:val="00391AE4"/>
    <w:rsid w:val="003C198C"/>
    <w:rsid w:val="003D1ABA"/>
    <w:rsid w:val="0041571C"/>
    <w:rsid w:val="00421539"/>
    <w:rsid w:val="00432E4D"/>
    <w:rsid w:val="004504BA"/>
    <w:rsid w:val="004556A6"/>
    <w:rsid w:val="00461037"/>
    <w:rsid w:val="004719DD"/>
    <w:rsid w:val="00496BF2"/>
    <w:rsid w:val="004A0044"/>
    <w:rsid w:val="004B647B"/>
    <w:rsid w:val="004C0EC4"/>
    <w:rsid w:val="004C40EA"/>
    <w:rsid w:val="004C775D"/>
    <w:rsid w:val="004D6C9B"/>
    <w:rsid w:val="004E5A0F"/>
    <w:rsid w:val="00500417"/>
    <w:rsid w:val="00512BAE"/>
    <w:rsid w:val="0051538E"/>
    <w:rsid w:val="0057495C"/>
    <w:rsid w:val="00585871"/>
    <w:rsid w:val="00587905"/>
    <w:rsid w:val="005C17DF"/>
    <w:rsid w:val="005E7E97"/>
    <w:rsid w:val="005F248D"/>
    <w:rsid w:val="00605114"/>
    <w:rsid w:val="0060578C"/>
    <w:rsid w:val="00615D84"/>
    <w:rsid w:val="00615E02"/>
    <w:rsid w:val="00624C3A"/>
    <w:rsid w:val="00642515"/>
    <w:rsid w:val="006425AD"/>
    <w:rsid w:val="00644A1C"/>
    <w:rsid w:val="00645F27"/>
    <w:rsid w:val="00665857"/>
    <w:rsid w:val="00665BEC"/>
    <w:rsid w:val="0066786D"/>
    <w:rsid w:val="00672180"/>
    <w:rsid w:val="0067458E"/>
    <w:rsid w:val="00692FE3"/>
    <w:rsid w:val="00697E61"/>
    <w:rsid w:val="006A2ACA"/>
    <w:rsid w:val="006B3340"/>
    <w:rsid w:val="006C7A28"/>
    <w:rsid w:val="006E0D72"/>
    <w:rsid w:val="006F32BD"/>
    <w:rsid w:val="0070674F"/>
    <w:rsid w:val="00711FCF"/>
    <w:rsid w:val="00727FD5"/>
    <w:rsid w:val="007306AA"/>
    <w:rsid w:val="0074429B"/>
    <w:rsid w:val="00754AC0"/>
    <w:rsid w:val="00770540"/>
    <w:rsid w:val="00775995"/>
    <w:rsid w:val="0079448F"/>
    <w:rsid w:val="007A102C"/>
    <w:rsid w:val="007A24C8"/>
    <w:rsid w:val="007B1D6E"/>
    <w:rsid w:val="007B4AD2"/>
    <w:rsid w:val="007B7D1F"/>
    <w:rsid w:val="007C075D"/>
    <w:rsid w:val="007E0659"/>
    <w:rsid w:val="007E0698"/>
    <w:rsid w:val="007F2E75"/>
    <w:rsid w:val="0083285D"/>
    <w:rsid w:val="008427CC"/>
    <w:rsid w:val="0085099D"/>
    <w:rsid w:val="0085664A"/>
    <w:rsid w:val="00870713"/>
    <w:rsid w:val="00883B73"/>
    <w:rsid w:val="00884538"/>
    <w:rsid w:val="00893860"/>
    <w:rsid w:val="008A4F6A"/>
    <w:rsid w:val="008B4D62"/>
    <w:rsid w:val="008C7D39"/>
    <w:rsid w:val="00903A82"/>
    <w:rsid w:val="0092251A"/>
    <w:rsid w:val="009326EB"/>
    <w:rsid w:val="00932BC3"/>
    <w:rsid w:val="0093576D"/>
    <w:rsid w:val="009503C2"/>
    <w:rsid w:val="00953F53"/>
    <w:rsid w:val="00963F61"/>
    <w:rsid w:val="00982857"/>
    <w:rsid w:val="00983ABD"/>
    <w:rsid w:val="00983FDE"/>
    <w:rsid w:val="00996C32"/>
    <w:rsid w:val="00997EEF"/>
    <w:rsid w:val="009A278C"/>
    <w:rsid w:val="009A35F0"/>
    <w:rsid w:val="009A7897"/>
    <w:rsid w:val="009B12FB"/>
    <w:rsid w:val="009B5BCD"/>
    <w:rsid w:val="009D73F4"/>
    <w:rsid w:val="009E07DC"/>
    <w:rsid w:val="009F4A18"/>
    <w:rsid w:val="009F4E9A"/>
    <w:rsid w:val="00A0347E"/>
    <w:rsid w:val="00A3180D"/>
    <w:rsid w:val="00A418E5"/>
    <w:rsid w:val="00A433CB"/>
    <w:rsid w:val="00A77ED2"/>
    <w:rsid w:val="00A96E77"/>
    <w:rsid w:val="00AB3F05"/>
    <w:rsid w:val="00AC3E94"/>
    <w:rsid w:val="00AE1EC6"/>
    <w:rsid w:val="00AE5A9A"/>
    <w:rsid w:val="00AF3ADD"/>
    <w:rsid w:val="00AF3ECF"/>
    <w:rsid w:val="00B044EF"/>
    <w:rsid w:val="00B362E9"/>
    <w:rsid w:val="00B67D88"/>
    <w:rsid w:val="00B828C8"/>
    <w:rsid w:val="00B953B6"/>
    <w:rsid w:val="00BA3B8B"/>
    <w:rsid w:val="00BB74DA"/>
    <w:rsid w:val="00BC4E60"/>
    <w:rsid w:val="00BF7E55"/>
    <w:rsid w:val="00C01B0D"/>
    <w:rsid w:val="00C06BB9"/>
    <w:rsid w:val="00C07C49"/>
    <w:rsid w:val="00C1326F"/>
    <w:rsid w:val="00C23E0A"/>
    <w:rsid w:val="00C458D2"/>
    <w:rsid w:val="00C63589"/>
    <w:rsid w:val="00C716F0"/>
    <w:rsid w:val="00C74B3A"/>
    <w:rsid w:val="00CA4C1A"/>
    <w:rsid w:val="00CC5670"/>
    <w:rsid w:val="00CD1DB3"/>
    <w:rsid w:val="00CE480C"/>
    <w:rsid w:val="00CF42B7"/>
    <w:rsid w:val="00D1231C"/>
    <w:rsid w:val="00D12676"/>
    <w:rsid w:val="00D23060"/>
    <w:rsid w:val="00D32D29"/>
    <w:rsid w:val="00D76668"/>
    <w:rsid w:val="00D933D1"/>
    <w:rsid w:val="00D9415A"/>
    <w:rsid w:val="00DA01B7"/>
    <w:rsid w:val="00DB1752"/>
    <w:rsid w:val="00DB272A"/>
    <w:rsid w:val="00DB6FB6"/>
    <w:rsid w:val="00DD1814"/>
    <w:rsid w:val="00DF2D45"/>
    <w:rsid w:val="00DF4C15"/>
    <w:rsid w:val="00E17C57"/>
    <w:rsid w:val="00E20DD7"/>
    <w:rsid w:val="00E242F9"/>
    <w:rsid w:val="00E279E0"/>
    <w:rsid w:val="00E33C36"/>
    <w:rsid w:val="00E35086"/>
    <w:rsid w:val="00E54E93"/>
    <w:rsid w:val="00E666CB"/>
    <w:rsid w:val="00E75631"/>
    <w:rsid w:val="00E904E1"/>
    <w:rsid w:val="00E97995"/>
    <w:rsid w:val="00EB5915"/>
    <w:rsid w:val="00EC012F"/>
    <w:rsid w:val="00EC6F14"/>
    <w:rsid w:val="00ED2798"/>
    <w:rsid w:val="00ED4EDD"/>
    <w:rsid w:val="00ED5427"/>
    <w:rsid w:val="00EE1B8F"/>
    <w:rsid w:val="00EE1E5A"/>
    <w:rsid w:val="00EE5D0C"/>
    <w:rsid w:val="00EF1126"/>
    <w:rsid w:val="00EF2E52"/>
    <w:rsid w:val="00EF3C6D"/>
    <w:rsid w:val="00EF4611"/>
    <w:rsid w:val="00EF484E"/>
    <w:rsid w:val="00EF5815"/>
    <w:rsid w:val="00F007F1"/>
    <w:rsid w:val="00F040F4"/>
    <w:rsid w:val="00F249FD"/>
    <w:rsid w:val="00F2600B"/>
    <w:rsid w:val="00F336F1"/>
    <w:rsid w:val="00F3750D"/>
    <w:rsid w:val="00F44CD2"/>
    <w:rsid w:val="00F529B4"/>
    <w:rsid w:val="00F545A9"/>
    <w:rsid w:val="00F669CF"/>
    <w:rsid w:val="00F93AEF"/>
    <w:rsid w:val="00F94034"/>
    <w:rsid w:val="00F956CE"/>
    <w:rsid w:val="00FA2490"/>
    <w:rsid w:val="00FA4DCD"/>
    <w:rsid w:val="00FB7913"/>
    <w:rsid w:val="00FE3676"/>
    <w:rsid w:val="00FE53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D537744"/>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Judul1">
    <w:name w:val="heading 1"/>
    <w:basedOn w:val="Normal"/>
    <w:next w:val="Normal"/>
    <w:qFormat/>
    <w:pPr>
      <w:keepNext/>
      <w:numPr>
        <w:numId w:val="1"/>
      </w:numPr>
      <w:spacing w:before="288" w:after="144"/>
      <w:jc w:val="center"/>
      <w:outlineLvl w:val="0"/>
    </w:pPr>
    <w:rPr>
      <w:b/>
      <w:smallCaps/>
      <w:sz w:val="20"/>
      <w:szCs w:val="20"/>
    </w:rPr>
  </w:style>
  <w:style w:type="paragraph" w:styleId="Judul2">
    <w:name w:val="heading 2"/>
    <w:basedOn w:val="Normal"/>
    <w:next w:val="Normal"/>
    <w:qFormat/>
    <w:pPr>
      <w:keepNext/>
      <w:numPr>
        <w:ilvl w:val="1"/>
        <w:numId w:val="1"/>
      </w:numPr>
      <w:jc w:val="both"/>
      <w:outlineLvl w:val="1"/>
    </w:pPr>
    <w:rPr>
      <w:szCs w:val="20"/>
    </w:rPr>
  </w:style>
  <w:style w:type="paragraph" w:styleId="Judul3">
    <w:name w:val="heading 3"/>
    <w:basedOn w:val="Normal"/>
    <w:next w:val="Normal"/>
    <w:qFormat/>
    <w:pPr>
      <w:keepNext/>
      <w:numPr>
        <w:ilvl w:val="2"/>
        <w:numId w:val="1"/>
      </w:numPr>
      <w:ind w:firstLine="851"/>
      <w:jc w:val="both"/>
      <w:outlineLvl w:val="2"/>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TeksIsi"/>
    <w:qFormat/>
    <w:pPr>
      <w:spacing w:after="60"/>
      <w:jc w:val="center"/>
    </w:pPr>
    <w:rPr>
      <w:rFonts w:ascii="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styleId="KisiTabel">
    <w:name w:val="Table Grid"/>
    <w:basedOn w:val="TabelNormal"/>
    <w:uiPriority w:val="39"/>
    <w:rsid w:val="00883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mpatpenampungteks">
    <w:name w:val="Placeholder Text"/>
    <w:basedOn w:val="FontParagrafDefault"/>
    <w:uiPriority w:val="99"/>
    <w:semiHidden/>
    <w:rsid w:val="00EE1E5A"/>
    <w:rPr>
      <w:color w:val="808080"/>
    </w:rPr>
  </w:style>
  <w:style w:type="character" w:styleId="Kuat">
    <w:name w:val="Strong"/>
    <w:basedOn w:val="FontParagrafDefault"/>
    <w:uiPriority w:val="22"/>
    <w:qFormat/>
    <w:rsid w:val="00EB59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7">
      <w:bodyDiv w:val="1"/>
      <w:marLeft w:val="0"/>
      <w:marRight w:val="0"/>
      <w:marTop w:val="0"/>
      <w:marBottom w:val="0"/>
      <w:divBdr>
        <w:top w:val="none" w:sz="0" w:space="0" w:color="auto"/>
        <w:left w:val="none" w:sz="0" w:space="0" w:color="auto"/>
        <w:bottom w:val="none" w:sz="0" w:space="0" w:color="auto"/>
        <w:right w:val="none" w:sz="0" w:space="0" w:color="auto"/>
      </w:divBdr>
      <w:divsChild>
        <w:div w:id="40517743">
          <w:marLeft w:val="640"/>
          <w:marRight w:val="0"/>
          <w:marTop w:val="0"/>
          <w:marBottom w:val="0"/>
          <w:divBdr>
            <w:top w:val="none" w:sz="0" w:space="0" w:color="auto"/>
            <w:left w:val="none" w:sz="0" w:space="0" w:color="auto"/>
            <w:bottom w:val="none" w:sz="0" w:space="0" w:color="auto"/>
            <w:right w:val="none" w:sz="0" w:space="0" w:color="auto"/>
          </w:divBdr>
        </w:div>
        <w:div w:id="2040549375">
          <w:marLeft w:val="640"/>
          <w:marRight w:val="0"/>
          <w:marTop w:val="0"/>
          <w:marBottom w:val="0"/>
          <w:divBdr>
            <w:top w:val="none" w:sz="0" w:space="0" w:color="auto"/>
            <w:left w:val="none" w:sz="0" w:space="0" w:color="auto"/>
            <w:bottom w:val="none" w:sz="0" w:space="0" w:color="auto"/>
            <w:right w:val="none" w:sz="0" w:space="0" w:color="auto"/>
          </w:divBdr>
        </w:div>
        <w:div w:id="1995645752">
          <w:marLeft w:val="640"/>
          <w:marRight w:val="0"/>
          <w:marTop w:val="0"/>
          <w:marBottom w:val="0"/>
          <w:divBdr>
            <w:top w:val="none" w:sz="0" w:space="0" w:color="auto"/>
            <w:left w:val="none" w:sz="0" w:space="0" w:color="auto"/>
            <w:bottom w:val="none" w:sz="0" w:space="0" w:color="auto"/>
            <w:right w:val="none" w:sz="0" w:space="0" w:color="auto"/>
          </w:divBdr>
        </w:div>
        <w:div w:id="953708094">
          <w:marLeft w:val="640"/>
          <w:marRight w:val="0"/>
          <w:marTop w:val="0"/>
          <w:marBottom w:val="0"/>
          <w:divBdr>
            <w:top w:val="none" w:sz="0" w:space="0" w:color="auto"/>
            <w:left w:val="none" w:sz="0" w:space="0" w:color="auto"/>
            <w:bottom w:val="none" w:sz="0" w:space="0" w:color="auto"/>
            <w:right w:val="none" w:sz="0" w:space="0" w:color="auto"/>
          </w:divBdr>
        </w:div>
        <w:div w:id="1936282812">
          <w:marLeft w:val="640"/>
          <w:marRight w:val="0"/>
          <w:marTop w:val="0"/>
          <w:marBottom w:val="0"/>
          <w:divBdr>
            <w:top w:val="none" w:sz="0" w:space="0" w:color="auto"/>
            <w:left w:val="none" w:sz="0" w:space="0" w:color="auto"/>
            <w:bottom w:val="none" w:sz="0" w:space="0" w:color="auto"/>
            <w:right w:val="none" w:sz="0" w:space="0" w:color="auto"/>
          </w:divBdr>
        </w:div>
        <w:div w:id="1512452778">
          <w:marLeft w:val="640"/>
          <w:marRight w:val="0"/>
          <w:marTop w:val="0"/>
          <w:marBottom w:val="0"/>
          <w:divBdr>
            <w:top w:val="none" w:sz="0" w:space="0" w:color="auto"/>
            <w:left w:val="none" w:sz="0" w:space="0" w:color="auto"/>
            <w:bottom w:val="none" w:sz="0" w:space="0" w:color="auto"/>
            <w:right w:val="none" w:sz="0" w:space="0" w:color="auto"/>
          </w:divBdr>
        </w:div>
        <w:div w:id="883640357">
          <w:marLeft w:val="640"/>
          <w:marRight w:val="0"/>
          <w:marTop w:val="0"/>
          <w:marBottom w:val="0"/>
          <w:divBdr>
            <w:top w:val="none" w:sz="0" w:space="0" w:color="auto"/>
            <w:left w:val="none" w:sz="0" w:space="0" w:color="auto"/>
            <w:bottom w:val="none" w:sz="0" w:space="0" w:color="auto"/>
            <w:right w:val="none" w:sz="0" w:space="0" w:color="auto"/>
          </w:divBdr>
        </w:div>
        <w:div w:id="1608542365">
          <w:marLeft w:val="640"/>
          <w:marRight w:val="0"/>
          <w:marTop w:val="0"/>
          <w:marBottom w:val="0"/>
          <w:divBdr>
            <w:top w:val="none" w:sz="0" w:space="0" w:color="auto"/>
            <w:left w:val="none" w:sz="0" w:space="0" w:color="auto"/>
            <w:bottom w:val="none" w:sz="0" w:space="0" w:color="auto"/>
            <w:right w:val="none" w:sz="0" w:space="0" w:color="auto"/>
          </w:divBdr>
        </w:div>
        <w:div w:id="1851096302">
          <w:marLeft w:val="640"/>
          <w:marRight w:val="0"/>
          <w:marTop w:val="0"/>
          <w:marBottom w:val="0"/>
          <w:divBdr>
            <w:top w:val="none" w:sz="0" w:space="0" w:color="auto"/>
            <w:left w:val="none" w:sz="0" w:space="0" w:color="auto"/>
            <w:bottom w:val="none" w:sz="0" w:space="0" w:color="auto"/>
            <w:right w:val="none" w:sz="0" w:space="0" w:color="auto"/>
          </w:divBdr>
        </w:div>
        <w:div w:id="1908951890">
          <w:marLeft w:val="640"/>
          <w:marRight w:val="0"/>
          <w:marTop w:val="0"/>
          <w:marBottom w:val="0"/>
          <w:divBdr>
            <w:top w:val="none" w:sz="0" w:space="0" w:color="auto"/>
            <w:left w:val="none" w:sz="0" w:space="0" w:color="auto"/>
            <w:bottom w:val="none" w:sz="0" w:space="0" w:color="auto"/>
            <w:right w:val="none" w:sz="0" w:space="0" w:color="auto"/>
          </w:divBdr>
        </w:div>
        <w:div w:id="761296297">
          <w:marLeft w:val="640"/>
          <w:marRight w:val="0"/>
          <w:marTop w:val="0"/>
          <w:marBottom w:val="0"/>
          <w:divBdr>
            <w:top w:val="none" w:sz="0" w:space="0" w:color="auto"/>
            <w:left w:val="none" w:sz="0" w:space="0" w:color="auto"/>
            <w:bottom w:val="none" w:sz="0" w:space="0" w:color="auto"/>
            <w:right w:val="none" w:sz="0" w:space="0" w:color="auto"/>
          </w:divBdr>
        </w:div>
        <w:div w:id="1918317597">
          <w:marLeft w:val="640"/>
          <w:marRight w:val="0"/>
          <w:marTop w:val="0"/>
          <w:marBottom w:val="0"/>
          <w:divBdr>
            <w:top w:val="none" w:sz="0" w:space="0" w:color="auto"/>
            <w:left w:val="none" w:sz="0" w:space="0" w:color="auto"/>
            <w:bottom w:val="none" w:sz="0" w:space="0" w:color="auto"/>
            <w:right w:val="none" w:sz="0" w:space="0" w:color="auto"/>
          </w:divBdr>
        </w:div>
        <w:div w:id="1286305099">
          <w:marLeft w:val="640"/>
          <w:marRight w:val="0"/>
          <w:marTop w:val="0"/>
          <w:marBottom w:val="0"/>
          <w:divBdr>
            <w:top w:val="none" w:sz="0" w:space="0" w:color="auto"/>
            <w:left w:val="none" w:sz="0" w:space="0" w:color="auto"/>
            <w:bottom w:val="none" w:sz="0" w:space="0" w:color="auto"/>
            <w:right w:val="none" w:sz="0" w:space="0" w:color="auto"/>
          </w:divBdr>
        </w:div>
        <w:div w:id="1603998713">
          <w:marLeft w:val="640"/>
          <w:marRight w:val="0"/>
          <w:marTop w:val="0"/>
          <w:marBottom w:val="0"/>
          <w:divBdr>
            <w:top w:val="none" w:sz="0" w:space="0" w:color="auto"/>
            <w:left w:val="none" w:sz="0" w:space="0" w:color="auto"/>
            <w:bottom w:val="none" w:sz="0" w:space="0" w:color="auto"/>
            <w:right w:val="none" w:sz="0" w:space="0" w:color="auto"/>
          </w:divBdr>
        </w:div>
        <w:div w:id="1351181360">
          <w:marLeft w:val="640"/>
          <w:marRight w:val="0"/>
          <w:marTop w:val="0"/>
          <w:marBottom w:val="0"/>
          <w:divBdr>
            <w:top w:val="none" w:sz="0" w:space="0" w:color="auto"/>
            <w:left w:val="none" w:sz="0" w:space="0" w:color="auto"/>
            <w:bottom w:val="none" w:sz="0" w:space="0" w:color="auto"/>
            <w:right w:val="none" w:sz="0" w:space="0" w:color="auto"/>
          </w:divBdr>
        </w:div>
        <w:div w:id="959727100">
          <w:marLeft w:val="640"/>
          <w:marRight w:val="0"/>
          <w:marTop w:val="0"/>
          <w:marBottom w:val="0"/>
          <w:divBdr>
            <w:top w:val="none" w:sz="0" w:space="0" w:color="auto"/>
            <w:left w:val="none" w:sz="0" w:space="0" w:color="auto"/>
            <w:bottom w:val="none" w:sz="0" w:space="0" w:color="auto"/>
            <w:right w:val="none" w:sz="0" w:space="0" w:color="auto"/>
          </w:divBdr>
        </w:div>
        <w:div w:id="1665695660">
          <w:marLeft w:val="640"/>
          <w:marRight w:val="0"/>
          <w:marTop w:val="0"/>
          <w:marBottom w:val="0"/>
          <w:divBdr>
            <w:top w:val="none" w:sz="0" w:space="0" w:color="auto"/>
            <w:left w:val="none" w:sz="0" w:space="0" w:color="auto"/>
            <w:bottom w:val="none" w:sz="0" w:space="0" w:color="auto"/>
            <w:right w:val="none" w:sz="0" w:space="0" w:color="auto"/>
          </w:divBdr>
        </w:div>
        <w:div w:id="208340857">
          <w:marLeft w:val="640"/>
          <w:marRight w:val="0"/>
          <w:marTop w:val="0"/>
          <w:marBottom w:val="0"/>
          <w:divBdr>
            <w:top w:val="none" w:sz="0" w:space="0" w:color="auto"/>
            <w:left w:val="none" w:sz="0" w:space="0" w:color="auto"/>
            <w:bottom w:val="none" w:sz="0" w:space="0" w:color="auto"/>
            <w:right w:val="none" w:sz="0" w:space="0" w:color="auto"/>
          </w:divBdr>
        </w:div>
        <w:div w:id="622229523">
          <w:marLeft w:val="640"/>
          <w:marRight w:val="0"/>
          <w:marTop w:val="0"/>
          <w:marBottom w:val="0"/>
          <w:divBdr>
            <w:top w:val="none" w:sz="0" w:space="0" w:color="auto"/>
            <w:left w:val="none" w:sz="0" w:space="0" w:color="auto"/>
            <w:bottom w:val="none" w:sz="0" w:space="0" w:color="auto"/>
            <w:right w:val="none" w:sz="0" w:space="0" w:color="auto"/>
          </w:divBdr>
        </w:div>
        <w:div w:id="325941460">
          <w:marLeft w:val="640"/>
          <w:marRight w:val="0"/>
          <w:marTop w:val="0"/>
          <w:marBottom w:val="0"/>
          <w:divBdr>
            <w:top w:val="none" w:sz="0" w:space="0" w:color="auto"/>
            <w:left w:val="none" w:sz="0" w:space="0" w:color="auto"/>
            <w:bottom w:val="none" w:sz="0" w:space="0" w:color="auto"/>
            <w:right w:val="none" w:sz="0" w:space="0" w:color="auto"/>
          </w:divBdr>
        </w:div>
        <w:div w:id="295525598">
          <w:marLeft w:val="640"/>
          <w:marRight w:val="0"/>
          <w:marTop w:val="0"/>
          <w:marBottom w:val="0"/>
          <w:divBdr>
            <w:top w:val="none" w:sz="0" w:space="0" w:color="auto"/>
            <w:left w:val="none" w:sz="0" w:space="0" w:color="auto"/>
            <w:bottom w:val="none" w:sz="0" w:space="0" w:color="auto"/>
            <w:right w:val="none" w:sz="0" w:space="0" w:color="auto"/>
          </w:divBdr>
        </w:div>
        <w:div w:id="1340158079">
          <w:marLeft w:val="640"/>
          <w:marRight w:val="0"/>
          <w:marTop w:val="0"/>
          <w:marBottom w:val="0"/>
          <w:divBdr>
            <w:top w:val="none" w:sz="0" w:space="0" w:color="auto"/>
            <w:left w:val="none" w:sz="0" w:space="0" w:color="auto"/>
            <w:bottom w:val="none" w:sz="0" w:space="0" w:color="auto"/>
            <w:right w:val="none" w:sz="0" w:space="0" w:color="auto"/>
          </w:divBdr>
        </w:div>
      </w:divsChild>
    </w:div>
    <w:div w:id="13309892">
      <w:bodyDiv w:val="1"/>
      <w:marLeft w:val="0"/>
      <w:marRight w:val="0"/>
      <w:marTop w:val="0"/>
      <w:marBottom w:val="0"/>
      <w:divBdr>
        <w:top w:val="none" w:sz="0" w:space="0" w:color="auto"/>
        <w:left w:val="none" w:sz="0" w:space="0" w:color="auto"/>
        <w:bottom w:val="none" w:sz="0" w:space="0" w:color="auto"/>
        <w:right w:val="none" w:sz="0" w:space="0" w:color="auto"/>
      </w:divBdr>
      <w:divsChild>
        <w:div w:id="1771126844">
          <w:marLeft w:val="640"/>
          <w:marRight w:val="0"/>
          <w:marTop w:val="0"/>
          <w:marBottom w:val="0"/>
          <w:divBdr>
            <w:top w:val="none" w:sz="0" w:space="0" w:color="auto"/>
            <w:left w:val="none" w:sz="0" w:space="0" w:color="auto"/>
            <w:bottom w:val="none" w:sz="0" w:space="0" w:color="auto"/>
            <w:right w:val="none" w:sz="0" w:space="0" w:color="auto"/>
          </w:divBdr>
        </w:div>
        <w:div w:id="1437092721">
          <w:marLeft w:val="640"/>
          <w:marRight w:val="0"/>
          <w:marTop w:val="0"/>
          <w:marBottom w:val="0"/>
          <w:divBdr>
            <w:top w:val="none" w:sz="0" w:space="0" w:color="auto"/>
            <w:left w:val="none" w:sz="0" w:space="0" w:color="auto"/>
            <w:bottom w:val="none" w:sz="0" w:space="0" w:color="auto"/>
            <w:right w:val="none" w:sz="0" w:space="0" w:color="auto"/>
          </w:divBdr>
        </w:div>
        <w:div w:id="1438870545">
          <w:marLeft w:val="640"/>
          <w:marRight w:val="0"/>
          <w:marTop w:val="0"/>
          <w:marBottom w:val="0"/>
          <w:divBdr>
            <w:top w:val="none" w:sz="0" w:space="0" w:color="auto"/>
            <w:left w:val="none" w:sz="0" w:space="0" w:color="auto"/>
            <w:bottom w:val="none" w:sz="0" w:space="0" w:color="auto"/>
            <w:right w:val="none" w:sz="0" w:space="0" w:color="auto"/>
          </w:divBdr>
        </w:div>
        <w:div w:id="1699886557">
          <w:marLeft w:val="640"/>
          <w:marRight w:val="0"/>
          <w:marTop w:val="0"/>
          <w:marBottom w:val="0"/>
          <w:divBdr>
            <w:top w:val="none" w:sz="0" w:space="0" w:color="auto"/>
            <w:left w:val="none" w:sz="0" w:space="0" w:color="auto"/>
            <w:bottom w:val="none" w:sz="0" w:space="0" w:color="auto"/>
            <w:right w:val="none" w:sz="0" w:space="0" w:color="auto"/>
          </w:divBdr>
        </w:div>
        <w:div w:id="1836334052">
          <w:marLeft w:val="640"/>
          <w:marRight w:val="0"/>
          <w:marTop w:val="0"/>
          <w:marBottom w:val="0"/>
          <w:divBdr>
            <w:top w:val="none" w:sz="0" w:space="0" w:color="auto"/>
            <w:left w:val="none" w:sz="0" w:space="0" w:color="auto"/>
            <w:bottom w:val="none" w:sz="0" w:space="0" w:color="auto"/>
            <w:right w:val="none" w:sz="0" w:space="0" w:color="auto"/>
          </w:divBdr>
        </w:div>
        <w:div w:id="1128007748">
          <w:marLeft w:val="640"/>
          <w:marRight w:val="0"/>
          <w:marTop w:val="0"/>
          <w:marBottom w:val="0"/>
          <w:divBdr>
            <w:top w:val="none" w:sz="0" w:space="0" w:color="auto"/>
            <w:left w:val="none" w:sz="0" w:space="0" w:color="auto"/>
            <w:bottom w:val="none" w:sz="0" w:space="0" w:color="auto"/>
            <w:right w:val="none" w:sz="0" w:space="0" w:color="auto"/>
          </w:divBdr>
        </w:div>
        <w:div w:id="373703000">
          <w:marLeft w:val="640"/>
          <w:marRight w:val="0"/>
          <w:marTop w:val="0"/>
          <w:marBottom w:val="0"/>
          <w:divBdr>
            <w:top w:val="none" w:sz="0" w:space="0" w:color="auto"/>
            <w:left w:val="none" w:sz="0" w:space="0" w:color="auto"/>
            <w:bottom w:val="none" w:sz="0" w:space="0" w:color="auto"/>
            <w:right w:val="none" w:sz="0" w:space="0" w:color="auto"/>
          </w:divBdr>
        </w:div>
        <w:div w:id="1919552253">
          <w:marLeft w:val="640"/>
          <w:marRight w:val="0"/>
          <w:marTop w:val="0"/>
          <w:marBottom w:val="0"/>
          <w:divBdr>
            <w:top w:val="none" w:sz="0" w:space="0" w:color="auto"/>
            <w:left w:val="none" w:sz="0" w:space="0" w:color="auto"/>
            <w:bottom w:val="none" w:sz="0" w:space="0" w:color="auto"/>
            <w:right w:val="none" w:sz="0" w:space="0" w:color="auto"/>
          </w:divBdr>
        </w:div>
        <w:div w:id="264505901">
          <w:marLeft w:val="640"/>
          <w:marRight w:val="0"/>
          <w:marTop w:val="0"/>
          <w:marBottom w:val="0"/>
          <w:divBdr>
            <w:top w:val="none" w:sz="0" w:space="0" w:color="auto"/>
            <w:left w:val="none" w:sz="0" w:space="0" w:color="auto"/>
            <w:bottom w:val="none" w:sz="0" w:space="0" w:color="auto"/>
            <w:right w:val="none" w:sz="0" w:space="0" w:color="auto"/>
          </w:divBdr>
        </w:div>
        <w:div w:id="1601643080">
          <w:marLeft w:val="640"/>
          <w:marRight w:val="0"/>
          <w:marTop w:val="0"/>
          <w:marBottom w:val="0"/>
          <w:divBdr>
            <w:top w:val="none" w:sz="0" w:space="0" w:color="auto"/>
            <w:left w:val="none" w:sz="0" w:space="0" w:color="auto"/>
            <w:bottom w:val="none" w:sz="0" w:space="0" w:color="auto"/>
            <w:right w:val="none" w:sz="0" w:space="0" w:color="auto"/>
          </w:divBdr>
        </w:div>
        <w:div w:id="957954261">
          <w:marLeft w:val="640"/>
          <w:marRight w:val="0"/>
          <w:marTop w:val="0"/>
          <w:marBottom w:val="0"/>
          <w:divBdr>
            <w:top w:val="none" w:sz="0" w:space="0" w:color="auto"/>
            <w:left w:val="none" w:sz="0" w:space="0" w:color="auto"/>
            <w:bottom w:val="none" w:sz="0" w:space="0" w:color="auto"/>
            <w:right w:val="none" w:sz="0" w:space="0" w:color="auto"/>
          </w:divBdr>
        </w:div>
        <w:div w:id="1386952134">
          <w:marLeft w:val="640"/>
          <w:marRight w:val="0"/>
          <w:marTop w:val="0"/>
          <w:marBottom w:val="0"/>
          <w:divBdr>
            <w:top w:val="none" w:sz="0" w:space="0" w:color="auto"/>
            <w:left w:val="none" w:sz="0" w:space="0" w:color="auto"/>
            <w:bottom w:val="none" w:sz="0" w:space="0" w:color="auto"/>
            <w:right w:val="none" w:sz="0" w:space="0" w:color="auto"/>
          </w:divBdr>
        </w:div>
        <w:div w:id="2054884384">
          <w:marLeft w:val="640"/>
          <w:marRight w:val="0"/>
          <w:marTop w:val="0"/>
          <w:marBottom w:val="0"/>
          <w:divBdr>
            <w:top w:val="none" w:sz="0" w:space="0" w:color="auto"/>
            <w:left w:val="none" w:sz="0" w:space="0" w:color="auto"/>
            <w:bottom w:val="none" w:sz="0" w:space="0" w:color="auto"/>
            <w:right w:val="none" w:sz="0" w:space="0" w:color="auto"/>
          </w:divBdr>
        </w:div>
        <w:div w:id="781144755">
          <w:marLeft w:val="640"/>
          <w:marRight w:val="0"/>
          <w:marTop w:val="0"/>
          <w:marBottom w:val="0"/>
          <w:divBdr>
            <w:top w:val="none" w:sz="0" w:space="0" w:color="auto"/>
            <w:left w:val="none" w:sz="0" w:space="0" w:color="auto"/>
            <w:bottom w:val="none" w:sz="0" w:space="0" w:color="auto"/>
            <w:right w:val="none" w:sz="0" w:space="0" w:color="auto"/>
          </w:divBdr>
        </w:div>
        <w:div w:id="1006715352">
          <w:marLeft w:val="640"/>
          <w:marRight w:val="0"/>
          <w:marTop w:val="0"/>
          <w:marBottom w:val="0"/>
          <w:divBdr>
            <w:top w:val="none" w:sz="0" w:space="0" w:color="auto"/>
            <w:left w:val="none" w:sz="0" w:space="0" w:color="auto"/>
            <w:bottom w:val="none" w:sz="0" w:space="0" w:color="auto"/>
            <w:right w:val="none" w:sz="0" w:space="0" w:color="auto"/>
          </w:divBdr>
        </w:div>
        <w:div w:id="299768726">
          <w:marLeft w:val="640"/>
          <w:marRight w:val="0"/>
          <w:marTop w:val="0"/>
          <w:marBottom w:val="0"/>
          <w:divBdr>
            <w:top w:val="none" w:sz="0" w:space="0" w:color="auto"/>
            <w:left w:val="none" w:sz="0" w:space="0" w:color="auto"/>
            <w:bottom w:val="none" w:sz="0" w:space="0" w:color="auto"/>
            <w:right w:val="none" w:sz="0" w:space="0" w:color="auto"/>
          </w:divBdr>
        </w:div>
        <w:div w:id="1431659826">
          <w:marLeft w:val="640"/>
          <w:marRight w:val="0"/>
          <w:marTop w:val="0"/>
          <w:marBottom w:val="0"/>
          <w:divBdr>
            <w:top w:val="none" w:sz="0" w:space="0" w:color="auto"/>
            <w:left w:val="none" w:sz="0" w:space="0" w:color="auto"/>
            <w:bottom w:val="none" w:sz="0" w:space="0" w:color="auto"/>
            <w:right w:val="none" w:sz="0" w:space="0" w:color="auto"/>
          </w:divBdr>
        </w:div>
        <w:div w:id="1500582370">
          <w:marLeft w:val="640"/>
          <w:marRight w:val="0"/>
          <w:marTop w:val="0"/>
          <w:marBottom w:val="0"/>
          <w:divBdr>
            <w:top w:val="none" w:sz="0" w:space="0" w:color="auto"/>
            <w:left w:val="none" w:sz="0" w:space="0" w:color="auto"/>
            <w:bottom w:val="none" w:sz="0" w:space="0" w:color="auto"/>
            <w:right w:val="none" w:sz="0" w:space="0" w:color="auto"/>
          </w:divBdr>
        </w:div>
        <w:div w:id="574707720">
          <w:marLeft w:val="640"/>
          <w:marRight w:val="0"/>
          <w:marTop w:val="0"/>
          <w:marBottom w:val="0"/>
          <w:divBdr>
            <w:top w:val="none" w:sz="0" w:space="0" w:color="auto"/>
            <w:left w:val="none" w:sz="0" w:space="0" w:color="auto"/>
            <w:bottom w:val="none" w:sz="0" w:space="0" w:color="auto"/>
            <w:right w:val="none" w:sz="0" w:space="0" w:color="auto"/>
          </w:divBdr>
        </w:div>
        <w:div w:id="996690354">
          <w:marLeft w:val="640"/>
          <w:marRight w:val="0"/>
          <w:marTop w:val="0"/>
          <w:marBottom w:val="0"/>
          <w:divBdr>
            <w:top w:val="none" w:sz="0" w:space="0" w:color="auto"/>
            <w:left w:val="none" w:sz="0" w:space="0" w:color="auto"/>
            <w:bottom w:val="none" w:sz="0" w:space="0" w:color="auto"/>
            <w:right w:val="none" w:sz="0" w:space="0" w:color="auto"/>
          </w:divBdr>
        </w:div>
        <w:div w:id="1057128204">
          <w:marLeft w:val="640"/>
          <w:marRight w:val="0"/>
          <w:marTop w:val="0"/>
          <w:marBottom w:val="0"/>
          <w:divBdr>
            <w:top w:val="none" w:sz="0" w:space="0" w:color="auto"/>
            <w:left w:val="none" w:sz="0" w:space="0" w:color="auto"/>
            <w:bottom w:val="none" w:sz="0" w:space="0" w:color="auto"/>
            <w:right w:val="none" w:sz="0" w:space="0" w:color="auto"/>
          </w:divBdr>
        </w:div>
        <w:div w:id="514923459">
          <w:marLeft w:val="640"/>
          <w:marRight w:val="0"/>
          <w:marTop w:val="0"/>
          <w:marBottom w:val="0"/>
          <w:divBdr>
            <w:top w:val="none" w:sz="0" w:space="0" w:color="auto"/>
            <w:left w:val="none" w:sz="0" w:space="0" w:color="auto"/>
            <w:bottom w:val="none" w:sz="0" w:space="0" w:color="auto"/>
            <w:right w:val="none" w:sz="0" w:space="0" w:color="auto"/>
          </w:divBdr>
        </w:div>
        <w:div w:id="474179546">
          <w:marLeft w:val="640"/>
          <w:marRight w:val="0"/>
          <w:marTop w:val="0"/>
          <w:marBottom w:val="0"/>
          <w:divBdr>
            <w:top w:val="none" w:sz="0" w:space="0" w:color="auto"/>
            <w:left w:val="none" w:sz="0" w:space="0" w:color="auto"/>
            <w:bottom w:val="none" w:sz="0" w:space="0" w:color="auto"/>
            <w:right w:val="none" w:sz="0" w:space="0" w:color="auto"/>
          </w:divBdr>
        </w:div>
        <w:div w:id="981537810">
          <w:marLeft w:val="640"/>
          <w:marRight w:val="0"/>
          <w:marTop w:val="0"/>
          <w:marBottom w:val="0"/>
          <w:divBdr>
            <w:top w:val="none" w:sz="0" w:space="0" w:color="auto"/>
            <w:left w:val="none" w:sz="0" w:space="0" w:color="auto"/>
            <w:bottom w:val="none" w:sz="0" w:space="0" w:color="auto"/>
            <w:right w:val="none" w:sz="0" w:space="0" w:color="auto"/>
          </w:divBdr>
        </w:div>
      </w:divsChild>
    </w:div>
    <w:div w:id="39134800">
      <w:bodyDiv w:val="1"/>
      <w:marLeft w:val="0"/>
      <w:marRight w:val="0"/>
      <w:marTop w:val="0"/>
      <w:marBottom w:val="0"/>
      <w:divBdr>
        <w:top w:val="none" w:sz="0" w:space="0" w:color="auto"/>
        <w:left w:val="none" w:sz="0" w:space="0" w:color="auto"/>
        <w:bottom w:val="none" w:sz="0" w:space="0" w:color="auto"/>
        <w:right w:val="none" w:sz="0" w:space="0" w:color="auto"/>
      </w:divBdr>
      <w:divsChild>
        <w:div w:id="1194150586">
          <w:marLeft w:val="640"/>
          <w:marRight w:val="0"/>
          <w:marTop w:val="0"/>
          <w:marBottom w:val="0"/>
          <w:divBdr>
            <w:top w:val="none" w:sz="0" w:space="0" w:color="auto"/>
            <w:left w:val="none" w:sz="0" w:space="0" w:color="auto"/>
            <w:bottom w:val="none" w:sz="0" w:space="0" w:color="auto"/>
            <w:right w:val="none" w:sz="0" w:space="0" w:color="auto"/>
          </w:divBdr>
        </w:div>
        <w:div w:id="1402023617">
          <w:marLeft w:val="640"/>
          <w:marRight w:val="0"/>
          <w:marTop w:val="0"/>
          <w:marBottom w:val="0"/>
          <w:divBdr>
            <w:top w:val="none" w:sz="0" w:space="0" w:color="auto"/>
            <w:left w:val="none" w:sz="0" w:space="0" w:color="auto"/>
            <w:bottom w:val="none" w:sz="0" w:space="0" w:color="auto"/>
            <w:right w:val="none" w:sz="0" w:space="0" w:color="auto"/>
          </w:divBdr>
        </w:div>
        <w:div w:id="765003688">
          <w:marLeft w:val="640"/>
          <w:marRight w:val="0"/>
          <w:marTop w:val="0"/>
          <w:marBottom w:val="0"/>
          <w:divBdr>
            <w:top w:val="none" w:sz="0" w:space="0" w:color="auto"/>
            <w:left w:val="none" w:sz="0" w:space="0" w:color="auto"/>
            <w:bottom w:val="none" w:sz="0" w:space="0" w:color="auto"/>
            <w:right w:val="none" w:sz="0" w:space="0" w:color="auto"/>
          </w:divBdr>
        </w:div>
        <w:div w:id="826627085">
          <w:marLeft w:val="640"/>
          <w:marRight w:val="0"/>
          <w:marTop w:val="0"/>
          <w:marBottom w:val="0"/>
          <w:divBdr>
            <w:top w:val="none" w:sz="0" w:space="0" w:color="auto"/>
            <w:left w:val="none" w:sz="0" w:space="0" w:color="auto"/>
            <w:bottom w:val="none" w:sz="0" w:space="0" w:color="auto"/>
            <w:right w:val="none" w:sz="0" w:space="0" w:color="auto"/>
          </w:divBdr>
        </w:div>
        <w:div w:id="144706846">
          <w:marLeft w:val="640"/>
          <w:marRight w:val="0"/>
          <w:marTop w:val="0"/>
          <w:marBottom w:val="0"/>
          <w:divBdr>
            <w:top w:val="none" w:sz="0" w:space="0" w:color="auto"/>
            <w:left w:val="none" w:sz="0" w:space="0" w:color="auto"/>
            <w:bottom w:val="none" w:sz="0" w:space="0" w:color="auto"/>
            <w:right w:val="none" w:sz="0" w:space="0" w:color="auto"/>
          </w:divBdr>
        </w:div>
        <w:div w:id="1263994594">
          <w:marLeft w:val="640"/>
          <w:marRight w:val="0"/>
          <w:marTop w:val="0"/>
          <w:marBottom w:val="0"/>
          <w:divBdr>
            <w:top w:val="none" w:sz="0" w:space="0" w:color="auto"/>
            <w:left w:val="none" w:sz="0" w:space="0" w:color="auto"/>
            <w:bottom w:val="none" w:sz="0" w:space="0" w:color="auto"/>
            <w:right w:val="none" w:sz="0" w:space="0" w:color="auto"/>
          </w:divBdr>
        </w:div>
        <w:div w:id="426388892">
          <w:marLeft w:val="640"/>
          <w:marRight w:val="0"/>
          <w:marTop w:val="0"/>
          <w:marBottom w:val="0"/>
          <w:divBdr>
            <w:top w:val="none" w:sz="0" w:space="0" w:color="auto"/>
            <w:left w:val="none" w:sz="0" w:space="0" w:color="auto"/>
            <w:bottom w:val="none" w:sz="0" w:space="0" w:color="auto"/>
            <w:right w:val="none" w:sz="0" w:space="0" w:color="auto"/>
          </w:divBdr>
        </w:div>
        <w:div w:id="1322470780">
          <w:marLeft w:val="640"/>
          <w:marRight w:val="0"/>
          <w:marTop w:val="0"/>
          <w:marBottom w:val="0"/>
          <w:divBdr>
            <w:top w:val="none" w:sz="0" w:space="0" w:color="auto"/>
            <w:left w:val="none" w:sz="0" w:space="0" w:color="auto"/>
            <w:bottom w:val="none" w:sz="0" w:space="0" w:color="auto"/>
            <w:right w:val="none" w:sz="0" w:space="0" w:color="auto"/>
          </w:divBdr>
        </w:div>
        <w:div w:id="664548271">
          <w:marLeft w:val="640"/>
          <w:marRight w:val="0"/>
          <w:marTop w:val="0"/>
          <w:marBottom w:val="0"/>
          <w:divBdr>
            <w:top w:val="none" w:sz="0" w:space="0" w:color="auto"/>
            <w:left w:val="none" w:sz="0" w:space="0" w:color="auto"/>
            <w:bottom w:val="none" w:sz="0" w:space="0" w:color="auto"/>
            <w:right w:val="none" w:sz="0" w:space="0" w:color="auto"/>
          </w:divBdr>
        </w:div>
        <w:div w:id="1703820400">
          <w:marLeft w:val="640"/>
          <w:marRight w:val="0"/>
          <w:marTop w:val="0"/>
          <w:marBottom w:val="0"/>
          <w:divBdr>
            <w:top w:val="none" w:sz="0" w:space="0" w:color="auto"/>
            <w:left w:val="none" w:sz="0" w:space="0" w:color="auto"/>
            <w:bottom w:val="none" w:sz="0" w:space="0" w:color="auto"/>
            <w:right w:val="none" w:sz="0" w:space="0" w:color="auto"/>
          </w:divBdr>
        </w:div>
        <w:div w:id="589893677">
          <w:marLeft w:val="640"/>
          <w:marRight w:val="0"/>
          <w:marTop w:val="0"/>
          <w:marBottom w:val="0"/>
          <w:divBdr>
            <w:top w:val="none" w:sz="0" w:space="0" w:color="auto"/>
            <w:left w:val="none" w:sz="0" w:space="0" w:color="auto"/>
            <w:bottom w:val="none" w:sz="0" w:space="0" w:color="auto"/>
            <w:right w:val="none" w:sz="0" w:space="0" w:color="auto"/>
          </w:divBdr>
        </w:div>
        <w:div w:id="248973802">
          <w:marLeft w:val="640"/>
          <w:marRight w:val="0"/>
          <w:marTop w:val="0"/>
          <w:marBottom w:val="0"/>
          <w:divBdr>
            <w:top w:val="none" w:sz="0" w:space="0" w:color="auto"/>
            <w:left w:val="none" w:sz="0" w:space="0" w:color="auto"/>
            <w:bottom w:val="none" w:sz="0" w:space="0" w:color="auto"/>
            <w:right w:val="none" w:sz="0" w:space="0" w:color="auto"/>
          </w:divBdr>
        </w:div>
        <w:div w:id="1932930118">
          <w:marLeft w:val="640"/>
          <w:marRight w:val="0"/>
          <w:marTop w:val="0"/>
          <w:marBottom w:val="0"/>
          <w:divBdr>
            <w:top w:val="none" w:sz="0" w:space="0" w:color="auto"/>
            <w:left w:val="none" w:sz="0" w:space="0" w:color="auto"/>
            <w:bottom w:val="none" w:sz="0" w:space="0" w:color="auto"/>
            <w:right w:val="none" w:sz="0" w:space="0" w:color="auto"/>
          </w:divBdr>
        </w:div>
        <w:div w:id="303505186">
          <w:marLeft w:val="640"/>
          <w:marRight w:val="0"/>
          <w:marTop w:val="0"/>
          <w:marBottom w:val="0"/>
          <w:divBdr>
            <w:top w:val="none" w:sz="0" w:space="0" w:color="auto"/>
            <w:left w:val="none" w:sz="0" w:space="0" w:color="auto"/>
            <w:bottom w:val="none" w:sz="0" w:space="0" w:color="auto"/>
            <w:right w:val="none" w:sz="0" w:space="0" w:color="auto"/>
          </w:divBdr>
        </w:div>
        <w:div w:id="1873347951">
          <w:marLeft w:val="640"/>
          <w:marRight w:val="0"/>
          <w:marTop w:val="0"/>
          <w:marBottom w:val="0"/>
          <w:divBdr>
            <w:top w:val="none" w:sz="0" w:space="0" w:color="auto"/>
            <w:left w:val="none" w:sz="0" w:space="0" w:color="auto"/>
            <w:bottom w:val="none" w:sz="0" w:space="0" w:color="auto"/>
            <w:right w:val="none" w:sz="0" w:space="0" w:color="auto"/>
          </w:divBdr>
        </w:div>
        <w:div w:id="2145275191">
          <w:marLeft w:val="640"/>
          <w:marRight w:val="0"/>
          <w:marTop w:val="0"/>
          <w:marBottom w:val="0"/>
          <w:divBdr>
            <w:top w:val="none" w:sz="0" w:space="0" w:color="auto"/>
            <w:left w:val="none" w:sz="0" w:space="0" w:color="auto"/>
            <w:bottom w:val="none" w:sz="0" w:space="0" w:color="auto"/>
            <w:right w:val="none" w:sz="0" w:space="0" w:color="auto"/>
          </w:divBdr>
        </w:div>
        <w:div w:id="1445004116">
          <w:marLeft w:val="640"/>
          <w:marRight w:val="0"/>
          <w:marTop w:val="0"/>
          <w:marBottom w:val="0"/>
          <w:divBdr>
            <w:top w:val="none" w:sz="0" w:space="0" w:color="auto"/>
            <w:left w:val="none" w:sz="0" w:space="0" w:color="auto"/>
            <w:bottom w:val="none" w:sz="0" w:space="0" w:color="auto"/>
            <w:right w:val="none" w:sz="0" w:space="0" w:color="auto"/>
          </w:divBdr>
        </w:div>
        <w:div w:id="902981398">
          <w:marLeft w:val="640"/>
          <w:marRight w:val="0"/>
          <w:marTop w:val="0"/>
          <w:marBottom w:val="0"/>
          <w:divBdr>
            <w:top w:val="none" w:sz="0" w:space="0" w:color="auto"/>
            <w:left w:val="none" w:sz="0" w:space="0" w:color="auto"/>
            <w:bottom w:val="none" w:sz="0" w:space="0" w:color="auto"/>
            <w:right w:val="none" w:sz="0" w:space="0" w:color="auto"/>
          </w:divBdr>
        </w:div>
        <w:div w:id="1743866760">
          <w:marLeft w:val="640"/>
          <w:marRight w:val="0"/>
          <w:marTop w:val="0"/>
          <w:marBottom w:val="0"/>
          <w:divBdr>
            <w:top w:val="none" w:sz="0" w:space="0" w:color="auto"/>
            <w:left w:val="none" w:sz="0" w:space="0" w:color="auto"/>
            <w:bottom w:val="none" w:sz="0" w:space="0" w:color="auto"/>
            <w:right w:val="none" w:sz="0" w:space="0" w:color="auto"/>
          </w:divBdr>
        </w:div>
        <w:div w:id="1005011849">
          <w:marLeft w:val="640"/>
          <w:marRight w:val="0"/>
          <w:marTop w:val="0"/>
          <w:marBottom w:val="0"/>
          <w:divBdr>
            <w:top w:val="none" w:sz="0" w:space="0" w:color="auto"/>
            <w:left w:val="none" w:sz="0" w:space="0" w:color="auto"/>
            <w:bottom w:val="none" w:sz="0" w:space="0" w:color="auto"/>
            <w:right w:val="none" w:sz="0" w:space="0" w:color="auto"/>
          </w:divBdr>
        </w:div>
        <w:div w:id="207881169">
          <w:marLeft w:val="640"/>
          <w:marRight w:val="0"/>
          <w:marTop w:val="0"/>
          <w:marBottom w:val="0"/>
          <w:divBdr>
            <w:top w:val="none" w:sz="0" w:space="0" w:color="auto"/>
            <w:left w:val="none" w:sz="0" w:space="0" w:color="auto"/>
            <w:bottom w:val="none" w:sz="0" w:space="0" w:color="auto"/>
            <w:right w:val="none" w:sz="0" w:space="0" w:color="auto"/>
          </w:divBdr>
        </w:div>
        <w:div w:id="1645693413">
          <w:marLeft w:val="640"/>
          <w:marRight w:val="0"/>
          <w:marTop w:val="0"/>
          <w:marBottom w:val="0"/>
          <w:divBdr>
            <w:top w:val="none" w:sz="0" w:space="0" w:color="auto"/>
            <w:left w:val="none" w:sz="0" w:space="0" w:color="auto"/>
            <w:bottom w:val="none" w:sz="0" w:space="0" w:color="auto"/>
            <w:right w:val="none" w:sz="0" w:space="0" w:color="auto"/>
          </w:divBdr>
        </w:div>
      </w:divsChild>
    </w:div>
    <w:div w:id="45376203">
      <w:bodyDiv w:val="1"/>
      <w:marLeft w:val="0"/>
      <w:marRight w:val="0"/>
      <w:marTop w:val="0"/>
      <w:marBottom w:val="0"/>
      <w:divBdr>
        <w:top w:val="none" w:sz="0" w:space="0" w:color="auto"/>
        <w:left w:val="none" w:sz="0" w:space="0" w:color="auto"/>
        <w:bottom w:val="none" w:sz="0" w:space="0" w:color="auto"/>
        <w:right w:val="none" w:sz="0" w:space="0" w:color="auto"/>
      </w:divBdr>
      <w:divsChild>
        <w:div w:id="234900187">
          <w:marLeft w:val="640"/>
          <w:marRight w:val="0"/>
          <w:marTop w:val="0"/>
          <w:marBottom w:val="0"/>
          <w:divBdr>
            <w:top w:val="none" w:sz="0" w:space="0" w:color="auto"/>
            <w:left w:val="none" w:sz="0" w:space="0" w:color="auto"/>
            <w:bottom w:val="none" w:sz="0" w:space="0" w:color="auto"/>
            <w:right w:val="none" w:sz="0" w:space="0" w:color="auto"/>
          </w:divBdr>
        </w:div>
        <w:div w:id="1579827351">
          <w:marLeft w:val="640"/>
          <w:marRight w:val="0"/>
          <w:marTop w:val="0"/>
          <w:marBottom w:val="0"/>
          <w:divBdr>
            <w:top w:val="none" w:sz="0" w:space="0" w:color="auto"/>
            <w:left w:val="none" w:sz="0" w:space="0" w:color="auto"/>
            <w:bottom w:val="none" w:sz="0" w:space="0" w:color="auto"/>
            <w:right w:val="none" w:sz="0" w:space="0" w:color="auto"/>
          </w:divBdr>
        </w:div>
        <w:div w:id="1980528259">
          <w:marLeft w:val="640"/>
          <w:marRight w:val="0"/>
          <w:marTop w:val="0"/>
          <w:marBottom w:val="0"/>
          <w:divBdr>
            <w:top w:val="none" w:sz="0" w:space="0" w:color="auto"/>
            <w:left w:val="none" w:sz="0" w:space="0" w:color="auto"/>
            <w:bottom w:val="none" w:sz="0" w:space="0" w:color="auto"/>
            <w:right w:val="none" w:sz="0" w:space="0" w:color="auto"/>
          </w:divBdr>
        </w:div>
        <w:div w:id="863129316">
          <w:marLeft w:val="640"/>
          <w:marRight w:val="0"/>
          <w:marTop w:val="0"/>
          <w:marBottom w:val="0"/>
          <w:divBdr>
            <w:top w:val="none" w:sz="0" w:space="0" w:color="auto"/>
            <w:left w:val="none" w:sz="0" w:space="0" w:color="auto"/>
            <w:bottom w:val="none" w:sz="0" w:space="0" w:color="auto"/>
            <w:right w:val="none" w:sz="0" w:space="0" w:color="auto"/>
          </w:divBdr>
        </w:div>
        <w:div w:id="782379554">
          <w:marLeft w:val="640"/>
          <w:marRight w:val="0"/>
          <w:marTop w:val="0"/>
          <w:marBottom w:val="0"/>
          <w:divBdr>
            <w:top w:val="none" w:sz="0" w:space="0" w:color="auto"/>
            <w:left w:val="none" w:sz="0" w:space="0" w:color="auto"/>
            <w:bottom w:val="none" w:sz="0" w:space="0" w:color="auto"/>
            <w:right w:val="none" w:sz="0" w:space="0" w:color="auto"/>
          </w:divBdr>
        </w:div>
        <w:div w:id="1592591511">
          <w:marLeft w:val="640"/>
          <w:marRight w:val="0"/>
          <w:marTop w:val="0"/>
          <w:marBottom w:val="0"/>
          <w:divBdr>
            <w:top w:val="none" w:sz="0" w:space="0" w:color="auto"/>
            <w:left w:val="none" w:sz="0" w:space="0" w:color="auto"/>
            <w:bottom w:val="none" w:sz="0" w:space="0" w:color="auto"/>
            <w:right w:val="none" w:sz="0" w:space="0" w:color="auto"/>
          </w:divBdr>
        </w:div>
        <w:div w:id="810558245">
          <w:marLeft w:val="640"/>
          <w:marRight w:val="0"/>
          <w:marTop w:val="0"/>
          <w:marBottom w:val="0"/>
          <w:divBdr>
            <w:top w:val="none" w:sz="0" w:space="0" w:color="auto"/>
            <w:left w:val="none" w:sz="0" w:space="0" w:color="auto"/>
            <w:bottom w:val="none" w:sz="0" w:space="0" w:color="auto"/>
            <w:right w:val="none" w:sz="0" w:space="0" w:color="auto"/>
          </w:divBdr>
        </w:div>
        <w:div w:id="1258445032">
          <w:marLeft w:val="640"/>
          <w:marRight w:val="0"/>
          <w:marTop w:val="0"/>
          <w:marBottom w:val="0"/>
          <w:divBdr>
            <w:top w:val="none" w:sz="0" w:space="0" w:color="auto"/>
            <w:left w:val="none" w:sz="0" w:space="0" w:color="auto"/>
            <w:bottom w:val="none" w:sz="0" w:space="0" w:color="auto"/>
            <w:right w:val="none" w:sz="0" w:space="0" w:color="auto"/>
          </w:divBdr>
        </w:div>
        <w:div w:id="1556773194">
          <w:marLeft w:val="640"/>
          <w:marRight w:val="0"/>
          <w:marTop w:val="0"/>
          <w:marBottom w:val="0"/>
          <w:divBdr>
            <w:top w:val="none" w:sz="0" w:space="0" w:color="auto"/>
            <w:left w:val="none" w:sz="0" w:space="0" w:color="auto"/>
            <w:bottom w:val="none" w:sz="0" w:space="0" w:color="auto"/>
            <w:right w:val="none" w:sz="0" w:space="0" w:color="auto"/>
          </w:divBdr>
        </w:div>
        <w:div w:id="977690557">
          <w:marLeft w:val="640"/>
          <w:marRight w:val="0"/>
          <w:marTop w:val="0"/>
          <w:marBottom w:val="0"/>
          <w:divBdr>
            <w:top w:val="none" w:sz="0" w:space="0" w:color="auto"/>
            <w:left w:val="none" w:sz="0" w:space="0" w:color="auto"/>
            <w:bottom w:val="none" w:sz="0" w:space="0" w:color="auto"/>
            <w:right w:val="none" w:sz="0" w:space="0" w:color="auto"/>
          </w:divBdr>
        </w:div>
        <w:div w:id="186867861">
          <w:marLeft w:val="640"/>
          <w:marRight w:val="0"/>
          <w:marTop w:val="0"/>
          <w:marBottom w:val="0"/>
          <w:divBdr>
            <w:top w:val="none" w:sz="0" w:space="0" w:color="auto"/>
            <w:left w:val="none" w:sz="0" w:space="0" w:color="auto"/>
            <w:bottom w:val="none" w:sz="0" w:space="0" w:color="auto"/>
            <w:right w:val="none" w:sz="0" w:space="0" w:color="auto"/>
          </w:divBdr>
        </w:div>
        <w:div w:id="1668023259">
          <w:marLeft w:val="640"/>
          <w:marRight w:val="0"/>
          <w:marTop w:val="0"/>
          <w:marBottom w:val="0"/>
          <w:divBdr>
            <w:top w:val="none" w:sz="0" w:space="0" w:color="auto"/>
            <w:left w:val="none" w:sz="0" w:space="0" w:color="auto"/>
            <w:bottom w:val="none" w:sz="0" w:space="0" w:color="auto"/>
            <w:right w:val="none" w:sz="0" w:space="0" w:color="auto"/>
          </w:divBdr>
        </w:div>
        <w:div w:id="2133984529">
          <w:marLeft w:val="640"/>
          <w:marRight w:val="0"/>
          <w:marTop w:val="0"/>
          <w:marBottom w:val="0"/>
          <w:divBdr>
            <w:top w:val="none" w:sz="0" w:space="0" w:color="auto"/>
            <w:left w:val="none" w:sz="0" w:space="0" w:color="auto"/>
            <w:bottom w:val="none" w:sz="0" w:space="0" w:color="auto"/>
            <w:right w:val="none" w:sz="0" w:space="0" w:color="auto"/>
          </w:divBdr>
        </w:div>
        <w:div w:id="1910769180">
          <w:marLeft w:val="640"/>
          <w:marRight w:val="0"/>
          <w:marTop w:val="0"/>
          <w:marBottom w:val="0"/>
          <w:divBdr>
            <w:top w:val="none" w:sz="0" w:space="0" w:color="auto"/>
            <w:left w:val="none" w:sz="0" w:space="0" w:color="auto"/>
            <w:bottom w:val="none" w:sz="0" w:space="0" w:color="auto"/>
            <w:right w:val="none" w:sz="0" w:space="0" w:color="auto"/>
          </w:divBdr>
        </w:div>
        <w:div w:id="1824272846">
          <w:marLeft w:val="640"/>
          <w:marRight w:val="0"/>
          <w:marTop w:val="0"/>
          <w:marBottom w:val="0"/>
          <w:divBdr>
            <w:top w:val="none" w:sz="0" w:space="0" w:color="auto"/>
            <w:left w:val="none" w:sz="0" w:space="0" w:color="auto"/>
            <w:bottom w:val="none" w:sz="0" w:space="0" w:color="auto"/>
            <w:right w:val="none" w:sz="0" w:space="0" w:color="auto"/>
          </w:divBdr>
        </w:div>
        <w:div w:id="1021513482">
          <w:marLeft w:val="640"/>
          <w:marRight w:val="0"/>
          <w:marTop w:val="0"/>
          <w:marBottom w:val="0"/>
          <w:divBdr>
            <w:top w:val="none" w:sz="0" w:space="0" w:color="auto"/>
            <w:left w:val="none" w:sz="0" w:space="0" w:color="auto"/>
            <w:bottom w:val="none" w:sz="0" w:space="0" w:color="auto"/>
            <w:right w:val="none" w:sz="0" w:space="0" w:color="auto"/>
          </w:divBdr>
        </w:div>
        <w:div w:id="2095516080">
          <w:marLeft w:val="640"/>
          <w:marRight w:val="0"/>
          <w:marTop w:val="0"/>
          <w:marBottom w:val="0"/>
          <w:divBdr>
            <w:top w:val="none" w:sz="0" w:space="0" w:color="auto"/>
            <w:left w:val="none" w:sz="0" w:space="0" w:color="auto"/>
            <w:bottom w:val="none" w:sz="0" w:space="0" w:color="auto"/>
            <w:right w:val="none" w:sz="0" w:space="0" w:color="auto"/>
          </w:divBdr>
        </w:div>
        <w:div w:id="524636646">
          <w:marLeft w:val="640"/>
          <w:marRight w:val="0"/>
          <w:marTop w:val="0"/>
          <w:marBottom w:val="0"/>
          <w:divBdr>
            <w:top w:val="none" w:sz="0" w:space="0" w:color="auto"/>
            <w:left w:val="none" w:sz="0" w:space="0" w:color="auto"/>
            <w:bottom w:val="none" w:sz="0" w:space="0" w:color="auto"/>
            <w:right w:val="none" w:sz="0" w:space="0" w:color="auto"/>
          </w:divBdr>
        </w:div>
        <w:div w:id="1982996131">
          <w:marLeft w:val="640"/>
          <w:marRight w:val="0"/>
          <w:marTop w:val="0"/>
          <w:marBottom w:val="0"/>
          <w:divBdr>
            <w:top w:val="none" w:sz="0" w:space="0" w:color="auto"/>
            <w:left w:val="none" w:sz="0" w:space="0" w:color="auto"/>
            <w:bottom w:val="none" w:sz="0" w:space="0" w:color="auto"/>
            <w:right w:val="none" w:sz="0" w:space="0" w:color="auto"/>
          </w:divBdr>
        </w:div>
        <w:div w:id="1857578489">
          <w:marLeft w:val="640"/>
          <w:marRight w:val="0"/>
          <w:marTop w:val="0"/>
          <w:marBottom w:val="0"/>
          <w:divBdr>
            <w:top w:val="none" w:sz="0" w:space="0" w:color="auto"/>
            <w:left w:val="none" w:sz="0" w:space="0" w:color="auto"/>
            <w:bottom w:val="none" w:sz="0" w:space="0" w:color="auto"/>
            <w:right w:val="none" w:sz="0" w:space="0" w:color="auto"/>
          </w:divBdr>
        </w:div>
        <w:div w:id="751465028">
          <w:marLeft w:val="640"/>
          <w:marRight w:val="0"/>
          <w:marTop w:val="0"/>
          <w:marBottom w:val="0"/>
          <w:divBdr>
            <w:top w:val="none" w:sz="0" w:space="0" w:color="auto"/>
            <w:left w:val="none" w:sz="0" w:space="0" w:color="auto"/>
            <w:bottom w:val="none" w:sz="0" w:space="0" w:color="auto"/>
            <w:right w:val="none" w:sz="0" w:space="0" w:color="auto"/>
          </w:divBdr>
        </w:div>
        <w:div w:id="1019042245">
          <w:marLeft w:val="640"/>
          <w:marRight w:val="0"/>
          <w:marTop w:val="0"/>
          <w:marBottom w:val="0"/>
          <w:divBdr>
            <w:top w:val="none" w:sz="0" w:space="0" w:color="auto"/>
            <w:left w:val="none" w:sz="0" w:space="0" w:color="auto"/>
            <w:bottom w:val="none" w:sz="0" w:space="0" w:color="auto"/>
            <w:right w:val="none" w:sz="0" w:space="0" w:color="auto"/>
          </w:divBdr>
        </w:div>
      </w:divsChild>
    </w:div>
    <w:div w:id="50154278">
      <w:bodyDiv w:val="1"/>
      <w:marLeft w:val="0"/>
      <w:marRight w:val="0"/>
      <w:marTop w:val="0"/>
      <w:marBottom w:val="0"/>
      <w:divBdr>
        <w:top w:val="none" w:sz="0" w:space="0" w:color="auto"/>
        <w:left w:val="none" w:sz="0" w:space="0" w:color="auto"/>
        <w:bottom w:val="none" w:sz="0" w:space="0" w:color="auto"/>
        <w:right w:val="none" w:sz="0" w:space="0" w:color="auto"/>
      </w:divBdr>
      <w:divsChild>
        <w:div w:id="1662856860">
          <w:marLeft w:val="640"/>
          <w:marRight w:val="0"/>
          <w:marTop w:val="0"/>
          <w:marBottom w:val="0"/>
          <w:divBdr>
            <w:top w:val="none" w:sz="0" w:space="0" w:color="auto"/>
            <w:left w:val="none" w:sz="0" w:space="0" w:color="auto"/>
            <w:bottom w:val="none" w:sz="0" w:space="0" w:color="auto"/>
            <w:right w:val="none" w:sz="0" w:space="0" w:color="auto"/>
          </w:divBdr>
        </w:div>
        <w:div w:id="911431222">
          <w:marLeft w:val="640"/>
          <w:marRight w:val="0"/>
          <w:marTop w:val="0"/>
          <w:marBottom w:val="0"/>
          <w:divBdr>
            <w:top w:val="none" w:sz="0" w:space="0" w:color="auto"/>
            <w:left w:val="none" w:sz="0" w:space="0" w:color="auto"/>
            <w:bottom w:val="none" w:sz="0" w:space="0" w:color="auto"/>
            <w:right w:val="none" w:sz="0" w:space="0" w:color="auto"/>
          </w:divBdr>
        </w:div>
        <w:div w:id="2044937630">
          <w:marLeft w:val="640"/>
          <w:marRight w:val="0"/>
          <w:marTop w:val="0"/>
          <w:marBottom w:val="0"/>
          <w:divBdr>
            <w:top w:val="none" w:sz="0" w:space="0" w:color="auto"/>
            <w:left w:val="none" w:sz="0" w:space="0" w:color="auto"/>
            <w:bottom w:val="none" w:sz="0" w:space="0" w:color="auto"/>
            <w:right w:val="none" w:sz="0" w:space="0" w:color="auto"/>
          </w:divBdr>
        </w:div>
        <w:div w:id="1294601115">
          <w:marLeft w:val="640"/>
          <w:marRight w:val="0"/>
          <w:marTop w:val="0"/>
          <w:marBottom w:val="0"/>
          <w:divBdr>
            <w:top w:val="none" w:sz="0" w:space="0" w:color="auto"/>
            <w:left w:val="none" w:sz="0" w:space="0" w:color="auto"/>
            <w:bottom w:val="none" w:sz="0" w:space="0" w:color="auto"/>
            <w:right w:val="none" w:sz="0" w:space="0" w:color="auto"/>
          </w:divBdr>
        </w:div>
        <w:div w:id="852306936">
          <w:marLeft w:val="640"/>
          <w:marRight w:val="0"/>
          <w:marTop w:val="0"/>
          <w:marBottom w:val="0"/>
          <w:divBdr>
            <w:top w:val="none" w:sz="0" w:space="0" w:color="auto"/>
            <w:left w:val="none" w:sz="0" w:space="0" w:color="auto"/>
            <w:bottom w:val="none" w:sz="0" w:space="0" w:color="auto"/>
            <w:right w:val="none" w:sz="0" w:space="0" w:color="auto"/>
          </w:divBdr>
        </w:div>
        <w:div w:id="1389913924">
          <w:marLeft w:val="640"/>
          <w:marRight w:val="0"/>
          <w:marTop w:val="0"/>
          <w:marBottom w:val="0"/>
          <w:divBdr>
            <w:top w:val="none" w:sz="0" w:space="0" w:color="auto"/>
            <w:left w:val="none" w:sz="0" w:space="0" w:color="auto"/>
            <w:bottom w:val="none" w:sz="0" w:space="0" w:color="auto"/>
            <w:right w:val="none" w:sz="0" w:space="0" w:color="auto"/>
          </w:divBdr>
        </w:div>
        <w:div w:id="1039475842">
          <w:marLeft w:val="640"/>
          <w:marRight w:val="0"/>
          <w:marTop w:val="0"/>
          <w:marBottom w:val="0"/>
          <w:divBdr>
            <w:top w:val="none" w:sz="0" w:space="0" w:color="auto"/>
            <w:left w:val="none" w:sz="0" w:space="0" w:color="auto"/>
            <w:bottom w:val="none" w:sz="0" w:space="0" w:color="auto"/>
            <w:right w:val="none" w:sz="0" w:space="0" w:color="auto"/>
          </w:divBdr>
        </w:div>
        <w:div w:id="395587577">
          <w:marLeft w:val="640"/>
          <w:marRight w:val="0"/>
          <w:marTop w:val="0"/>
          <w:marBottom w:val="0"/>
          <w:divBdr>
            <w:top w:val="none" w:sz="0" w:space="0" w:color="auto"/>
            <w:left w:val="none" w:sz="0" w:space="0" w:color="auto"/>
            <w:bottom w:val="none" w:sz="0" w:space="0" w:color="auto"/>
            <w:right w:val="none" w:sz="0" w:space="0" w:color="auto"/>
          </w:divBdr>
        </w:div>
        <w:div w:id="1900675945">
          <w:marLeft w:val="640"/>
          <w:marRight w:val="0"/>
          <w:marTop w:val="0"/>
          <w:marBottom w:val="0"/>
          <w:divBdr>
            <w:top w:val="none" w:sz="0" w:space="0" w:color="auto"/>
            <w:left w:val="none" w:sz="0" w:space="0" w:color="auto"/>
            <w:bottom w:val="none" w:sz="0" w:space="0" w:color="auto"/>
            <w:right w:val="none" w:sz="0" w:space="0" w:color="auto"/>
          </w:divBdr>
        </w:div>
        <w:div w:id="1398430579">
          <w:marLeft w:val="640"/>
          <w:marRight w:val="0"/>
          <w:marTop w:val="0"/>
          <w:marBottom w:val="0"/>
          <w:divBdr>
            <w:top w:val="none" w:sz="0" w:space="0" w:color="auto"/>
            <w:left w:val="none" w:sz="0" w:space="0" w:color="auto"/>
            <w:bottom w:val="none" w:sz="0" w:space="0" w:color="auto"/>
            <w:right w:val="none" w:sz="0" w:space="0" w:color="auto"/>
          </w:divBdr>
        </w:div>
        <w:div w:id="1619067963">
          <w:marLeft w:val="640"/>
          <w:marRight w:val="0"/>
          <w:marTop w:val="0"/>
          <w:marBottom w:val="0"/>
          <w:divBdr>
            <w:top w:val="none" w:sz="0" w:space="0" w:color="auto"/>
            <w:left w:val="none" w:sz="0" w:space="0" w:color="auto"/>
            <w:bottom w:val="none" w:sz="0" w:space="0" w:color="auto"/>
            <w:right w:val="none" w:sz="0" w:space="0" w:color="auto"/>
          </w:divBdr>
        </w:div>
        <w:div w:id="1102068238">
          <w:marLeft w:val="640"/>
          <w:marRight w:val="0"/>
          <w:marTop w:val="0"/>
          <w:marBottom w:val="0"/>
          <w:divBdr>
            <w:top w:val="none" w:sz="0" w:space="0" w:color="auto"/>
            <w:left w:val="none" w:sz="0" w:space="0" w:color="auto"/>
            <w:bottom w:val="none" w:sz="0" w:space="0" w:color="auto"/>
            <w:right w:val="none" w:sz="0" w:space="0" w:color="auto"/>
          </w:divBdr>
        </w:div>
        <w:div w:id="1148399023">
          <w:marLeft w:val="640"/>
          <w:marRight w:val="0"/>
          <w:marTop w:val="0"/>
          <w:marBottom w:val="0"/>
          <w:divBdr>
            <w:top w:val="none" w:sz="0" w:space="0" w:color="auto"/>
            <w:left w:val="none" w:sz="0" w:space="0" w:color="auto"/>
            <w:bottom w:val="none" w:sz="0" w:space="0" w:color="auto"/>
            <w:right w:val="none" w:sz="0" w:space="0" w:color="auto"/>
          </w:divBdr>
        </w:div>
        <w:div w:id="395206938">
          <w:marLeft w:val="640"/>
          <w:marRight w:val="0"/>
          <w:marTop w:val="0"/>
          <w:marBottom w:val="0"/>
          <w:divBdr>
            <w:top w:val="none" w:sz="0" w:space="0" w:color="auto"/>
            <w:left w:val="none" w:sz="0" w:space="0" w:color="auto"/>
            <w:bottom w:val="none" w:sz="0" w:space="0" w:color="auto"/>
            <w:right w:val="none" w:sz="0" w:space="0" w:color="auto"/>
          </w:divBdr>
        </w:div>
        <w:div w:id="1283221746">
          <w:marLeft w:val="640"/>
          <w:marRight w:val="0"/>
          <w:marTop w:val="0"/>
          <w:marBottom w:val="0"/>
          <w:divBdr>
            <w:top w:val="none" w:sz="0" w:space="0" w:color="auto"/>
            <w:left w:val="none" w:sz="0" w:space="0" w:color="auto"/>
            <w:bottom w:val="none" w:sz="0" w:space="0" w:color="auto"/>
            <w:right w:val="none" w:sz="0" w:space="0" w:color="auto"/>
          </w:divBdr>
        </w:div>
        <w:div w:id="602810518">
          <w:marLeft w:val="640"/>
          <w:marRight w:val="0"/>
          <w:marTop w:val="0"/>
          <w:marBottom w:val="0"/>
          <w:divBdr>
            <w:top w:val="none" w:sz="0" w:space="0" w:color="auto"/>
            <w:left w:val="none" w:sz="0" w:space="0" w:color="auto"/>
            <w:bottom w:val="none" w:sz="0" w:space="0" w:color="auto"/>
            <w:right w:val="none" w:sz="0" w:space="0" w:color="auto"/>
          </w:divBdr>
        </w:div>
        <w:div w:id="320811746">
          <w:marLeft w:val="640"/>
          <w:marRight w:val="0"/>
          <w:marTop w:val="0"/>
          <w:marBottom w:val="0"/>
          <w:divBdr>
            <w:top w:val="none" w:sz="0" w:space="0" w:color="auto"/>
            <w:left w:val="none" w:sz="0" w:space="0" w:color="auto"/>
            <w:bottom w:val="none" w:sz="0" w:space="0" w:color="auto"/>
            <w:right w:val="none" w:sz="0" w:space="0" w:color="auto"/>
          </w:divBdr>
        </w:div>
        <w:div w:id="459616448">
          <w:marLeft w:val="640"/>
          <w:marRight w:val="0"/>
          <w:marTop w:val="0"/>
          <w:marBottom w:val="0"/>
          <w:divBdr>
            <w:top w:val="none" w:sz="0" w:space="0" w:color="auto"/>
            <w:left w:val="none" w:sz="0" w:space="0" w:color="auto"/>
            <w:bottom w:val="none" w:sz="0" w:space="0" w:color="auto"/>
            <w:right w:val="none" w:sz="0" w:space="0" w:color="auto"/>
          </w:divBdr>
        </w:div>
        <w:div w:id="1561207303">
          <w:marLeft w:val="640"/>
          <w:marRight w:val="0"/>
          <w:marTop w:val="0"/>
          <w:marBottom w:val="0"/>
          <w:divBdr>
            <w:top w:val="none" w:sz="0" w:space="0" w:color="auto"/>
            <w:left w:val="none" w:sz="0" w:space="0" w:color="auto"/>
            <w:bottom w:val="none" w:sz="0" w:space="0" w:color="auto"/>
            <w:right w:val="none" w:sz="0" w:space="0" w:color="auto"/>
          </w:divBdr>
        </w:div>
        <w:div w:id="2017033088">
          <w:marLeft w:val="640"/>
          <w:marRight w:val="0"/>
          <w:marTop w:val="0"/>
          <w:marBottom w:val="0"/>
          <w:divBdr>
            <w:top w:val="none" w:sz="0" w:space="0" w:color="auto"/>
            <w:left w:val="none" w:sz="0" w:space="0" w:color="auto"/>
            <w:bottom w:val="none" w:sz="0" w:space="0" w:color="auto"/>
            <w:right w:val="none" w:sz="0" w:space="0" w:color="auto"/>
          </w:divBdr>
        </w:div>
        <w:div w:id="195387239">
          <w:marLeft w:val="640"/>
          <w:marRight w:val="0"/>
          <w:marTop w:val="0"/>
          <w:marBottom w:val="0"/>
          <w:divBdr>
            <w:top w:val="none" w:sz="0" w:space="0" w:color="auto"/>
            <w:left w:val="none" w:sz="0" w:space="0" w:color="auto"/>
            <w:bottom w:val="none" w:sz="0" w:space="0" w:color="auto"/>
            <w:right w:val="none" w:sz="0" w:space="0" w:color="auto"/>
          </w:divBdr>
        </w:div>
        <w:div w:id="183977051">
          <w:marLeft w:val="640"/>
          <w:marRight w:val="0"/>
          <w:marTop w:val="0"/>
          <w:marBottom w:val="0"/>
          <w:divBdr>
            <w:top w:val="none" w:sz="0" w:space="0" w:color="auto"/>
            <w:left w:val="none" w:sz="0" w:space="0" w:color="auto"/>
            <w:bottom w:val="none" w:sz="0" w:space="0" w:color="auto"/>
            <w:right w:val="none" w:sz="0" w:space="0" w:color="auto"/>
          </w:divBdr>
        </w:div>
      </w:divsChild>
    </w:div>
    <w:div w:id="58794599">
      <w:bodyDiv w:val="1"/>
      <w:marLeft w:val="0"/>
      <w:marRight w:val="0"/>
      <w:marTop w:val="0"/>
      <w:marBottom w:val="0"/>
      <w:divBdr>
        <w:top w:val="none" w:sz="0" w:space="0" w:color="auto"/>
        <w:left w:val="none" w:sz="0" w:space="0" w:color="auto"/>
        <w:bottom w:val="none" w:sz="0" w:space="0" w:color="auto"/>
        <w:right w:val="none" w:sz="0" w:space="0" w:color="auto"/>
      </w:divBdr>
    </w:div>
    <w:div w:id="71004701">
      <w:bodyDiv w:val="1"/>
      <w:marLeft w:val="0"/>
      <w:marRight w:val="0"/>
      <w:marTop w:val="0"/>
      <w:marBottom w:val="0"/>
      <w:divBdr>
        <w:top w:val="none" w:sz="0" w:space="0" w:color="auto"/>
        <w:left w:val="none" w:sz="0" w:space="0" w:color="auto"/>
        <w:bottom w:val="none" w:sz="0" w:space="0" w:color="auto"/>
        <w:right w:val="none" w:sz="0" w:space="0" w:color="auto"/>
      </w:divBdr>
      <w:divsChild>
        <w:div w:id="1485078402">
          <w:marLeft w:val="640"/>
          <w:marRight w:val="0"/>
          <w:marTop w:val="0"/>
          <w:marBottom w:val="0"/>
          <w:divBdr>
            <w:top w:val="none" w:sz="0" w:space="0" w:color="auto"/>
            <w:left w:val="none" w:sz="0" w:space="0" w:color="auto"/>
            <w:bottom w:val="none" w:sz="0" w:space="0" w:color="auto"/>
            <w:right w:val="none" w:sz="0" w:space="0" w:color="auto"/>
          </w:divBdr>
        </w:div>
        <w:div w:id="1279335987">
          <w:marLeft w:val="640"/>
          <w:marRight w:val="0"/>
          <w:marTop w:val="0"/>
          <w:marBottom w:val="0"/>
          <w:divBdr>
            <w:top w:val="none" w:sz="0" w:space="0" w:color="auto"/>
            <w:left w:val="none" w:sz="0" w:space="0" w:color="auto"/>
            <w:bottom w:val="none" w:sz="0" w:space="0" w:color="auto"/>
            <w:right w:val="none" w:sz="0" w:space="0" w:color="auto"/>
          </w:divBdr>
        </w:div>
        <w:div w:id="780958203">
          <w:marLeft w:val="640"/>
          <w:marRight w:val="0"/>
          <w:marTop w:val="0"/>
          <w:marBottom w:val="0"/>
          <w:divBdr>
            <w:top w:val="none" w:sz="0" w:space="0" w:color="auto"/>
            <w:left w:val="none" w:sz="0" w:space="0" w:color="auto"/>
            <w:bottom w:val="none" w:sz="0" w:space="0" w:color="auto"/>
            <w:right w:val="none" w:sz="0" w:space="0" w:color="auto"/>
          </w:divBdr>
        </w:div>
        <w:div w:id="1260720327">
          <w:marLeft w:val="640"/>
          <w:marRight w:val="0"/>
          <w:marTop w:val="0"/>
          <w:marBottom w:val="0"/>
          <w:divBdr>
            <w:top w:val="none" w:sz="0" w:space="0" w:color="auto"/>
            <w:left w:val="none" w:sz="0" w:space="0" w:color="auto"/>
            <w:bottom w:val="none" w:sz="0" w:space="0" w:color="auto"/>
            <w:right w:val="none" w:sz="0" w:space="0" w:color="auto"/>
          </w:divBdr>
        </w:div>
        <w:div w:id="768082470">
          <w:marLeft w:val="640"/>
          <w:marRight w:val="0"/>
          <w:marTop w:val="0"/>
          <w:marBottom w:val="0"/>
          <w:divBdr>
            <w:top w:val="none" w:sz="0" w:space="0" w:color="auto"/>
            <w:left w:val="none" w:sz="0" w:space="0" w:color="auto"/>
            <w:bottom w:val="none" w:sz="0" w:space="0" w:color="auto"/>
            <w:right w:val="none" w:sz="0" w:space="0" w:color="auto"/>
          </w:divBdr>
        </w:div>
        <w:div w:id="2029863747">
          <w:marLeft w:val="640"/>
          <w:marRight w:val="0"/>
          <w:marTop w:val="0"/>
          <w:marBottom w:val="0"/>
          <w:divBdr>
            <w:top w:val="none" w:sz="0" w:space="0" w:color="auto"/>
            <w:left w:val="none" w:sz="0" w:space="0" w:color="auto"/>
            <w:bottom w:val="none" w:sz="0" w:space="0" w:color="auto"/>
            <w:right w:val="none" w:sz="0" w:space="0" w:color="auto"/>
          </w:divBdr>
        </w:div>
        <w:div w:id="1796024857">
          <w:marLeft w:val="640"/>
          <w:marRight w:val="0"/>
          <w:marTop w:val="0"/>
          <w:marBottom w:val="0"/>
          <w:divBdr>
            <w:top w:val="none" w:sz="0" w:space="0" w:color="auto"/>
            <w:left w:val="none" w:sz="0" w:space="0" w:color="auto"/>
            <w:bottom w:val="none" w:sz="0" w:space="0" w:color="auto"/>
            <w:right w:val="none" w:sz="0" w:space="0" w:color="auto"/>
          </w:divBdr>
        </w:div>
        <w:div w:id="663094263">
          <w:marLeft w:val="640"/>
          <w:marRight w:val="0"/>
          <w:marTop w:val="0"/>
          <w:marBottom w:val="0"/>
          <w:divBdr>
            <w:top w:val="none" w:sz="0" w:space="0" w:color="auto"/>
            <w:left w:val="none" w:sz="0" w:space="0" w:color="auto"/>
            <w:bottom w:val="none" w:sz="0" w:space="0" w:color="auto"/>
            <w:right w:val="none" w:sz="0" w:space="0" w:color="auto"/>
          </w:divBdr>
        </w:div>
        <w:div w:id="423109726">
          <w:marLeft w:val="640"/>
          <w:marRight w:val="0"/>
          <w:marTop w:val="0"/>
          <w:marBottom w:val="0"/>
          <w:divBdr>
            <w:top w:val="none" w:sz="0" w:space="0" w:color="auto"/>
            <w:left w:val="none" w:sz="0" w:space="0" w:color="auto"/>
            <w:bottom w:val="none" w:sz="0" w:space="0" w:color="auto"/>
            <w:right w:val="none" w:sz="0" w:space="0" w:color="auto"/>
          </w:divBdr>
        </w:div>
        <w:div w:id="917709056">
          <w:marLeft w:val="640"/>
          <w:marRight w:val="0"/>
          <w:marTop w:val="0"/>
          <w:marBottom w:val="0"/>
          <w:divBdr>
            <w:top w:val="none" w:sz="0" w:space="0" w:color="auto"/>
            <w:left w:val="none" w:sz="0" w:space="0" w:color="auto"/>
            <w:bottom w:val="none" w:sz="0" w:space="0" w:color="auto"/>
            <w:right w:val="none" w:sz="0" w:space="0" w:color="auto"/>
          </w:divBdr>
        </w:div>
        <w:div w:id="124352386">
          <w:marLeft w:val="640"/>
          <w:marRight w:val="0"/>
          <w:marTop w:val="0"/>
          <w:marBottom w:val="0"/>
          <w:divBdr>
            <w:top w:val="none" w:sz="0" w:space="0" w:color="auto"/>
            <w:left w:val="none" w:sz="0" w:space="0" w:color="auto"/>
            <w:bottom w:val="none" w:sz="0" w:space="0" w:color="auto"/>
            <w:right w:val="none" w:sz="0" w:space="0" w:color="auto"/>
          </w:divBdr>
        </w:div>
        <w:div w:id="1456286903">
          <w:marLeft w:val="640"/>
          <w:marRight w:val="0"/>
          <w:marTop w:val="0"/>
          <w:marBottom w:val="0"/>
          <w:divBdr>
            <w:top w:val="none" w:sz="0" w:space="0" w:color="auto"/>
            <w:left w:val="none" w:sz="0" w:space="0" w:color="auto"/>
            <w:bottom w:val="none" w:sz="0" w:space="0" w:color="auto"/>
            <w:right w:val="none" w:sz="0" w:space="0" w:color="auto"/>
          </w:divBdr>
        </w:div>
        <w:div w:id="273171458">
          <w:marLeft w:val="640"/>
          <w:marRight w:val="0"/>
          <w:marTop w:val="0"/>
          <w:marBottom w:val="0"/>
          <w:divBdr>
            <w:top w:val="none" w:sz="0" w:space="0" w:color="auto"/>
            <w:left w:val="none" w:sz="0" w:space="0" w:color="auto"/>
            <w:bottom w:val="none" w:sz="0" w:space="0" w:color="auto"/>
            <w:right w:val="none" w:sz="0" w:space="0" w:color="auto"/>
          </w:divBdr>
        </w:div>
        <w:div w:id="416635199">
          <w:marLeft w:val="640"/>
          <w:marRight w:val="0"/>
          <w:marTop w:val="0"/>
          <w:marBottom w:val="0"/>
          <w:divBdr>
            <w:top w:val="none" w:sz="0" w:space="0" w:color="auto"/>
            <w:left w:val="none" w:sz="0" w:space="0" w:color="auto"/>
            <w:bottom w:val="none" w:sz="0" w:space="0" w:color="auto"/>
            <w:right w:val="none" w:sz="0" w:space="0" w:color="auto"/>
          </w:divBdr>
        </w:div>
        <w:div w:id="1743327480">
          <w:marLeft w:val="640"/>
          <w:marRight w:val="0"/>
          <w:marTop w:val="0"/>
          <w:marBottom w:val="0"/>
          <w:divBdr>
            <w:top w:val="none" w:sz="0" w:space="0" w:color="auto"/>
            <w:left w:val="none" w:sz="0" w:space="0" w:color="auto"/>
            <w:bottom w:val="none" w:sz="0" w:space="0" w:color="auto"/>
            <w:right w:val="none" w:sz="0" w:space="0" w:color="auto"/>
          </w:divBdr>
        </w:div>
        <w:div w:id="2105882006">
          <w:marLeft w:val="640"/>
          <w:marRight w:val="0"/>
          <w:marTop w:val="0"/>
          <w:marBottom w:val="0"/>
          <w:divBdr>
            <w:top w:val="none" w:sz="0" w:space="0" w:color="auto"/>
            <w:left w:val="none" w:sz="0" w:space="0" w:color="auto"/>
            <w:bottom w:val="none" w:sz="0" w:space="0" w:color="auto"/>
            <w:right w:val="none" w:sz="0" w:space="0" w:color="auto"/>
          </w:divBdr>
        </w:div>
        <w:div w:id="1634212799">
          <w:marLeft w:val="640"/>
          <w:marRight w:val="0"/>
          <w:marTop w:val="0"/>
          <w:marBottom w:val="0"/>
          <w:divBdr>
            <w:top w:val="none" w:sz="0" w:space="0" w:color="auto"/>
            <w:left w:val="none" w:sz="0" w:space="0" w:color="auto"/>
            <w:bottom w:val="none" w:sz="0" w:space="0" w:color="auto"/>
            <w:right w:val="none" w:sz="0" w:space="0" w:color="auto"/>
          </w:divBdr>
        </w:div>
        <w:div w:id="193228118">
          <w:marLeft w:val="640"/>
          <w:marRight w:val="0"/>
          <w:marTop w:val="0"/>
          <w:marBottom w:val="0"/>
          <w:divBdr>
            <w:top w:val="none" w:sz="0" w:space="0" w:color="auto"/>
            <w:left w:val="none" w:sz="0" w:space="0" w:color="auto"/>
            <w:bottom w:val="none" w:sz="0" w:space="0" w:color="auto"/>
            <w:right w:val="none" w:sz="0" w:space="0" w:color="auto"/>
          </w:divBdr>
        </w:div>
        <w:div w:id="470220847">
          <w:marLeft w:val="640"/>
          <w:marRight w:val="0"/>
          <w:marTop w:val="0"/>
          <w:marBottom w:val="0"/>
          <w:divBdr>
            <w:top w:val="none" w:sz="0" w:space="0" w:color="auto"/>
            <w:left w:val="none" w:sz="0" w:space="0" w:color="auto"/>
            <w:bottom w:val="none" w:sz="0" w:space="0" w:color="auto"/>
            <w:right w:val="none" w:sz="0" w:space="0" w:color="auto"/>
          </w:divBdr>
        </w:div>
        <w:div w:id="447043088">
          <w:marLeft w:val="640"/>
          <w:marRight w:val="0"/>
          <w:marTop w:val="0"/>
          <w:marBottom w:val="0"/>
          <w:divBdr>
            <w:top w:val="none" w:sz="0" w:space="0" w:color="auto"/>
            <w:left w:val="none" w:sz="0" w:space="0" w:color="auto"/>
            <w:bottom w:val="none" w:sz="0" w:space="0" w:color="auto"/>
            <w:right w:val="none" w:sz="0" w:space="0" w:color="auto"/>
          </w:divBdr>
        </w:div>
        <w:div w:id="900284529">
          <w:marLeft w:val="640"/>
          <w:marRight w:val="0"/>
          <w:marTop w:val="0"/>
          <w:marBottom w:val="0"/>
          <w:divBdr>
            <w:top w:val="none" w:sz="0" w:space="0" w:color="auto"/>
            <w:left w:val="none" w:sz="0" w:space="0" w:color="auto"/>
            <w:bottom w:val="none" w:sz="0" w:space="0" w:color="auto"/>
            <w:right w:val="none" w:sz="0" w:space="0" w:color="auto"/>
          </w:divBdr>
        </w:div>
        <w:div w:id="1532450415">
          <w:marLeft w:val="640"/>
          <w:marRight w:val="0"/>
          <w:marTop w:val="0"/>
          <w:marBottom w:val="0"/>
          <w:divBdr>
            <w:top w:val="none" w:sz="0" w:space="0" w:color="auto"/>
            <w:left w:val="none" w:sz="0" w:space="0" w:color="auto"/>
            <w:bottom w:val="none" w:sz="0" w:space="0" w:color="auto"/>
            <w:right w:val="none" w:sz="0" w:space="0" w:color="auto"/>
          </w:divBdr>
        </w:div>
      </w:divsChild>
    </w:div>
    <w:div w:id="78452198">
      <w:bodyDiv w:val="1"/>
      <w:marLeft w:val="0"/>
      <w:marRight w:val="0"/>
      <w:marTop w:val="0"/>
      <w:marBottom w:val="0"/>
      <w:divBdr>
        <w:top w:val="none" w:sz="0" w:space="0" w:color="auto"/>
        <w:left w:val="none" w:sz="0" w:space="0" w:color="auto"/>
        <w:bottom w:val="none" w:sz="0" w:space="0" w:color="auto"/>
        <w:right w:val="none" w:sz="0" w:space="0" w:color="auto"/>
      </w:divBdr>
      <w:divsChild>
        <w:div w:id="545991238">
          <w:marLeft w:val="640"/>
          <w:marRight w:val="0"/>
          <w:marTop w:val="0"/>
          <w:marBottom w:val="0"/>
          <w:divBdr>
            <w:top w:val="none" w:sz="0" w:space="0" w:color="auto"/>
            <w:left w:val="none" w:sz="0" w:space="0" w:color="auto"/>
            <w:bottom w:val="none" w:sz="0" w:space="0" w:color="auto"/>
            <w:right w:val="none" w:sz="0" w:space="0" w:color="auto"/>
          </w:divBdr>
        </w:div>
        <w:div w:id="1632512950">
          <w:marLeft w:val="640"/>
          <w:marRight w:val="0"/>
          <w:marTop w:val="0"/>
          <w:marBottom w:val="0"/>
          <w:divBdr>
            <w:top w:val="none" w:sz="0" w:space="0" w:color="auto"/>
            <w:left w:val="none" w:sz="0" w:space="0" w:color="auto"/>
            <w:bottom w:val="none" w:sz="0" w:space="0" w:color="auto"/>
            <w:right w:val="none" w:sz="0" w:space="0" w:color="auto"/>
          </w:divBdr>
        </w:div>
        <w:div w:id="1963461356">
          <w:marLeft w:val="640"/>
          <w:marRight w:val="0"/>
          <w:marTop w:val="0"/>
          <w:marBottom w:val="0"/>
          <w:divBdr>
            <w:top w:val="none" w:sz="0" w:space="0" w:color="auto"/>
            <w:left w:val="none" w:sz="0" w:space="0" w:color="auto"/>
            <w:bottom w:val="none" w:sz="0" w:space="0" w:color="auto"/>
            <w:right w:val="none" w:sz="0" w:space="0" w:color="auto"/>
          </w:divBdr>
        </w:div>
        <w:div w:id="113251325">
          <w:marLeft w:val="640"/>
          <w:marRight w:val="0"/>
          <w:marTop w:val="0"/>
          <w:marBottom w:val="0"/>
          <w:divBdr>
            <w:top w:val="none" w:sz="0" w:space="0" w:color="auto"/>
            <w:left w:val="none" w:sz="0" w:space="0" w:color="auto"/>
            <w:bottom w:val="none" w:sz="0" w:space="0" w:color="auto"/>
            <w:right w:val="none" w:sz="0" w:space="0" w:color="auto"/>
          </w:divBdr>
        </w:div>
        <w:div w:id="1495534910">
          <w:marLeft w:val="640"/>
          <w:marRight w:val="0"/>
          <w:marTop w:val="0"/>
          <w:marBottom w:val="0"/>
          <w:divBdr>
            <w:top w:val="none" w:sz="0" w:space="0" w:color="auto"/>
            <w:left w:val="none" w:sz="0" w:space="0" w:color="auto"/>
            <w:bottom w:val="none" w:sz="0" w:space="0" w:color="auto"/>
            <w:right w:val="none" w:sz="0" w:space="0" w:color="auto"/>
          </w:divBdr>
        </w:div>
        <w:div w:id="2135059903">
          <w:marLeft w:val="640"/>
          <w:marRight w:val="0"/>
          <w:marTop w:val="0"/>
          <w:marBottom w:val="0"/>
          <w:divBdr>
            <w:top w:val="none" w:sz="0" w:space="0" w:color="auto"/>
            <w:left w:val="none" w:sz="0" w:space="0" w:color="auto"/>
            <w:bottom w:val="none" w:sz="0" w:space="0" w:color="auto"/>
            <w:right w:val="none" w:sz="0" w:space="0" w:color="auto"/>
          </w:divBdr>
        </w:div>
        <w:div w:id="1728382388">
          <w:marLeft w:val="640"/>
          <w:marRight w:val="0"/>
          <w:marTop w:val="0"/>
          <w:marBottom w:val="0"/>
          <w:divBdr>
            <w:top w:val="none" w:sz="0" w:space="0" w:color="auto"/>
            <w:left w:val="none" w:sz="0" w:space="0" w:color="auto"/>
            <w:bottom w:val="none" w:sz="0" w:space="0" w:color="auto"/>
            <w:right w:val="none" w:sz="0" w:space="0" w:color="auto"/>
          </w:divBdr>
        </w:div>
        <w:div w:id="1590239529">
          <w:marLeft w:val="640"/>
          <w:marRight w:val="0"/>
          <w:marTop w:val="0"/>
          <w:marBottom w:val="0"/>
          <w:divBdr>
            <w:top w:val="none" w:sz="0" w:space="0" w:color="auto"/>
            <w:left w:val="none" w:sz="0" w:space="0" w:color="auto"/>
            <w:bottom w:val="none" w:sz="0" w:space="0" w:color="auto"/>
            <w:right w:val="none" w:sz="0" w:space="0" w:color="auto"/>
          </w:divBdr>
        </w:div>
        <w:div w:id="639849235">
          <w:marLeft w:val="640"/>
          <w:marRight w:val="0"/>
          <w:marTop w:val="0"/>
          <w:marBottom w:val="0"/>
          <w:divBdr>
            <w:top w:val="none" w:sz="0" w:space="0" w:color="auto"/>
            <w:left w:val="none" w:sz="0" w:space="0" w:color="auto"/>
            <w:bottom w:val="none" w:sz="0" w:space="0" w:color="auto"/>
            <w:right w:val="none" w:sz="0" w:space="0" w:color="auto"/>
          </w:divBdr>
        </w:div>
        <w:div w:id="533273395">
          <w:marLeft w:val="640"/>
          <w:marRight w:val="0"/>
          <w:marTop w:val="0"/>
          <w:marBottom w:val="0"/>
          <w:divBdr>
            <w:top w:val="none" w:sz="0" w:space="0" w:color="auto"/>
            <w:left w:val="none" w:sz="0" w:space="0" w:color="auto"/>
            <w:bottom w:val="none" w:sz="0" w:space="0" w:color="auto"/>
            <w:right w:val="none" w:sz="0" w:space="0" w:color="auto"/>
          </w:divBdr>
        </w:div>
        <w:div w:id="1958368575">
          <w:marLeft w:val="640"/>
          <w:marRight w:val="0"/>
          <w:marTop w:val="0"/>
          <w:marBottom w:val="0"/>
          <w:divBdr>
            <w:top w:val="none" w:sz="0" w:space="0" w:color="auto"/>
            <w:left w:val="none" w:sz="0" w:space="0" w:color="auto"/>
            <w:bottom w:val="none" w:sz="0" w:space="0" w:color="auto"/>
            <w:right w:val="none" w:sz="0" w:space="0" w:color="auto"/>
          </w:divBdr>
        </w:div>
        <w:div w:id="1613509726">
          <w:marLeft w:val="640"/>
          <w:marRight w:val="0"/>
          <w:marTop w:val="0"/>
          <w:marBottom w:val="0"/>
          <w:divBdr>
            <w:top w:val="none" w:sz="0" w:space="0" w:color="auto"/>
            <w:left w:val="none" w:sz="0" w:space="0" w:color="auto"/>
            <w:bottom w:val="none" w:sz="0" w:space="0" w:color="auto"/>
            <w:right w:val="none" w:sz="0" w:space="0" w:color="auto"/>
          </w:divBdr>
        </w:div>
        <w:div w:id="462426837">
          <w:marLeft w:val="640"/>
          <w:marRight w:val="0"/>
          <w:marTop w:val="0"/>
          <w:marBottom w:val="0"/>
          <w:divBdr>
            <w:top w:val="none" w:sz="0" w:space="0" w:color="auto"/>
            <w:left w:val="none" w:sz="0" w:space="0" w:color="auto"/>
            <w:bottom w:val="none" w:sz="0" w:space="0" w:color="auto"/>
            <w:right w:val="none" w:sz="0" w:space="0" w:color="auto"/>
          </w:divBdr>
        </w:div>
        <w:div w:id="1969777386">
          <w:marLeft w:val="640"/>
          <w:marRight w:val="0"/>
          <w:marTop w:val="0"/>
          <w:marBottom w:val="0"/>
          <w:divBdr>
            <w:top w:val="none" w:sz="0" w:space="0" w:color="auto"/>
            <w:left w:val="none" w:sz="0" w:space="0" w:color="auto"/>
            <w:bottom w:val="none" w:sz="0" w:space="0" w:color="auto"/>
            <w:right w:val="none" w:sz="0" w:space="0" w:color="auto"/>
          </w:divBdr>
        </w:div>
        <w:div w:id="1081760413">
          <w:marLeft w:val="640"/>
          <w:marRight w:val="0"/>
          <w:marTop w:val="0"/>
          <w:marBottom w:val="0"/>
          <w:divBdr>
            <w:top w:val="none" w:sz="0" w:space="0" w:color="auto"/>
            <w:left w:val="none" w:sz="0" w:space="0" w:color="auto"/>
            <w:bottom w:val="none" w:sz="0" w:space="0" w:color="auto"/>
            <w:right w:val="none" w:sz="0" w:space="0" w:color="auto"/>
          </w:divBdr>
        </w:div>
        <w:div w:id="1770931666">
          <w:marLeft w:val="640"/>
          <w:marRight w:val="0"/>
          <w:marTop w:val="0"/>
          <w:marBottom w:val="0"/>
          <w:divBdr>
            <w:top w:val="none" w:sz="0" w:space="0" w:color="auto"/>
            <w:left w:val="none" w:sz="0" w:space="0" w:color="auto"/>
            <w:bottom w:val="none" w:sz="0" w:space="0" w:color="auto"/>
            <w:right w:val="none" w:sz="0" w:space="0" w:color="auto"/>
          </w:divBdr>
        </w:div>
        <w:div w:id="847714126">
          <w:marLeft w:val="640"/>
          <w:marRight w:val="0"/>
          <w:marTop w:val="0"/>
          <w:marBottom w:val="0"/>
          <w:divBdr>
            <w:top w:val="none" w:sz="0" w:space="0" w:color="auto"/>
            <w:left w:val="none" w:sz="0" w:space="0" w:color="auto"/>
            <w:bottom w:val="none" w:sz="0" w:space="0" w:color="auto"/>
            <w:right w:val="none" w:sz="0" w:space="0" w:color="auto"/>
          </w:divBdr>
        </w:div>
        <w:div w:id="726729950">
          <w:marLeft w:val="640"/>
          <w:marRight w:val="0"/>
          <w:marTop w:val="0"/>
          <w:marBottom w:val="0"/>
          <w:divBdr>
            <w:top w:val="none" w:sz="0" w:space="0" w:color="auto"/>
            <w:left w:val="none" w:sz="0" w:space="0" w:color="auto"/>
            <w:bottom w:val="none" w:sz="0" w:space="0" w:color="auto"/>
            <w:right w:val="none" w:sz="0" w:space="0" w:color="auto"/>
          </w:divBdr>
        </w:div>
        <w:div w:id="1249464948">
          <w:marLeft w:val="640"/>
          <w:marRight w:val="0"/>
          <w:marTop w:val="0"/>
          <w:marBottom w:val="0"/>
          <w:divBdr>
            <w:top w:val="none" w:sz="0" w:space="0" w:color="auto"/>
            <w:left w:val="none" w:sz="0" w:space="0" w:color="auto"/>
            <w:bottom w:val="none" w:sz="0" w:space="0" w:color="auto"/>
            <w:right w:val="none" w:sz="0" w:space="0" w:color="auto"/>
          </w:divBdr>
        </w:div>
        <w:div w:id="1177771881">
          <w:marLeft w:val="640"/>
          <w:marRight w:val="0"/>
          <w:marTop w:val="0"/>
          <w:marBottom w:val="0"/>
          <w:divBdr>
            <w:top w:val="none" w:sz="0" w:space="0" w:color="auto"/>
            <w:left w:val="none" w:sz="0" w:space="0" w:color="auto"/>
            <w:bottom w:val="none" w:sz="0" w:space="0" w:color="auto"/>
            <w:right w:val="none" w:sz="0" w:space="0" w:color="auto"/>
          </w:divBdr>
        </w:div>
        <w:div w:id="1769734481">
          <w:marLeft w:val="640"/>
          <w:marRight w:val="0"/>
          <w:marTop w:val="0"/>
          <w:marBottom w:val="0"/>
          <w:divBdr>
            <w:top w:val="none" w:sz="0" w:space="0" w:color="auto"/>
            <w:left w:val="none" w:sz="0" w:space="0" w:color="auto"/>
            <w:bottom w:val="none" w:sz="0" w:space="0" w:color="auto"/>
            <w:right w:val="none" w:sz="0" w:space="0" w:color="auto"/>
          </w:divBdr>
        </w:div>
        <w:div w:id="108821609">
          <w:marLeft w:val="640"/>
          <w:marRight w:val="0"/>
          <w:marTop w:val="0"/>
          <w:marBottom w:val="0"/>
          <w:divBdr>
            <w:top w:val="none" w:sz="0" w:space="0" w:color="auto"/>
            <w:left w:val="none" w:sz="0" w:space="0" w:color="auto"/>
            <w:bottom w:val="none" w:sz="0" w:space="0" w:color="auto"/>
            <w:right w:val="none" w:sz="0" w:space="0" w:color="auto"/>
          </w:divBdr>
        </w:div>
      </w:divsChild>
    </w:div>
    <w:div w:id="129982365">
      <w:bodyDiv w:val="1"/>
      <w:marLeft w:val="0"/>
      <w:marRight w:val="0"/>
      <w:marTop w:val="0"/>
      <w:marBottom w:val="0"/>
      <w:divBdr>
        <w:top w:val="none" w:sz="0" w:space="0" w:color="auto"/>
        <w:left w:val="none" w:sz="0" w:space="0" w:color="auto"/>
        <w:bottom w:val="none" w:sz="0" w:space="0" w:color="auto"/>
        <w:right w:val="none" w:sz="0" w:space="0" w:color="auto"/>
      </w:divBdr>
    </w:div>
    <w:div w:id="134761116">
      <w:bodyDiv w:val="1"/>
      <w:marLeft w:val="0"/>
      <w:marRight w:val="0"/>
      <w:marTop w:val="0"/>
      <w:marBottom w:val="0"/>
      <w:divBdr>
        <w:top w:val="none" w:sz="0" w:space="0" w:color="auto"/>
        <w:left w:val="none" w:sz="0" w:space="0" w:color="auto"/>
        <w:bottom w:val="none" w:sz="0" w:space="0" w:color="auto"/>
        <w:right w:val="none" w:sz="0" w:space="0" w:color="auto"/>
      </w:divBdr>
      <w:divsChild>
        <w:div w:id="1700426354">
          <w:marLeft w:val="640"/>
          <w:marRight w:val="0"/>
          <w:marTop w:val="0"/>
          <w:marBottom w:val="0"/>
          <w:divBdr>
            <w:top w:val="none" w:sz="0" w:space="0" w:color="auto"/>
            <w:left w:val="none" w:sz="0" w:space="0" w:color="auto"/>
            <w:bottom w:val="none" w:sz="0" w:space="0" w:color="auto"/>
            <w:right w:val="none" w:sz="0" w:space="0" w:color="auto"/>
          </w:divBdr>
        </w:div>
        <w:div w:id="628781273">
          <w:marLeft w:val="640"/>
          <w:marRight w:val="0"/>
          <w:marTop w:val="0"/>
          <w:marBottom w:val="0"/>
          <w:divBdr>
            <w:top w:val="none" w:sz="0" w:space="0" w:color="auto"/>
            <w:left w:val="none" w:sz="0" w:space="0" w:color="auto"/>
            <w:bottom w:val="none" w:sz="0" w:space="0" w:color="auto"/>
            <w:right w:val="none" w:sz="0" w:space="0" w:color="auto"/>
          </w:divBdr>
        </w:div>
        <w:div w:id="1662660797">
          <w:marLeft w:val="640"/>
          <w:marRight w:val="0"/>
          <w:marTop w:val="0"/>
          <w:marBottom w:val="0"/>
          <w:divBdr>
            <w:top w:val="none" w:sz="0" w:space="0" w:color="auto"/>
            <w:left w:val="none" w:sz="0" w:space="0" w:color="auto"/>
            <w:bottom w:val="none" w:sz="0" w:space="0" w:color="auto"/>
            <w:right w:val="none" w:sz="0" w:space="0" w:color="auto"/>
          </w:divBdr>
        </w:div>
        <w:div w:id="1582174726">
          <w:marLeft w:val="640"/>
          <w:marRight w:val="0"/>
          <w:marTop w:val="0"/>
          <w:marBottom w:val="0"/>
          <w:divBdr>
            <w:top w:val="none" w:sz="0" w:space="0" w:color="auto"/>
            <w:left w:val="none" w:sz="0" w:space="0" w:color="auto"/>
            <w:bottom w:val="none" w:sz="0" w:space="0" w:color="auto"/>
            <w:right w:val="none" w:sz="0" w:space="0" w:color="auto"/>
          </w:divBdr>
        </w:div>
        <w:div w:id="1961454077">
          <w:marLeft w:val="640"/>
          <w:marRight w:val="0"/>
          <w:marTop w:val="0"/>
          <w:marBottom w:val="0"/>
          <w:divBdr>
            <w:top w:val="none" w:sz="0" w:space="0" w:color="auto"/>
            <w:left w:val="none" w:sz="0" w:space="0" w:color="auto"/>
            <w:bottom w:val="none" w:sz="0" w:space="0" w:color="auto"/>
            <w:right w:val="none" w:sz="0" w:space="0" w:color="auto"/>
          </w:divBdr>
        </w:div>
        <w:div w:id="982275667">
          <w:marLeft w:val="640"/>
          <w:marRight w:val="0"/>
          <w:marTop w:val="0"/>
          <w:marBottom w:val="0"/>
          <w:divBdr>
            <w:top w:val="none" w:sz="0" w:space="0" w:color="auto"/>
            <w:left w:val="none" w:sz="0" w:space="0" w:color="auto"/>
            <w:bottom w:val="none" w:sz="0" w:space="0" w:color="auto"/>
            <w:right w:val="none" w:sz="0" w:space="0" w:color="auto"/>
          </w:divBdr>
        </w:div>
        <w:div w:id="1194999658">
          <w:marLeft w:val="640"/>
          <w:marRight w:val="0"/>
          <w:marTop w:val="0"/>
          <w:marBottom w:val="0"/>
          <w:divBdr>
            <w:top w:val="none" w:sz="0" w:space="0" w:color="auto"/>
            <w:left w:val="none" w:sz="0" w:space="0" w:color="auto"/>
            <w:bottom w:val="none" w:sz="0" w:space="0" w:color="auto"/>
            <w:right w:val="none" w:sz="0" w:space="0" w:color="auto"/>
          </w:divBdr>
        </w:div>
        <w:div w:id="1557936382">
          <w:marLeft w:val="640"/>
          <w:marRight w:val="0"/>
          <w:marTop w:val="0"/>
          <w:marBottom w:val="0"/>
          <w:divBdr>
            <w:top w:val="none" w:sz="0" w:space="0" w:color="auto"/>
            <w:left w:val="none" w:sz="0" w:space="0" w:color="auto"/>
            <w:bottom w:val="none" w:sz="0" w:space="0" w:color="auto"/>
            <w:right w:val="none" w:sz="0" w:space="0" w:color="auto"/>
          </w:divBdr>
        </w:div>
        <w:div w:id="68696768">
          <w:marLeft w:val="640"/>
          <w:marRight w:val="0"/>
          <w:marTop w:val="0"/>
          <w:marBottom w:val="0"/>
          <w:divBdr>
            <w:top w:val="none" w:sz="0" w:space="0" w:color="auto"/>
            <w:left w:val="none" w:sz="0" w:space="0" w:color="auto"/>
            <w:bottom w:val="none" w:sz="0" w:space="0" w:color="auto"/>
            <w:right w:val="none" w:sz="0" w:space="0" w:color="auto"/>
          </w:divBdr>
        </w:div>
        <w:div w:id="1918198877">
          <w:marLeft w:val="640"/>
          <w:marRight w:val="0"/>
          <w:marTop w:val="0"/>
          <w:marBottom w:val="0"/>
          <w:divBdr>
            <w:top w:val="none" w:sz="0" w:space="0" w:color="auto"/>
            <w:left w:val="none" w:sz="0" w:space="0" w:color="auto"/>
            <w:bottom w:val="none" w:sz="0" w:space="0" w:color="auto"/>
            <w:right w:val="none" w:sz="0" w:space="0" w:color="auto"/>
          </w:divBdr>
        </w:div>
        <w:div w:id="1708871289">
          <w:marLeft w:val="640"/>
          <w:marRight w:val="0"/>
          <w:marTop w:val="0"/>
          <w:marBottom w:val="0"/>
          <w:divBdr>
            <w:top w:val="none" w:sz="0" w:space="0" w:color="auto"/>
            <w:left w:val="none" w:sz="0" w:space="0" w:color="auto"/>
            <w:bottom w:val="none" w:sz="0" w:space="0" w:color="auto"/>
            <w:right w:val="none" w:sz="0" w:space="0" w:color="auto"/>
          </w:divBdr>
        </w:div>
        <w:div w:id="512497772">
          <w:marLeft w:val="640"/>
          <w:marRight w:val="0"/>
          <w:marTop w:val="0"/>
          <w:marBottom w:val="0"/>
          <w:divBdr>
            <w:top w:val="none" w:sz="0" w:space="0" w:color="auto"/>
            <w:left w:val="none" w:sz="0" w:space="0" w:color="auto"/>
            <w:bottom w:val="none" w:sz="0" w:space="0" w:color="auto"/>
            <w:right w:val="none" w:sz="0" w:space="0" w:color="auto"/>
          </w:divBdr>
        </w:div>
        <w:div w:id="31850870">
          <w:marLeft w:val="640"/>
          <w:marRight w:val="0"/>
          <w:marTop w:val="0"/>
          <w:marBottom w:val="0"/>
          <w:divBdr>
            <w:top w:val="none" w:sz="0" w:space="0" w:color="auto"/>
            <w:left w:val="none" w:sz="0" w:space="0" w:color="auto"/>
            <w:bottom w:val="none" w:sz="0" w:space="0" w:color="auto"/>
            <w:right w:val="none" w:sz="0" w:space="0" w:color="auto"/>
          </w:divBdr>
        </w:div>
        <w:div w:id="449007583">
          <w:marLeft w:val="640"/>
          <w:marRight w:val="0"/>
          <w:marTop w:val="0"/>
          <w:marBottom w:val="0"/>
          <w:divBdr>
            <w:top w:val="none" w:sz="0" w:space="0" w:color="auto"/>
            <w:left w:val="none" w:sz="0" w:space="0" w:color="auto"/>
            <w:bottom w:val="none" w:sz="0" w:space="0" w:color="auto"/>
            <w:right w:val="none" w:sz="0" w:space="0" w:color="auto"/>
          </w:divBdr>
        </w:div>
        <w:div w:id="1151095856">
          <w:marLeft w:val="640"/>
          <w:marRight w:val="0"/>
          <w:marTop w:val="0"/>
          <w:marBottom w:val="0"/>
          <w:divBdr>
            <w:top w:val="none" w:sz="0" w:space="0" w:color="auto"/>
            <w:left w:val="none" w:sz="0" w:space="0" w:color="auto"/>
            <w:bottom w:val="none" w:sz="0" w:space="0" w:color="auto"/>
            <w:right w:val="none" w:sz="0" w:space="0" w:color="auto"/>
          </w:divBdr>
        </w:div>
        <w:div w:id="1345671035">
          <w:marLeft w:val="640"/>
          <w:marRight w:val="0"/>
          <w:marTop w:val="0"/>
          <w:marBottom w:val="0"/>
          <w:divBdr>
            <w:top w:val="none" w:sz="0" w:space="0" w:color="auto"/>
            <w:left w:val="none" w:sz="0" w:space="0" w:color="auto"/>
            <w:bottom w:val="none" w:sz="0" w:space="0" w:color="auto"/>
            <w:right w:val="none" w:sz="0" w:space="0" w:color="auto"/>
          </w:divBdr>
        </w:div>
        <w:div w:id="1393501866">
          <w:marLeft w:val="640"/>
          <w:marRight w:val="0"/>
          <w:marTop w:val="0"/>
          <w:marBottom w:val="0"/>
          <w:divBdr>
            <w:top w:val="none" w:sz="0" w:space="0" w:color="auto"/>
            <w:left w:val="none" w:sz="0" w:space="0" w:color="auto"/>
            <w:bottom w:val="none" w:sz="0" w:space="0" w:color="auto"/>
            <w:right w:val="none" w:sz="0" w:space="0" w:color="auto"/>
          </w:divBdr>
        </w:div>
        <w:div w:id="1418020694">
          <w:marLeft w:val="640"/>
          <w:marRight w:val="0"/>
          <w:marTop w:val="0"/>
          <w:marBottom w:val="0"/>
          <w:divBdr>
            <w:top w:val="none" w:sz="0" w:space="0" w:color="auto"/>
            <w:left w:val="none" w:sz="0" w:space="0" w:color="auto"/>
            <w:bottom w:val="none" w:sz="0" w:space="0" w:color="auto"/>
            <w:right w:val="none" w:sz="0" w:space="0" w:color="auto"/>
          </w:divBdr>
        </w:div>
        <w:div w:id="1355502929">
          <w:marLeft w:val="640"/>
          <w:marRight w:val="0"/>
          <w:marTop w:val="0"/>
          <w:marBottom w:val="0"/>
          <w:divBdr>
            <w:top w:val="none" w:sz="0" w:space="0" w:color="auto"/>
            <w:left w:val="none" w:sz="0" w:space="0" w:color="auto"/>
            <w:bottom w:val="none" w:sz="0" w:space="0" w:color="auto"/>
            <w:right w:val="none" w:sz="0" w:space="0" w:color="auto"/>
          </w:divBdr>
        </w:div>
        <w:div w:id="617565908">
          <w:marLeft w:val="640"/>
          <w:marRight w:val="0"/>
          <w:marTop w:val="0"/>
          <w:marBottom w:val="0"/>
          <w:divBdr>
            <w:top w:val="none" w:sz="0" w:space="0" w:color="auto"/>
            <w:left w:val="none" w:sz="0" w:space="0" w:color="auto"/>
            <w:bottom w:val="none" w:sz="0" w:space="0" w:color="auto"/>
            <w:right w:val="none" w:sz="0" w:space="0" w:color="auto"/>
          </w:divBdr>
        </w:div>
        <w:div w:id="1186016952">
          <w:marLeft w:val="640"/>
          <w:marRight w:val="0"/>
          <w:marTop w:val="0"/>
          <w:marBottom w:val="0"/>
          <w:divBdr>
            <w:top w:val="none" w:sz="0" w:space="0" w:color="auto"/>
            <w:left w:val="none" w:sz="0" w:space="0" w:color="auto"/>
            <w:bottom w:val="none" w:sz="0" w:space="0" w:color="auto"/>
            <w:right w:val="none" w:sz="0" w:space="0" w:color="auto"/>
          </w:divBdr>
        </w:div>
        <w:div w:id="1750301525">
          <w:marLeft w:val="640"/>
          <w:marRight w:val="0"/>
          <w:marTop w:val="0"/>
          <w:marBottom w:val="0"/>
          <w:divBdr>
            <w:top w:val="none" w:sz="0" w:space="0" w:color="auto"/>
            <w:left w:val="none" w:sz="0" w:space="0" w:color="auto"/>
            <w:bottom w:val="none" w:sz="0" w:space="0" w:color="auto"/>
            <w:right w:val="none" w:sz="0" w:space="0" w:color="auto"/>
          </w:divBdr>
        </w:div>
      </w:divsChild>
    </w:div>
    <w:div w:id="161895495">
      <w:bodyDiv w:val="1"/>
      <w:marLeft w:val="0"/>
      <w:marRight w:val="0"/>
      <w:marTop w:val="0"/>
      <w:marBottom w:val="0"/>
      <w:divBdr>
        <w:top w:val="none" w:sz="0" w:space="0" w:color="auto"/>
        <w:left w:val="none" w:sz="0" w:space="0" w:color="auto"/>
        <w:bottom w:val="none" w:sz="0" w:space="0" w:color="auto"/>
        <w:right w:val="none" w:sz="0" w:space="0" w:color="auto"/>
      </w:divBdr>
      <w:divsChild>
        <w:div w:id="1125736475">
          <w:marLeft w:val="0"/>
          <w:marRight w:val="0"/>
          <w:marTop w:val="0"/>
          <w:marBottom w:val="0"/>
          <w:divBdr>
            <w:top w:val="none" w:sz="0" w:space="0" w:color="auto"/>
            <w:left w:val="none" w:sz="0" w:space="0" w:color="auto"/>
            <w:bottom w:val="none" w:sz="0" w:space="0" w:color="auto"/>
            <w:right w:val="none" w:sz="0" w:space="0" w:color="auto"/>
          </w:divBdr>
          <w:divsChild>
            <w:div w:id="1373312744">
              <w:marLeft w:val="0"/>
              <w:marRight w:val="0"/>
              <w:marTop w:val="0"/>
              <w:marBottom w:val="0"/>
              <w:divBdr>
                <w:top w:val="none" w:sz="0" w:space="0" w:color="auto"/>
                <w:left w:val="none" w:sz="0" w:space="0" w:color="auto"/>
                <w:bottom w:val="none" w:sz="0" w:space="0" w:color="auto"/>
                <w:right w:val="none" w:sz="0" w:space="0" w:color="auto"/>
              </w:divBdr>
              <w:divsChild>
                <w:div w:id="1154949168">
                  <w:marLeft w:val="0"/>
                  <w:marRight w:val="0"/>
                  <w:marTop w:val="0"/>
                  <w:marBottom w:val="0"/>
                  <w:divBdr>
                    <w:top w:val="none" w:sz="0" w:space="0" w:color="auto"/>
                    <w:left w:val="none" w:sz="0" w:space="0" w:color="auto"/>
                    <w:bottom w:val="none" w:sz="0" w:space="0" w:color="auto"/>
                    <w:right w:val="none" w:sz="0" w:space="0" w:color="auto"/>
                  </w:divBdr>
                  <w:divsChild>
                    <w:div w:id="130462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93340">
          <w:marLeft w:val="0"/>
          <w:marRight w:val="0"/>
          <w:marTop w:val="0"/>
          <w:marBottom w:val="0"/>
          <w:divBdr>
            <w:top w:val="none" w:sz="0" w:space="0" w:color="auto"/>
            <w:left w:val="none" w:sz="0" w:space="0" w:color="auto"/>
            <w:bottom w:val="none" w:sz="0" w:space="0" w:color="auto"/>
            <w:right w:val="none" w:sz="0" w:space="0" w:color="auto"/>
          </w:divBdr>
          <w:divsChild>
            <w:div w:id="408423272">
              <w:marLeft w:val="0"/>
              <w:marRight w:val="0"/>
              <w:marTop w:val="0"/>
              <w:marBottom w:val="0"/>
              <w:divBdr>
                <w:top w:val="none" w:sz="0" w:space="0" w:color="auto"/>
                <w:left w:val="none" w:sz="0" w:space="0" w:color="auto"/>
                <w:bottom w:val="none" w:sz="0" w:space="0" w:color="auto"/>
                <w:right w:val="none" w:sz="0" w:space="0" w:color="auto"/>
              </w:divBdr>
              <w:divsChild>
                <w:div w:id="1019743927">
                  <w:marLeft w:val="0"/>
                  <w:marRight w:val="0"/>
                  <w:marTop w:val="0"/>
                  <w:marBottom w:val="0"/>
                  <w:divBdr>
                    <w:top w:val="none" w:sz="0" w:space="0" w:color="auto"/>
                    <w:left w:val="none" w:sz="0" w:space="0" w:color="auto"/>
                    <w:bottom w:val="none" w:sz="0" w:space="0" w:color="auto"/>
                    <w:right w:val="none" w:sz="0" w:space="0" w:color="auto"/>
                  </w:divBdr>
                  <w:divsChild>
                    <w:div w:id="5391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30540">
      <w:bodyDiv w:val="1"/>
      <w:marLeft w:val="0"/>
      <w:marRight w:val="0"/>
      <w:marTop w:val="0"/>
      <w:marBottom w:val="0"/>
      <w:divBdr>
        <w:top w:val="none" w:sz="0" w:space="0" w:color="auto"/>
        <w:left w:val="none" w:sz="0" w:space="0" w:color="auto"/>
        <w:bottom w:val="none" w:sz="0" w:space="0" w:color="auto"/>
        <w:right w:val="none" w:sz="0" w:space="0" w:color="auto"/>
      </w:divBdr>
      <w:divsChild>
        <w:div w:id="385371790">
          <w:marLeft w:val="640"/>
          <w:marRight w:val="0"/>
          <w:marTop w:val="0"/>
          <w:marBottom w:val="0"/>
          <w:divBdr>
            <w:top w:val="none" w:sz="0" w:space="0" w:color="auto"/>
            <w:left w:val="none" w:sz="0" w:space="0" w:color="auto"/>
            <w:bottom w:val="none" w:sz="0" w:space="0" w:color="auto"/>
            <w:right w:val="none" w:sz="0" w:space="0" w:color="auto"/>
          </w:divBdr>
        </w:div>
        <w:div w:id="1240604787">
          <w:marLeft w:val="640"/>
          <w:marRight w:val="0"/>
          <w:marTop w:val="0"/>
          <w:marBottom w:val="0"/>
          <w:divBdr>
            <w:top w:val="none" w:sz="0" w:space="0" w:color="auto"/>
            <w:left w:val="none" w:sz="0" w:space="0" w:color="auto"/>
            <w:bottom w:val="none" w:sz="0" w:space="0" w:color="auto"/>
            <w:right w:val="none" w:sz="0" w:space="0" w:color="auto"/>
          </w:divBdr>
        </w:div>
        <w:div w:id="1675914730">
          <w:marLeft w:val="640"/>
          <w:marRight w:val="0"/>
          <w:marTop w:val="0"/>
          <w:marBottom w:val="0"/>
          <w:divBdr>
            <w:top w:val="none" w:sz="0" w:space="0" w:color="auto"/>
            <w:left w:val="none" w:sz="0" w:space="0" w:color="auto"/>
            <w:bottom w:val="none" w:sz="0" w:space="0" w:color="auto"/>
            <w:right w:val="none" w:sz="0" w:space="0" w:color="auto"/>
          </w:divBdr>
        </w:div>
        <w:div w:id="1340044736">
          <w:marLeft w:val="640"/>
          <w:marRight w:val="0"/>
          <w:marTop w:val="0"/>
          <w:marBottom w:val="0"/>
          <w:divBdr>
            <w:top w:val="none" w:sz="0" w:space="0" w:color="auto"/>
            <w:left w:val="none" w:sz="0" w:space="0" w:color="auto"/>
            <w:bottom w:val="none" w:sz="0" w:space="0" w:color="auto"/>
            <w:right w:val="none" w:sz="0" w:space="0" w:color="auto"/>
          </w:divBdr>
        </w:div>
        <w:div w:id="1851678753">
          <w:marLeft w:val="640"/>
          <w:marRight w:val="0"/>
          <w:marTop w:val="0"/>
          <w:marBottom w:val="0"/>
          <w:divBdr>
            <w:top w:val="none" w:sz="0" w:space="0" w:color="auto"/>
            <w:left w:val="none" w:sz="0" w:space="0" w:color="auto"/>
            <w:bottom w:val="none" w:sz="0" w:space="0" w:color="auto"/>
            <w:right w:val="none" w:sz="0" w:space="0" w:color="auto"/>
          </w:divBdr>
        </w:div>
        <w:div w:id="100270827">
          <w:marLeft w:val="640"/>
          <w:marRight w:val="0"/>
          <w:marTop w:val="0"/>
          <w:marBottom w:val="0"/>
          <w:divBdr>
            <w:top w:val="none" w:sz="0" w:space="0" w:color="auto"/>
            <w:left w:val="none" w:sz="0" w:space="0" w:color="auto"/>
            <w:bottom w:val="none" w:sz="0" w:space="0" w:color="auto"/>
            <w:right w:val="none" w:sz="0" w:space="0" w:color="auto"/>
          </w:divBdr>
        </w:div>
        <w:div w:id="154959138">
          <w:marLeft w:val="640"/>
          <w:marRight w:val="0"/>
          <w:marTop w:val="0"/>
          <w:marBottom w:val="0"/>
          <w:divBdr>
            <w:top w:val="none" w:sz="0" w:space="0" w:color="auto"/>
            <w:left w:val="none" w:sz="0" w:space="0" w:color="auto"/>
            <w:bottom w:val="none" w:sz="0" w:space="0" w:color="auto"/>
            <w:right w:val="none" w:sz="0" w:space="0" w:color="auto"/>
          </w:divBdr>
        </w:div>
        <w:div w:id="1034766159">
          <w:marLeft w:val="640"/>
          <w:marRight w:val="0"/>
          <w:marTop w:val="0"/>
          <w:marBottom w:val="0"/>
          <w:divBdr>
            <w:top w:val="none" w:sz="0" w:space="0" w:color="auto"/>
            <w:left w:val="none" w:sz="0" w:space="0" w:color="auto"/>
            <w:bottom w:val="none" w:sz="0" w:space="0" w:color="auto"/>
            <w:right w:val="none" w:sz="0" w:space="0" w:color="auto"/>
          </w:divBdr>
        </w:div>
        <w:div w:id="917905344">
          <w:marLeft w:val="640"/>
          <w:marRight w:val="0"/>
          <w:marTop w:val="0"/>
          <w:marBottom w:val="0"/>
          <w:divBdr>
            <w:top w:val="none" w:sz="0" w:space="0" w:color="auto"/>
            <w:left w:val="none" w:sz="0" w:space="0" w:color="auto"/>
            <w:bottom w:val="none" w:sz="0" w:space="0" w:color="auto"/>
            <w:right w:val="none" w:sz="0" w:space="0" w:color="auto"/>
          </w:divBdr>
        </w:div>
        <w:div w:id="704059702">
          <w:marLeft w:val="640"/>
          <w:marRight w:val="0"/>
          <w:marTop w:val="0"/>
          <w:marBottom w:val="0"/>
          <w:divBdr>
            <w:top w:val="none" w:sz="0" w:space="0" w:color="auto"/>
            <w:left w:val="none" w:sz="0" w:space="0" w:color="auto"/>
            <w:bottom w:val="none" w:sz="0" w:space="0" w:color="auto"/>
            <w:right w:val="none" w:sz="0" w:space="0" w:color="auto"/>
          </w:divBdr>
        </w:div>
        <w:div w:id="818234301">
          <w:marLeft w:val="640"/>
          <w:marRight w:val="0"/>
          <w:marTop w:val="0"/>
          <w:marBottom w:val="0"/>
          <w:divBdr>
            <w:top w:val="none" w:sz="0" w:space="0" w:color="auto"/>
            <w:left w:val="none" w:sz="0" w:space="0" w:color="auto"/>
            <w:bottom w:val="none" w:sz="0" w:space="0" w:color="auto"/>
            <w:right w:val="none" w:sz="0" w:space="0" w:color="auto"/>
          </w:divBdr>
        </w:div>
        <w:div w:id="1295871254">
          <w:marLeft w:val="640"/>
          <w:marRight w:val="0"/>
          <w:marTop w:val="0"/>
          <w:marBottom w:val="0"/>
          <w:divBdr>
            <w:top w:val="none" w:sz="0" w:space="0" w:color="auto"/>
            <w:left w:val="none" w:sz="0" w:space="0" w:color="auto"/>
            <w:bottom w:val="none" w:sz="0" w:space="0" w:color="auto"/>
            <w:right w:val="none" w:sz="0" w:space="0" w:color="auto"/>
          </w:divBdr>
        </w:div>
      </w:divsChild>
    </w:div>
    <w:div w:id="174003378">
      <w:bodyDiv w:val="1"/>
      <w:marLeft w:val="0"/>
      <w:marRight w:val="0"/>
      <w:marTop w:val="0"/>
      <w:marBottom w:val="0"/>
      <w:divBdr>
        <w:top w:val="none" w:sz="0" w:space="0" w:color="auto"/>
        <w:left w:val="none" w:sz="0" w:space="0" w:color="auto"/>
        <w:bottom w:val="none" w:sz="0" w:space="0" w:color="auto"/>
        <w:right w:val="none" w:sz="0" w:space="0" w:color="auto"/>
      </w:divBdr>
      <w:divsChild>
        <w:div w:id="1595166786">
          <w:marLeft w:val="0"/>
          <w:marRight w:val="108"/>
          <w:marTop w:val="108"/>
          <w:marBottom w:val="108"/>
          <w:divBdr>
            <w:top w:val="none" w:sz="0" w:space="0" w:color="auto"/>
            <w:left w:val="none" w:sz="0" w:space="0" w:color="auto"/>
            <w:bottom w:val="none" w:sz="0" w:space="0" w:color="auto"/>
            <w:right w:val="none" w:sz="0" w:space="0" w:color="auto"/>
          </w:divBdr>
          <w:divsChild>
            <w:div w:id="725615332">
              <w:marLeft w:val="0"/>
              <w:marRight w:val="0"/>
              <w:marTop w:val="0"/>
              <w:marBottom w:val="0"/>
              <w:divBdr>
                <w:top w:val="none" w:sz="0" w:space="0" w:color="auto"/>
                <w:left w:val="none" w:sz="0" w:space="0" w:color="auto"/>
                <w:bottom w:val="none" w:sz="0" w:space="0" w:color="auto"/>
                <w:right w:val="none" w:sz="0" w:space="0" w:color="auto"/>
              </w:divBdr>
              <w:divsChild>
                <w:div w:id="1083335348">
                  <w:marLeft w:val="0"/>
                  <w:marRight w:val="0"/>
                  <w:marTop w:val="0"/>
                  <w:marBottom w:val="0"/>
                  <w:divBdr>
                    <w:top w:val="none" w:sz="0" w:space="0" w:color="auto"/>
                    <w:left w:val="none" w:sz="0" w:space="0" w:color="auto"/>
                    <w:bottom w:val="none" w:sz="0" w:space="0" w:color="auto"/>
                    <w:right w:val="none" w:sz="0" w:space="0" w:color="auto"/>
                  </w:divBdr>
                  <w:divsChild>
                    <w:div w:id="1279528393">
                      <w:marLeft w:val="0"/>
                      <w:marRight w:val="0"/>
                      <w:marTop w:val="0"/>
                      <w:marBottom w:val="0"/>
                      <w:divBdr>
                        <w:top w:val="none" w:sz="0" w:space="0" w:color="auto"/>
                        <w:left w:val="none" w:sz="0" w:space="0" w:color="auto"/>
                        <w:bottom w:val="none" w:sz="0" w:space="0" w:color="auto"/>
                        <w:right w:val="none" w:sz="0" w:space="0" w:color="auto"/>
                      </w:divBdr>
                      <w:divsChild>
                        <w:div w:id="20935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30272">
      <w:bodyDiv w:val="1"/>
      <w:marLeft w:val="0"/>
      <w:marRight w:val="0"/>
      <w:marTop w:val="0"/>
      <w:marBottom w:val="0"/>
      <w:divBdr>
        <w:top w:val="none" w:sz="0" w:space="0" w:color="auto"/>
        <w:left w:val="none" w:sz="0" w:space="0" w:color="auto"/>
        <w:bottom w:val="none" w:sz="0" w:space="0" w:color="auto"/>
        <w:right w:val="none" w:sz="0" w:space="0" w:color="auto"/>
      </w:divBdr>
      <w:divsChild>
        <w:div w:id="172425437">
          <w:marLeft w:val="640"/>
          <w:marRight w:val="0"/>
          <w:marTop w:val="0"/>
          <w:marBottom w:val="0"/>
          <w:divBdr>
            <w:top w:val="none" w:sz="0" w:space="0" w:color="auto"/>
            <w:left w:val="none" w:sz="0" w:space="0" w:color="auto"/>
            <w:bottom w:val="none" w:sz="0" w:space="0" w:color="auto"/>
            <w:right w:val="none" w:sz="0" w:space="0" w:color="auto"/>
          </w:divBdr>
        </w:div>
        <w:div w:id="577137317">
          <w:marLeft w:val="640"/>
          <w:marRight w:val="0"/>
          <w:marTop w:val="0"/>
          <w:marBottom w:val="0"/>
          <w:divBdr>
            <w:top w:val="none" w:sz="0" w:space="0" w:color="auto"/>
            <w:left w:val="none" w:sz="0" w:space="0" w:color="auto"/>
            <w:bottom w:val="none" w:sz="0" w:space="0" w:color="auto"/>
            <w:right w:val="none" w:sz="0" w:space="0" w:color="auto"/>
          </w:divBdr>
        </w:div>
        <w:div w:id="1960380319">
          <w:marLeft w:val="640"/>
          <w:marRight w:val="0"/>
          <w:marTop w:val="0"/>
          <w:marBottom w:val="0"/>
          <w:divBdr>
            <w:top w:val="none" w:sz="0" w:space="0" w:color="auto"/>
            <w:left w:val="none" w:sz="0" w:space="0" w:color="auto"/>
            <w:bottom w:val="none" w:sz="0" w:space="0" w:color="auto"/>
            <w:right w:val="none" w:sz="0" w:space="0" w:color="auto"/>
          </w:divBdr>
        </w:div>
        <w:div w:id="2024554181">
          <w:marLeft w:val="640"/>
          <w:marRight w:val="0"/>
          <w:marTop w:val="0"/>
          <w:marBottom w:val="0"/>
          <w:divBdr>
            <w:top w:val="none" w:sz="0" w:space="0" w:color="auto"/>
            <w:left w:val="none" w:sz="0" w:space="0" w:color="auto"/>
            <w:bottom w:val="none" w:sz="0" w:space="0" w:color="auto"/>
            <w:right w:val="none" w:sz="0" w:space="0" w:color="auto"/>
          </w:divBdr>
        </w:div>
        <w:div w:id="640505367">
          <w:marLeft w:val="640"/>
          <w:marRight w:val="0"/>
          <w:marTop w:val="0"/>
          <w:marBottom w:val="0"/>
          <w:divBdr>
            <w:top w:val="none" w:sz="0" w:space="0" w:color="auto"/>
            <w:left w:val="none" w:sz="0" w:space="0" w:color="auto"/>
            <w:bottom w:val="none" w:sz="0" w:space="0" w:color="auto"/>
            <w:right w:val="none" w:sz="0" w:space="0" w:color="auto"/>
          </w:divBdr>
        </w:div>
        <w:div w:id="1618757731">
          <w:marLeft w:val="640"/>
          <w:marRight w:val="0"/>
          <w:marTop w:val="0"/>
          <w:marBottom w:val="0"/>
          <w:divBdr>
            <w:top w:val="none" w:sz="0" w:space="0" w:color="auto"/>
            <w:left w:val="none" w:sz="0" w:space="0" w:color="auto"/>
            <w:bottom w:val="none" w:sz="0" w:space="0" w:color="auto"/>
            <w:right w:val="none" w:sz="0" w:space="0" w:color="auto"/>
          </w:divBdr>
        </w:div>
        <w:div w:id="651103225">
          <w:marLeft w:val="640"/>
          <w:marRight w:val="0"/>
          <w:marTop w:val="0"/>
          <w:marBottom w:val="0"/>
          <w:divBdr>
            <w:top w:val="none" w:sz="0" w:space="0" w:color="auto"/>
            <w:left w:val="none" w:sz="0" w:space="0" w:color="auto"/>
            <w:bottom w:val="none" w:sz="0" w:space="0" w:color="auto"/>
            <w:right w:val="none" w:sz="0" w:space="0" w:color="auto"/>
          </w:divBdr>
        </w:div>
        <w:div w:id="1327512347">
          <w:marLeft w:val="640"/>
          <w:marRight w:val="0"/>
          <w:marTop w:val="0"/>
          <w:marBottom w:val="0"/>
          <w:divBdr>
            <w:top w:val="none" w:sz="0" w:space="0" w:color="auto"/>
            <w:left w:val="none" w:sz="0" w:space="0" w:color="auto"/>
            <w:bottom w:val="none" w:sz="0" w:space="0" w:color="auto"/>
            <w:right w:val="none" w:sz="0" w:space="0" w:color="auto"/>
          </w:divBdr>
        </w:div>
        <w:div w:id="100339300">
          <w:marLeft w:val="640"/>
          <w:marRight w:val="0"/>
          <w:marTop w:val="0"/>
          <w:marBottom w:val="0"/>
          <w:divBdr>
            <w:top w:val="none" w:sz="0" w:space="0" w:color="auto"/>
            <w:left w:val="none" w:sz="0" w:space="0" w:color="auto"/>
            <w:bottom w:val="none" w:sz="0" w:space="0" w:color="auto"/>
            <w:right w:val="none" w:sz="0" w:space="0" w:color="auto"/>
          </w:divBdr>
        </w:div>
        <w:div w:id="472912703">
          <w:marLeft w:val="640"/>
          <w:marRight w:val="0"/>
          <w:marTop w:val="0"/>
          <w:marBottom w:val="0"/>
          <w:divBdr>
            <w:top w:val="none" w:sz="0" w:space="0" w:color="auto"/>
            <w:left w:val="none" w:sz="0" w:space="0" w:color="auto"/>
            <w:bottom w:val="none" w:sz="0" w:space="0" w:color="auto"/>
            <w:right w:val="none" w:sz="0" w:space="0" w:color="auto"/>
          </w:divBdr>
        </w:div>
        <w:div w:id="1454905734">
          <w:marLeft w:val="640"/>
          <w:marRight w:val="0"/>
          <w:marTop w:val="0"/>
          <w:marBottom w:val="0"/>
          <w:divBdr>
            <w:top w:val="none" w:sz="0" w:space="0" w:color="auto"/>
            <w:left w:val="none" w:sz="0" w:space="0" w:color="auto"/>
            <w:bottom w:val="none" w:sz="0" w:space="0" w:color="auto"/>
            <w:right w:val="none" w:sz="0" w:space="0" w:color="auto"/>
          </w:divBdr>
        </w:div>
        <w:div w:id="927929022">
          <w:marLeft w:val="640"/>
          <w:marRight w:val="0"/>
          <w:marTop w:val="0"/>
          <w:marBottom w:val="0"/>
          <w:divBdr>
            <w:top w:val="none" w:sz="0" w:space="0" w:color="auto"/>
            <w:left w:val="none" w:sz="0" w:space="0" w:color="auto"/>
            <w:bottom w:val="none" w:sz="0" w:space="0" w:color="auto"/>
            <w:right w:val="none" w:sz="0" w:space="0" w:color="auto"/>
          </w:divBdr>
        </w:div>
        <w:div w:id="294414867">
          <w:marLeft w:val="640"/>
          <w:marRight w:val="0"/>
          <w:marTop w:val="0"/>
          <w:marBottom w:val="0"/>
          <w:divBdr>
            <w:top w:val="none" w:sz="0" w:space="0" w:color="auto"/>
            <w:left w:val="none" w:sz="0" w:space="0" w:color="auto"/>
            <w:bottom w:val="none" w:sz="0" w:space="0" w:color="auto"/>
            <w:right w:val="none" w:sz="0" w:space="0" w:color="auto"/>
          </w:divBdr>
        </w:div>
        <w:div w:id="2054690532">
          <w:marLeft w:val="640"/>
          <w:marRight w:val="0"/>
          <w:marTop w:val="0"/>
          <w:marBottom w:val="0"/>
          <w:divBdr>
            <w:top w:val="none" w:sz="0" w:space="0" w:color="auto"/>
            <w:left w:val="none" w:sz="0" w:space="0" w:color="auto"/>
            <w:bottom w:val="none" w:sz="0" w:space="0" w:color="auto"/>
            <w:right w:val="none" w:sz="0" w:space="0" w:color="auto"/>
          </w:divBdr>
        </w:div>
        <w:div w:id="1159151607">
          <w:marLeft w:val="640"/>
          <w:marRight w:val="0"/>
          <w:marTop w:val="0"/>
          <w:marBottom w:val="0"/>
          <w:divBdr>
            <w:top w:val="none" w:sz="0" w:space="0" w:color="auto"/>
            <w:left w:val="none" w:sz="0" w:space="0" w:color="auto"/>
            <w:bottom w:val="none" w:sz="0" w:space="0" w:color="auto"/>
            <w:right w:val="none" w:sz="0" w:space="0" w:color="auto"/>
          </w:divBdr>
        </w:div>
        <w:div w:id="1884173532">
          <w:marLeft w:val="640"/>
          <w:marRight w:val="0"/>
          <w:marTop w:val="0"/>
          <w:marBottom w:val="0"/>
          <w:divBdr>
            <w:top w:val="none" w:sz="0" w:space="0" w:color="auto"/>
            <w:left w:val="none" w:sz="0" w:space="0" w:color="auto"/>
            <w:bottom w:val="none" w:sz="0" w:space="0" w:color="auto"/>
            <w:right w:val="none" w:sz="0" w:space="0" w:color="auto"/>
          </w:divBdr>
        </w:div>
        <w:div w:id="93207991">
          <w:marLeft w:val="640"/>
          <w:marRight w:val="0"/>
          <w:marTop w:val="0"/>
          <w:marBottom w:val="0"/>
          <w:divBdr>
            <w:top w:val="none" w:sz="0" w:space="0" w:color="auto"/>
            <w:left w:val="none" w:sz="0" w:space="0" w:color="auto"/>
            <w:bottom w:val="none" w:sz="0" w:space="0" w:color="auto"/>
            <w:right w:val="none" w:sz="0" w:space="0" w:color="auto"/>
          </w:divBdr>
        </w:div>
        <w:div w:id="826364235">
          <w:marLeft w:val="640"/>
          <w:marRight w:val="0"/>
          <w:marTop w:val="0"/>
          <w:marBottom w:val="0"/>
          <w:divBdr>
            <w:top w:val="none" w:sz="0" w:space="0" w:color="auto"/>
            <w:left w:val="none" w:sz="0" w:space="0" w:color="auto"/>
            <w:bottom w:val="none" w:sz="0" w:space="0" w:color="auto"/>
            <w:right w:val="none" w:sz="0" w:space="0" w:color="auto"/>
          </w:divBdr>
        </w:div>
        <w:div w:id="1221018361">
          <w:marLeft w:val="640"/>
          <w:marRight w:val="0"/>
          <w:marTop w:val="0"/>
          <w:marBottom w:val="0"/>
          <w:divBdr>
            <w:top w:val="none" w:sz="0" w:space="0" w:color="auto"/>
            <w:left w:val="none" w:sz="0" w:space="0" w:color="auto"/>
            <w:bottom w:val="none" w:sz="0" w:space="0" w:color="auto"/>
            <w:right w:val="none" w:sz="0" w:space="0" w:color="auto"/>
          </w:divBdr>
        </w:div>
        <w:div w:id="1830512623">
          <w:marLeft w:val="640"/>
          <w:marRight w:val="0"/>
          <w:marTop w:val="0"/>
          <w:marBottom w:val="0"/>
          <w:divBdr>
            <w:top w:val="none" w:sz="0" w:space="0" w:color="auto"/>
            <w:left w:val="none" w:sz="0" w:space="0" w:color="auto"/>
            <w:bottom w:val="none" w:sz="0" w:space="0" w:color="auto"/>
            <w:right w:val="none" w:sz="0" w:space="0" w:color="auto"/>
          </w:divBdr>
        </w:div>
        <w:div w:id="1456832029">
          <w:marLeft w:val="640"/>
          <w:marRight w:val="0"/>
          <w:marTop w:val="0"/>
          <w:marBottom w:val="0"/>
          <w:divBdr>
            <w:top w:val="none" w:sz="0" w:space="0" w:color="auto"/>
            <w:left w:val="none" w:sz="0" w:space="0" w:color="auto"/>
            <w:bottom w:val="none" w:sz="0" w:space="0" w:color="auto"/>
            <w:right w:val="none" w:sz="0" w:space="0" w:color="auto"/>
          </w:divBdr>
        </w:div>
        <w:div w:id="968432348">
          <w:marLeft w:val="640"/>
          <w:marRight w:val="0"/>
          <w:marTop w:val="0"/>
          <w:marBottom w:val="0"/>
          <w:divBdr>
            <w:top w:val="none" w:sz="0" w:space="0" w:color="auto"/>
            <w:left w:val="none" w:sz="0" w:space="0" w:color="auto"/>
            <w:bottom w:val="none" w:sz="0" w:space="0" w:color="auto"/>
            <w:right w:val="none" w:sz="0" w:space="0" w:color="auto"/>
          </w:divBdr>
        </w:div>
      </w:divsChild>
    </w:div>
    <w:div w:id="195780551">
      <w:bodyDiv w:val="1"/>
      <w:marLeft w:val="0"/>
      <w:marRight w:val="0"/>
      <w:marTop w:val="0"/>
      <w:marBottom w:val="0"/>
      <w:divBdr>
        <w:top w:val="none" w:sz="0" w:space="0" w:color="auto"/>
        <w:left w:val="none" w:sz="0" w:space="0" w:color="auto"/>
        <w:bottom w:val="none" w:sz="0" w:space="0" w:color="auto"/>
        <w:right w:val="none" w:sz="0" w:space="0" w:color="auto"/>
      </w:divBdr>
      <w:divsChild>
        <w:div w:id="260063570">
          <w:marLeft w:val="0"/>
          <w:marRight w:val="108"/>
          <w:marTop w:val="108"/>
          <w:marBottom w:val="108"/>
          <w:divBdr>
            <w:top w:val="none" w:sz="0" w:space="0" w:color="auto"/>
            <w:left w:val="none" w:sz="0" w:space="0" w:color="auto"/>
            <w:bottom w:val="none" w:sz="0" w:space="0" w:color="auto"/>
            <w:right w:val="none" w:sz="0" w:space="0" w:color="auto"/>
          </w:divBdr>
          <w:divsChild>
            <w:div w:id="194774103">
              <w:marLeft w:val="0"/>
              <w:marRight w:val="0"/>
              <w:marTop w:val="0"/>
              <w:marBottom w:val="0"/>
              <w:divBdr>
                <w:top w:val="none" w:sz="0" w:space="0" w:color="auto"/>
                <w:left w:val="none" w:sz="0" w:space="0" w:color="auto"/>
                <w:bottom w:val="none" w:sz="0" w:space="0" w:color="auto"/>
                <w:right w:val="none" w:sz="0" w:space="0" w:color="auto"/>
              </w:divBdr>
              <w:divsChild>
                <w:div w:id="1263881855">
                  <w:marLeft w:val="0"/>
                  <w:marRight w:val="0"/>
                  <w:marTop w:val="0"/>
                  <w:marBottom w:val="0"/>
                  <w:divBdr>
                    <w:top w:val="none" w:sz="0" w:space="0" w:color="auto"/>
                    <w:left w:val="none" w:sz="0" w:space="0" w:color="auto"/>
                    <w:bottom w:val="none" w:sz="0" w:space="0" w:color="auto"/>
                    <w:right w:val="none" w:sz="0" w:space="0" w:color="auto"/>
                  </w:divBdr>
                  <w:divsChild>
                    <w:div w:id="1609585626">
                      <w:marLeft w:val="0"/>
                      <w:marRight w:val="0"/>
                      <w:marTop w:val="0"/>
                      <w:marBottom w:val="0"/>
                      <w:divBdr>
                        <w:top w:val="none" w:sz="0" w:space="0" w:color="auto"/>
                        <w:left w:val="none" w:sz="0" w:space="0" w:color="auto"/>
                        <w:bottom w:val="none" w:sz="0" w:space="0" w:color="auto"/>
                        <w:right w:val="none" w:sz="0" w:space="0" w:color="auto"/>
                      </w:divBdr>
                      <w:divsChild>
                        <w:div w:id="79032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24251">
      <w:bodyDiv w:val="1"/>
      <w:marLeft w:val="0"/>
      <w:marRight w:val="0"/>
      <w:marTop w:val="0"/>
      <w:marBottom w:val="0"/>
      <w:divBdr>
        <w:top w:val="none" w:sz="0" w:space="0" w:color="auto"/>
        <w:left w:val="none" w:sz="0" w:space="0" w:color="auto"/>
        <w:bottom w:val="none" w:sz="0" w:space="0" w:color="auto"/>
        <w:right w:val="none" w:sz="0" w:space="0" w:color="auto"/>
      </w:divBdr>
      <w:divsChild>
        <w:div w:id="2124105011">
          <w:marLeft w:val="640"/>
          <w:marRight w:val="0"/>
          <w:marTop w:val="0"/>
          <w:marBottom w:val="0"/>
          <w:divBdr>
            <w:top w:val="none" w:sz="0" w:space="0" w:color="auto"/>
            <w:left w:val="none" w:sz="0" w:space="0" w:color="auto"/>
            <w:bottom w:val="none" w:sz="0" w:space="0" w:color="auto"/>
            <w:right w:val="none" w:sz="0" w:space="0" w:color="auto"/>
          </w:divBdr>
        </w:div>
        <w:div w:id="1579440785">
          <w:marLeft w:val="640"/>
          <w:marRight w:val="0"/>
          <w:marTop w:val="0"/>
          <w:marBottom w:val="0"/>
          <w:divBdr>
            <w:top w:val="none" w:sz="0" w:space="0" w:color="auto"/>
            <w:left w:val="none" w:sz="0" w:space="0" w:color="auto"/>
            <w:bottom w:val="none" w:sz="0" w:space="0" w:color="auto"/>
            <w:right w:val="none" w:sz="0" w:space="0" w:color="auto"/>
          </w:divBdr>
        </w:div>
        <w:div w:id="514418051">
          <w:marLeft w:val="640"/>
          <w:marRight w:val="0"/>
          <w:marTop w:val="0"/>
          <w:marBottom w:val="0"/>
          <w:divBdr>
            <w:top w:val="none" w:sz="0" w:space="0" w:color="auto"/>
            <w:left w:val="none" w:sz="0" w:space="0" w:color="auto"/>
            <w:bottom w:val="none" w:sz="0" w:space="0" w:color="auto"/>
            <w:right w:val="none" w:sz="0" w:space="0" w:color="auto"/>
          </w:divBdr>
        </w:div>
        <w:div w:id="2017344609">
          <w:marLeft w:val="640"/>
          <w:marRight w:val="0"/>
          <w:marTop w:val="0"/>
          <w:marBottom w:val="0"/>
          <w:divBdr>
            <w:top w:val="none" w:sz="0" w:space="0" w:color="auto"/>
            <w:left w:val="none" w:sz="0" w:space="0" w:color="auto"/>
            <w:bottom w:val="none" w:sz="0" w:space="0" w:color="auto"/>
            <w:right w:val="none" w:sz="0" w:space="0" w:color="auto"/>
          </w:divBdr>
        </w:div>
        <w:div w:id="1842621132">
          <w:marLeft w:val="640"/>
          <w:marRight w:val="0"/>
          <w:marTop w:val="0"/>
          <w:marBottom w:val="0"/>
          <w:divBdr>
            <w:top w:val="none" w:sz="0" w:space="0" w:color="auto"/>
            <w:left w:val="none" w:sz="0" w:space="0" w:color="auto"/>
            <w:bottom w:val="none" w:sz="0" w:space="0" w:color="auto"/>
            <w:right w:val="none" w:sz="0" w:space="0" w:color="auto"/>
          </w:divBdr>
        </w:div>
        <w:div w:id="1705667816">
          <w:marLeft w:val="640"/>
          <w:marRight w:val="0"/>
          <w:marTop w:val="0"/>
          <w:marBottom w:val="0"/>
          <w:divBdr>
            <w:top w:val="none" w:sz="0" w:space="0" w:color="auto"/>
            <w:left w:val="none" w:sz="0" w:space="0" w:color="auto"/>
            <w:bottom w:val="none" w:sz="0" w:space="0" w:color="auto"/>
            <w:right w:val="none" w:sz="0" w:space="0" w:color="auto"/>
          </w:divBdr>
        </w:div>
        <w:div w:id="618415746">
          <w:marLeft w:val="640"/>
          <w:marRight w:val="0"/>
          <w:marTop w:val="0"/>
          <w:marBottom w:val="0"/>
          <w:divBdr>
            <w:top w:val="none" w:sz="0" w:space="0" w:color="auto"/>
            <w:left w:val="none" w:sz="0" w:space="0" w:color="auto"/>
            <w:bottom w:val="none" w:sz="0" w:space="0" w:color="auto"/>
            <w:right w:val="none" w:sz="0" w:space="0" w:color="auto"/>
          </w:divBdr>
        </w:div>
        <w:div w:id="2052999707">
          <w:marLeft w:val="640"/>
          <w:marRight w:val="0"/>
          <w:marTop w:val="0"/>
          <w:marBottom w:val="0"/>
          <w:divBdr>
            <w:top w:val="none" w:sz="0" w:space="0" w:color="auto"/>
            <w:left w:val="none" w:sz="0" w:space="0" w:color="auto"/>
            <w:bottom w:val="none" w:sz="0" w:space="0" w:color="auto"/>
            <w:right w:val="none" w:sz="0" w:space="0" w:color="auto"/>
          </w:divBdr>
        </w:div>
        <w:div w:id="2069452840">
          <w:marLeft w:val="640"/>
          <w:marRight w:val="0"/>
          <w:marTop w:val="0"/>
          <w:marBottom w:val="0"/>
          <w:divBdr>
            <w:top w:val="none" w:sz="0" w:space="0" w:color="auto"/>
            <w:left w:val="none" w:sz="0" w:space="0" w:color="auto"/>
            <w:bottom w:val="none" w:sz="0" w:space="0" w:color="auto"/>
            <w:right w:val="none" w:sz="0" w:space="0" w:color="auto"/>
          </w:divBdr>
        </w:div>
        <w:div w:id="501746619">
          <w:marLeft w:val="640"/>
          <w:marRight w:val="0"/>
          <w:marTop w:val="0"/>
          <w:marBottom w:val="0"/>
          <w:divBdr>
            <w:top w:val="none" w:sz="0" w:space="0" w:color="auto"/>
            <w:left w:val="none" w:sz="0" w:space="0" w:color="auto"/>
            <w:bottom w:val="none" w:sz="0" w:space="0" w:color="auto"/>
            <w:right w:val="none" w:sz="0" w:space="0" w:color="auto"/>
          </w:divBdr>
        </w:div>
        <w:div w:id="539825802">
          <w:marLeft w:val="640"/>
          <w:marRight w:val="0"/>
          <w:marTop w:val="0"/>
          <w:marBottom w:val="0"/>
          <w:divBdr>
            <w:top w:val="none" w:sz="0" w:space="0" w:color="auto"/>
            <w:left w:val="none" w:sz="0" w:space="0" w:color="auto"/>
            <w:bottom w:val="none" w:sz="0" w:space="0" w:color="auto"/>
            <w:right w:val="none" w:sz="0" w:space="0" w:color="auto"/>
          </w:divBdr>
        </w:div>
        <w:div w:id="1180117428">
          <w:marLeft w:val="640"/>
          <w:marRight w:val="0"/>
          <w:marTop w:val="0"/>
          <w:marBottom w:val="0"/>
          <w:divBdr>
            <w:top w:val="none" w:sz="0" w:space="0" w:color="auto"/>
            <w:left w:val="none" w:sz="0" w:space="0" w:color="auto"/>
            <w:bottom w:val="none" w:sz="0" w:space="0" w:color="auto"/>
            <w:right w:val="none" w:sz="0" w:space="0" w:color="auto"/>
          </w:divBdr>
        </w:div>
        <w:div w:id="1645500282">
          <w:marLeft w:val="640"/>
          <w:marRight w:val="0"/>
          <w:marTop w:val="0"/>
          <w:marBottom w:val="0"/>
          <w:divBdr>
            <w:top w:val="none" w:sz="0" w:space="0" w:color="auto"/>
            <w:left w:val="none" w:sz="0" w:space="0" w:color="auto"/>
            <w:bottom w:val="none" w:sz="0" w:space="0" w:color="auto"/>
            <w:right w:val="none" w:sz="0" w:space="0" w:color="auto"/>
          </w:divBdr>
        </w:div>
        <w:div w:id="2093696906">
          <w:marLeft w:val="640"/>
          <w:marRight w:val="0"/>
          <w:marTop w:val="0"/>
          <w:marBottom w:val="0"/>
          <w:divBdr>
            <w:top w:val="none" w:sz="0" w:space="0" w:color="auto"/>
            <w:left w:val="none" w:sz="0" w:space="0" w:color="auto"/>
            <w:bottom w:val="none" w:sz="0" w:space="0" w:color="auto"/>
            <w:right w:val="none" w:sz="0" w:space="0" w:color="auto"/>
          </w:divBdr>
        </w:div>
        <w:div w:id="365713610">
          <w:marLeft w:val="640"/>
          <w:marRight w:val="0"/>
          <w:marTop w:val="0"/>
          <w:marBottom w:val="0"/>
          <w:divBdr>
            <w:top w:val="none" w:sz="0" w:space="0" w:color="auto"/>
            <w:left w:val="none" w:sz="0" w:space="0" w:color="auto"/>
            <w:bottom w:val="none" w:sz="0" w:space="0" w:color="auto"/>
            <w:right w:val="none" w:sz="0" w:space="0" w:color="auto"/>
          </w:divBdr>
        </w:div>
        <w:div w:id="1675764125">
          <w:marLeft w:val="640"/>
          <w:marRight w:val="0"/>
          <w:marTop w:val="0"/>
          <w:marBottom w:val="0"/>
          <w:divBdr>
            <w:top w:val="none" w:sz="0" w:space="0" w:color="auto"/>
            <w:left w:val="none" w:sz="0" w:space="0" w:color="auto"/>
            <w:bottom w:val="none" w:sz="0" w:space="0" w:color="auto"/>
            <w:right w:val="none" w:sz="0" w:space="0" w:color="auto"/>
          </w:divBdr>
        </w:div>
        <w:div w:id="679357348">
          <w:marLeft w:val="640"/>
          <w:marRight w:val="0"/>
          <w:marTop w:val="0"/>
          <w:marBottom w:val="0"/>
          <w:divBdr>
            <w:top w:val="none" w:sz="0" w:space="0" w:color="auto"/>
            <w:left w:val="none" w:sz="0" w:space="0" w:color="auto"/>
            <w:bottom w:val="none" w:sz="0" w:space="0" w:color="auto"/>
            <w:right w:val="none" w:sz="0" w:space="0" w:color="auto"/>
          </w:divBdr>
        </w:div>
        <w:div w:id="1411583215">
          <w:marLeft w:val="640"/>
          <w:marRight w:val="0"/>
          <w:marTop w:val="0"/>
          <w:marBottom w:val="0"/>
          <w:divBdr>
            <w:top w:val="none" w:sz="0" w:space="0" w:color="auto"/>
            <w:left w:val="none" w:sz="0" w:space="0" w:color="auto"/>
            <w:bottom w:val="none" w:sz="0" w:space="0" w:color="auto"/>
            <w:right w:val="none" w:sz="0" w:space="0" w:color="auto"/>
          </w:divBdr>
        </w:div>
        <w:div w:id="711996878">
          <w:marLeft w:val="640"/>
          <w:marRight w:val="0"/>
          <w:marTop w:val="0"/>
          <w:marBottom w:val="0"/>
          <w:divBdr>
            <w:top w:val="none" w:sz="0" w:space="0" w:color="auto"/>
            <w:left w:val="none" w:sz="0" w:space="0" w:color="auto"/>
            <w:bottom w:val="none" w:sz="0" w:space="0" w:color="auto"/>
            <w:right w:val="none" w:sz="0" w:space="0" w:color="auto"/>
          </w:divBdr>
        </w:div>
        <w:div w:id="981931898">
          <w:marLeft w:val="640"/>
          <w:marRight w:val="0"/>
          <w:marTop w:val="0"/>
          <w:marBottom w:val="0"/>
          <w:divBdr>
            <w:top w:val="none" w:sz="0" w:space="0" w:color="auto"/>
            <w:left w:val="none" w:sz="0" w:space="0" w:color="auto"/>
            <w:bottom w:val="none" w:sz="0" w:space="0" w:color="auto"/>
            <w:right w:val="none" w:sz="0" w:space="0" w:color="auto"/>
          </w:divBdr>
        </w:div>
        <w:div w:id="1060977206">
          <w:marLeft w:val="640"/>
          <w:marRight w:val="0"/>
          <w:marTop w:val="0"/>
          <w:marBottom w:val="0"/>
          <w:divBdr>
            <w:top w:val="none" w:sz="0" w:space="0" w:color="auto"/>
            <w:left w:val="none" w:sz="0" w:space="0" w:color="auto"/>
            <w:bottom w:val="none" w:sz="0" w:space="0" w:color="auto"/>
            <w:right w:val="none" w:sz="0" w:space="0" w:color="auto"/>
          </w:divBdr>
        </w:div>
        <w:div w:id="1063262453">
          <w:marLeft w:val="640"/>
          <w:marRight w:val="0"/>
          <w:marTop w:val="0"/>
          <w:marBottom w:val="0"/>
          <w:divBdr>
            <w:top w:val="none" w:sz="0" w:space="0" w:color="auto"/>
            <w:left w:val="none" w:sz="0" w:space="0" w:color="auto"/>
            <w:bottom w:val="none" w:sz="0" w:space="0" w:color="auto"/>
            <w:right w:val="none" w:sz="0" w:space="0" w:color="auto"/>
          </w:divBdr>
        </w:div>
      </w:divsChild>
    </w:div>
    <w:div w:id="235287325">
      <w:bodyDiv w:val="1"/>
      <w:marLeft w:val="0"/>
      <w:marRight w:val="0"/>
      <w:marTop w:val="0"/>
      <w:marBottom w:val="0"/>
      <w:divBdr>
        <w:top w:val="none" w:sz="0" w:space="0" w:color="auto"/>
        <w:left w:val="none" w:sz="0" w:space="0" w:color="auto"/>
        <w:bottom w:val="none" w:sz="0" w:space="0" w:color="auto"/>
        <w:right w:val="none" w:sz="0" w:space="0" w:color="auto"/>
      </w:divBdr>
      <w:divsChild>
        <w:div w:id="1535382883">
          <w:marLeft w:val="0"/>
          <w:marRight w:val="108"/>
          <w:marTop w:val="108"/>
          <w:marBottom w:val="108"/>
          <w:divBdr>
            <w:top w:val="none" w:sz="0" w:space="0" w:color="auto"/>
            <w:left w:val="none" w:sz="0" w:space="0" w:color="auto"/>
            <w:bottom w:val="none" w:sz="0" w:space="0" w:color="auto"/>
            <w:right w:val="none" w:sz="0" w:space="0" w:color="auto"/>
          </w:divBdr>
          <w:divsChild>
            <w:div w:id="2036954686">
              <w:marLeft w:val="0"/>
              <w:marRight w:val="0"/>
              <w:marTop w:val="0"/>
              <w:marBottom w:val="0"/>
              <w:divBdr>
                <w:top w:val="none" w:sz="0" w:space="0" w:color="auto"/>
                <w:left w:val="none" w:sz="0" w:space="0" w:color="auto"/>
                <w:bottom w:val="none" w:sz="0" w:space="0" w:color="auto"/>
                <w:right w:val="none" w:sz="0" w:space="0" w:color="auto"/>
              </w:divBdr>
              <w:divsChild>
                <w:div w:id="445394063">
                  <w:marLeft w:val="0"/>
                  <w:marRight w:val="0"/>
                  <w:marTop w:val="0"/>
                  <w:marBottom w:val="0"/>
                  <w:divBdr>
                    <w:top w:val="none" w:sz="0" w:space="0" w:color="auto"/>
                    <w:left w:val="none" w:sz="0" w:space="0" w:color="auto"/>
                    <w:bottom w:val="none" w:sz="0" w:space="0" w:color="auto"/>
                    <w:right w:val="none" w:sz="0" w:space="0" w:color="auto"/>
                  </w:divBdr>
                  <w:divsChild>
                    <w:div w:id="2003198326">
                      <w:marLeft w:val="0"/>
                      <w:marRight w:val="0"/>
                      <w:marTop w:val="0"/>
                      <w:marBottom w:val="0"/>
                      <w:divBdr>
                        <w:top w:val="none" w:sz="0" w:space="0" w:color="auto"/>
                        <w:left w:val="none" w:sz="0" w:space="0" w:color="auto"/>
                        <w:bottom w:val="none" w:sz="0" w:space="0" w:color="auto"/>
                        <w:right w:val="none" w:sz="0" w:space="0" w:color="auto"/>
                      </w:divBdr>
                      <w:divsChild>
                        <w:div w:id="57416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097171">
      <w:bodyDiv w:val="1"/>
      <w:marLeft w:val="0"/>
      <w:marRight w:val="0"/>
      <w:marTop w:val="0"/>
      <w:marBottom w:val="0"/>
      <w:divBdr>
        <w:top w:val="none" w:sz="0" w:space="0" w:color="auto"/>
        <w:left w:val="none" w:sz="0" w:space="0" w:color="auto"/>
        <w:bottom w:val="none" w:sz="0" w:space="0" w:color="auto"/>
        <w:right w:val="none" w:sz="0" w:space="0" w:color="auto"/>
      </w:divBdr>
    </w:div>
    <w:div w:id="264313066">
      <w:bodyDiv w:val="1"/>
      <w:marLeft w:val="0"/>
      <w:marRight w:val="0"/>
      <w:marTop w:val="0"/>
      <w:marBottom w:val="0"/>
      <w:divBdr>
        <w:top w:val="none" w:sz="0" w:space="0" w:color="auto"/>
        <w:left w:val="none" w:sz="0" w:space="0" w:color="auto"/>
        <w:bottom w:val="none" w:sz="0" w:space="0" w:color="auto"/>
        <w:right w:val="none" w:sz="0" w:space="0" w:color="auto"/>
      </w:divBdr>
      <w:divsChild>
        <w:div w:id="805776142">
          <w:marLeft w:val="640"/>
          <w:marRight w:val="0"/>
          <w:marTop w:val="0"/>
          <w:marBottom w:val="0"/>
          <w:divBdr>
            <w:top w:val="none" w:sz="0" w:space="0" w:color="auto"/>
            <w:left w:val="none" w:sz="0" w:space="0" w:color="auto"/>
            <w:bottom w:val="none" w:sz="0" w:space="0" w:color="auto"/>
            <w:right w:val="none" w:sz="0" w:space="0" w:color="auto"/>
          </w:divBdr>
        </w:div>
        <w:div w:id="1452356201">
          <w:marLeft w:val="640"/>
          <w:marRight w:val="0"/>
          <w:marTop w:val="0"/>
          <w:marBottom w:val="0"/>
          <w:divBdr>
            <w:top w:val="none" w:sz="0" w:space="0" w:color="auto"/>
            <w:left w:val="none" w:sz="0" w:space="0" w:color="auto"/>
            <w:bottom w:val="none" w:sz="0" w:space="0" w:color="auto"/>
            <w:right w:val="none" w:sz="0" w:space="0" w:color="auto"/>
          </w:divBdr>
        </w:div>
        <w:div w:id="1963804418">
          <w:marLeft w:val="640"/>
          <w:marRight w:val="0"/>
          <w:marTop w:val="0"/>
          <w:marBottom w:val="0"/>
          <w:divBdr>
            <w:top w:val="none" w:sz="0" w:space="0" w:color="auto"/>
            <w:left w:val="none" w:sz="0" w:space="0" w:color="auto"/>
            <w:bottom w:val="none" w:sz="0" w:space="0" w:color="auto"/>
            <w:right w:val="none" w:sz="0" w:space="0" w:color="auto"/>
          </w:divBdr>
        </w:div>
        <w:div w:id="740718628">
          <w:marLeft w:val="640"/>
          <w:marRight w:val="0"/>
          <w:marTop w:val="0"/>
          <w:marBottom w:val="0"/>
          <w:divBdr>
            <w:top w:val="none" w:sz="0" w:space="0" w:color="auto"/>
            <w:left w:val="none" w:sz="0" w:space="0" w:color="auto"/>
            <w:bottom w:val="none" w:sz="0" w:space="0" w:color="auto"/>
            <w:right w:val="none" w:sz="0" w:space="0" w:color="auto"/>
          </w:divBdr>
        </w:div>
        <w:div w:id="887109529">
          <w:marLeft w:val="640"/>
          <w:marRight w:val="0"/>
          <w:marTop w:val="0"/>
          <w:marBottom w:val="0"/>
          <w:divBdr>
            <w:top w:val="none" w:sz="0" w:space="0" w:color="auto"/>
            <w:left w:val="none" w:sz="0" w:space="0" w:color="auto"/>
            <w:bottom w:val="none" w:sz="0" w:space="0" w:color="auto"/>
            <w:right w:val="none" w:sz="0" w:space="0" w:color="auto"/>
          </w:divBdr>
        </w:div>
        <w:div w:id="222640741">
          <w:marLeft w:val="640"/>
          <w:marRight w:val="0"/>
          <w:marTop w:val="0"/>
          <w:marBottom w:val="0"/>
          <w:divBdr>
            <w:top w:val="none" w:sz="0" w:space="0" w:color="auto"/>
            <w:left w:val="none" w:sz="0" w:space="0" w:color="auto"/>
            <w:bottom w:val="none" w:sz="0" w:space="0" w:color="auto"/>
            <w:right w:val="none" w:sz="0" w:space="0" w:color="auto"/>
          </w:divBdr>
        </w:div>
        <w:div w:id="1350721102">
          <w:marLeft w:val="640"/>
          <w:marRight w:val="0"/>
          <w:marTop w:val="0"/>
          <w:marBottom w:val="0"/>
          <w:divBdr>
            <w:top w:val="none" w:sz="0" w:space="0" w:color="auto"/>
            <w:left w:val="none" w:sz="0" w:space="0" w:color="auto"/>
            <w:bottom w:val="none" w:sz="0" w:space="0" w:color="auto"/>
            <w:right w:val="none" w:sz="0" w:space="0" w:color="auto"/>
          </w:divBdr>
        </w:div>
        <w:div w:id="187332755">
          <w:marLeft w:val="640"/>
          <w:marRight w:val="0"/>
          <w:marTop w:val="0"/>
          <w:marBottom w:val="0"/>
          <w:divBdr>
            <w:top w:val="none" w:sz="0" w:space="0" w:color="auto"/>
            <w:left w:val="none" w:sz="0" w:space="0" w:color="auto"/>
            <w:bottom w:val="none" w:sz="0" w:space="0" w:color="auto"/>
            <w:right w:val="none" w:sz="0" w:space="0" w:color="auto"/>
          </w:divBdr>
        </w:div>
        <w:div w:id="1320422086">
          <w:marLeft w:val="640"/>
          <w:marRight w:val="0"/>
          <w:marTop w:val="0"/>
          <w:marBottom w:val="0"/>
          <w:divBdr>
            <w:top w:val="none" w:sz="0" w:space="0" w:color="auto"/>
            <w:left w:val="none" w:sz="0" w:space="0" w:color="auto"/>
            <w:bottom w:val="none" w:sz="0" w:space="0" w:color="auto"/>
            <w:right w:val="none" w:sz="0" w:space="0" w:color="auto"/>
          </w:divBdr>
        </w:div>
        <w:div w:id="1744178545">
          <w:marLeft w:val="640"/>
          <w:marRight w:val="0"/>
          <w:marTop w:val="0"/>
          <w:marBottom w:val="0"/>
          <w:divBdr>
            <w:top w:val="none" w:sz="0" w:space="0" w:color="auto"/>
            <w:left w:val="none" w:sz="0" w:space="0" w:color="auto"/>
            <w:bottom w:val="none" w:sz="0" w:space="0" w:color="auto"/>
            <w:right w:val="none" w:sz="0" w:space="0" w:color="auto"/>
          </w:divBdr>
        </w:div>
        <w:div w:id="695887219">
          <w:marLeft w:val="640"/>
          <w:marRight w:val="0"/>
          <w:marTop w:val="0"/>
          <w:marBottom w:val="0"/>
          <w:divBdr>
            <w:top w:val="none" w:sz="0" w:space="0" w:color="auto"/>
            <w:left w:val="none" w:sz="0" w:space="0" w:color="auto"/>
            <w:bottom w:val="none" w:sz="0" w:space="0" w:color="auto"/>
            <w:right w:val="none" w:sz="0" w:space="0" w:color="auto"/>
          </w:divBdr>
        </w:div>
        <w:div w:id="587470068">
          <w:marLeft w:val="640"/>
          <w:marRight w:val="0"/>
          <w:marTop w:val="0"/>
          <w:marBottom w:val="0"/>
          <w:divBdr>
            <w:top w:val="none" w:sz="0" w:space="0" w:color="auto"/>
            <w:left w:val="none" w:sz="0" w:space="0" w:color="auto"/>
            <w:bottom w:val="none" w:sz="0" w:space="0" w:color="auto"/>
            <w:right w:val="none" w:sz="0" w:space="0" w:color="auto"/>
          </w:divBdr>
        </w:div>
        <w:div w:id="1517109426">
          <w:marLeft w:val="640"/>
          <w:marRight w:val="0"/>
          <w:marTop w:val="0"/>
          <w:marBottom w:val="0"/>
          <w:divBdr>
            <w:top w:val="none" w:sz="0" w:space="0" w:color="auto"/>
            <w:left w:val="none" w:sz="0" w:space="0" w:color="auto"/>
            <w:bottom w:val="none" w:sz="0" w:space="0" w:color="auto"/>
            <w:right w:val="none" w:sz="0" w:space="0" w:color="auto"/>
          </w:divBdr>
        </w:div>
        <w:div w:id="100152881">
          <w:marLeft w:val="640"/>
          <w:marRight w:val="0"/>
          <w:marTop w:val="0"/>
          <w:marBottom w:val="0"/>
          <w:divBdr>
            <w:top w:val="none" w:sz="0" w:space="0" w:color="auto"/>
            <w:left w:val="none" w:sz="0" w:space="0" w:color="auto"/>
            <w:bottom w:val="none" w:sz="0" w:space="0" w:color="auto"/>
            <w:right w:val="none" w:sz="0" w:space="0" w:color="auto"/>
          </w:divBdr>
        </w:div>
        <w:div w:id="164319284">
          <w:marLeft w:val="640"/>
          <w:marRight w:val="0"/>
          <w:marTop w:val="0"/>
          <w:marBottom w:val="0"/>
          <w:divBdr>
            <w:top w:val="none" w:sz="0" w:space="0" w:color="auto"/>
            <w:left w:val="none" w:sz="0" w:space="0" w:color="auto"/>
            <w:bottom w:val="none" w:sz="0" w:space="0" w:color="auto"/>
            <w:right w:val="none" w:sz="0" w:space="0" w:color="auto"/>
          </w:divBdr>
        </w:div>
        <w:div w:id="2083674944">
          <w:marLeft w:val="640"/>
          <w:marRight w:val="0"/>
          <w:marTop w:val="0"/>
          <w:marBottom w:val="0"/>
          <w:divBdr>
            <w:top w:val="none" w:sz="0" w:space="0" w:color="auto"/>
            <w:left w:val="none" w:sz="0" w:space="0" w:color="auto"/>
            <w:bottom w:val="none" w:sz="0" w:space="0" w:color="auto"/>
            <w:right w:val="none" w:sz="0" w:space="0" w:color="auto"/>
          </w:divBdr>
        </w:div>
        <w:div w:id="1409764181">
          <w:marLeft w:val="640"/>
          <w:marRight w:val="0"/>
          <w:marTop w:val="0"/>
          <w:marBottom w:val="0"/>
          <w:divBdr>
            <w:top w:val="none" w:sz="0" w:space="0" w:color="auto"/>
            <w:left w:val="none" w:sz="0" w:space="0" w:color="auto"/>
            <w:bottom w:val="none" w:sz="0" w:space="0" w:color="auto"/>
            <w:right w:val="none" w:sz="0" w:space="0" w:color="auto"/>
          </w:divBdr>
        </w:div>
        <w:div w:id="393282044">
          <w:marLeft w:val="640"/>
          <w:marRight w:val="0"/>
          <w:marTop w:val="0"/>
          <w:marBottom w:val="0"/>
          <w:divBdr>
            <w:top w:val="none" w:sz="0" w:space="0" w:color="auto"/>
            <w:left w:val="none" w:sz="0" w:space="0" w:color="auto"/>
            <w:bottom w:val="none" w:sz="0" w:space="0" w:color="auto"/>
            <w:right w:val="none" w:sz="0" w:space="0" w:color="auto"/>
          </w:divBdr>
        </w:div>
        <w:div w:id="490217275">
          <w:marLeft w:val="640"/>
          <w:marRight w:val="0"/>
          <w:marTop w:val="0"/>
          <w:marBottom w:val="0"/>
          <w:divBdr>
            <w:top w:val="none" w:sz="0" w:space="0" w:color="auto"/>
            <w:left w:val="none" w:sz="0" w:space="0" w:color="auto"/>
            <w:bottom w:val="none" w:sz="0" w:space="0" w:color="auto"/>
            <w:right w:val="none" w:sz="0" w:space="0" w:color="auto"/>
          </w:divBdr>
        </w:div>
        <w:div w:id="511844466">
          <w:marLeft w:val="640"/>
          <w:marRight w:val="0"/>
          <w:marTop w:val="0"/>
          <w:marBottom w:val="0"/>
          <w:divBdr>
            <w:top w:val="none" w:sz="0" w:space="0" w:color="auto"/>
            <w:left w:val="none" w:sz="0" w:space="0" w:color="auto"/>
            <w:bottom w:val="none" w:sz="0" w:space="0" w:color="auto"/>
            <w:right w:val="none" w:sz="0" w:space="0" w:color="auto"/>
          </w:divBdr>
        </w:div>
        <w:div w:id="973560682">
          <w:marLeft w:val="640"/>
          <w:marRight w:val="0"/>
          <w:marTop w:val="0"/>
          <w:marBottom w:val="0"/>
          <w:divBdr>
            <w:top w:val="none" w:sz="0" w:space="0" w:color="auto"/>
            <w:left w:val="none" w:sz="0" w:space="0" w:color="auto"/>
            <w:bottom w:val="none" w:sz="0" w:space="0" w:color="auto"/>
            <w:right w:val="none" w:sz="0" w:space="0" w:color="auto"/>
          </w:divBdr>
        </w:div>
      </w:divsChild>
    </w:div>
    <w:div w:id="265236859">
      <w:bodyDiv w:val="1"/>
      <w:marLeft w:val="0"/>
      <w:marRight w:val="0"/>
      <w:marTop w:val="0"/>
      <w:marBottom w:val="0"/>
      <w:divBdr>
        <w:top w:val="none" w:sz="0" w:space="0" w:color="auto"/>
        <w:left w:val="none" w:sz="0" w:space="0" w:color="auto"/>
        <w:bottom w:val="none" w:sz="0" w:space="0" w:color="auto"/>
        <w:right w:val="none" w:sz="0" w:space="0" w:color="auto"/>
      </w:divBdr>
      <w:divsChild>
        <w:div w:id="1784886257">
          <w:marLeft w:val="640"/>
          <w:marRight w:val="0"/>
          <w:marTop w:val="0"/>
          <w:marBottom w:val="0"/>
          <w:divBdr>
            <w:top w:val="none" w:sz="0" w:space="0" w:color="auto"/>
            <w:left w:val="none" w:sz="0" w:space="0" w:color="auto"/>
            <w:bottom w:val="none" w:sz="0" w:space="0" w:color="auto"/>
            <w:right w:val="none" w:sz="0" w:space="0" w:color="auto"/>
          </w:divBdr>
        </w:div>
        <w:div w:id="946471518">
          <w:marLeft w:val="640"/>
          <w:marRight w:val="0"/>
          <w:marTop w:val="0"/>
          <w:marBottom w:val="0"/>
          <w:divBdr>
            <w:top w:val="none" w:sz="0" w:space="0" w:color="auto"/>
            <w:left w:val="none" w:sz="0" w:space="0" w:color="auto"/>
            <w:bottom w:val="none" w:sz="0" w:space="0" w:color="auto"/>
            <w:right w:val="none" w:sz="0" w:space="0" w:color="auto"/>
          </w:divBdr>
        </w:div>
        <w:div w:id="1189220741">
          <w:marLeft w:val="640"/>
          <w:marRight w:val="0"/>
          <w:marTop w:val="0"/>
          <w:marBottom w:val="0"/>
          <w:divBdr>
            <w:top w:val="none" w:sz="0" w:space="0" w:color="auto"/>
            <w:left w:val="none" w:sz="0" w:space="0" w:color="auto"/>
            <w:bottom w:val="none" w:sz="0" w:space="0" w:color="auto"/>
            <w:right w:val="none" w:sz="0" w:space="0" w:color="auto"/>
          </w:divBdr>
        </w:div>
        <w:div w:id="693458338">
          <w:marLeft w:val="640"/>
          <w:marRight w:val="0"/>
          <w:marTop w:val="0"/>
          <w:marBottom w:val="0"/>
          <w:divBdr>
            <w:top w:val="none" w:sz="0" w:space="0" w:color="auto"/>
            <w:left w:val="none" w:sz="0" w:space="0" w:color="auto"/>
            <w:bottom w:val="none" w:sz="0" w:space="0" w:color="auto"/>
            <w:right w:val="none" w:sz="0" w:space="0" w:color="auto"/>
          </w:divBdr>
        </w:div>
        <w:div w:id="1056662384">
          <w:marLeft w:val="640"/>
          <w:marRight w:val="0"/>
          <w:marTop w:val="0"/>
          <w:marBottom w:val="0"/>
          <w:divBdr>
            <w:top w:val="none" w:sz="0" w:space="0" w:color="auto"/>
            <w:left w:val="none" w:sz="0" w:space="0" w:color="auto"/>
            <w:bottom w:val="none" w:sz="0" w:space="0" w:color="auto"/>
            <w:right w:val="none" w:sz="0" w:space="0" w:color="auto"/>
          </w:divBdr>
        </w:div>
        <w:div w:id="1739984959">
          <w:marLeft w:val="640"/>
          <w:marRight w:val="0"/>
          <w:marTop w:val="0"/>
          <w:marBottom w:val="0"/>
          <w:divBdr>
            <w:top w:val="none" w:sz="0" w:space="0" w:color="auto"/>
            <w:left w:val="none" w:sz="0" w:space="0" w:color="auto"/>
            <w:bottom w:val="none" w:sz="0" w:space="0" w:color="auto"/>
            <w:right w:val="none" w:sz="0" w:space="0" w:color="auto"/>
          </w:divBdr>
        </w:div>
        <w:div w:id="1394084432">
          <w:marLeft w:val="640"/>
          <w:marRight w:val="0"/>
          <w:marTop w:val="0"/>
          <w:marBottom w:val="0"/>
          <w:divBdr>
            <w:top w:val="none" w:sz="0" w:space="0" w:color="auto"/>
            <w:left w:val="none" w:sz="0" w:space="0" w:color="auto"/>
            <w:bottom w:val="none" w:sz="0" w:space="0" w:color="auto"/>
            <w:right w:val="none" w:sz="0" w:space="0" w:color="auto"/>
          </w:divBdr>
        </w:div>
        <w:div w:id="413358436">
          <w:marLeft w:val="640"/>
          <w:marRight w:val="0"/>
          <w:marTop w:val="0"/>
          <w:marBottom w:val="0"/>
          <w:divBdr>
            <w:top w:val="none" w:sz="0" w:space="0" w:color="auto"/>
            <w:left w:val="none" w:sz="0" w:space="0" w:color="auto"/>
            <w:bottom w:val="none" w:sz="0" w:space="0" w:color="auto"/>
            <w:right w:val="none" w:sz="0" w:space="0" w:color="auto"/>
          </w:divBdr>
        </w:div>
        <w:div w:id="1826164797">
          <w:marLeft w:val="640"/>
          <w:marRight w:val="0"/>
          <w:marTop w:val="0"/>
          <w:marBottom w:val="0"/>
          <w:divBdr>
            <w:top w:val="none" w:sz="0" w:space="0" w:color="auto"/>
            <w:left w:val="none" w:sz="0" w:space="0" w:color="auto"/>
            <w:bottom w:val="none" w:sz="0" w:space="0" w:color="auto"/>
            <w:right w:val="none" w:sz="0" w:space="0" w:color="auto"/>
          </w:divBdr>
        </w:div>
        <w:div w:id="22176352">
          <w:marLeft w:val="640"/>
          <w:marRight w:val="0"/>
          <w:marTop w:val="0"/>
          <w:marBottom w:val="0"/>
          <w:divBdr>
            <w:top w:val="none" w:sz="0" w:space="0" w:color="auto"/>
            <w:left w:val="none" w:sz="0" w:space="0" w:color="auto"/>
            <w:bottom w:val="none" w:sz="0" w:space="0" w:color="auto"/>
            <w:right w:val="none" w:sz="0" w:space="0" w:color="auto"/>
          </w:divBdr>
        </w:div>
      </w:divsChild>
    </w:div>
    <w:div w:id="280115261">
      <w:bodyDiv w:val="1"/>
      <w:marLeft w:val="0"/>
      <w:marRight w:val="0"/>
      <w:marTop w:val="0"/>
      <w:marBottom w:val="0"/>
      <w:divBdr>
        <w:top w:val="none" w:sz="0" w:space="0" w:color="auto"/>
        <w:left w:val="none" w:sz="0" w:space="0" w:color="auto"/>
        <w:bottom w:val="none" w:sz="0" w:space="0" w:color="auto"/>
        <w:right w:val="none" w:sz="0" w:space="0" w:color="auto"/>
      </w:divBdr>
      <w:divsChild>
        <w:div w:id="1378550303">
          <w:marLeft w:val="640"/>
          <w:marRight w:val="0"/>
          <w:marTop w:val="0"/>
          <w:marBottom w:val="0"/>
          <w:divBdr>
            <w:top w:val="none" w:sz="0" w:space="0" w:color="auto"/>
            <w:left w:val="none" w:sz="0" w:space="0" w:color="auto"/>
            <w:bottom w:val="none" w:sz="0" w:space="0" w:color="auto"/>
            <w:right w:val="none" w:sz="0" w:space="0" w:color="auto"/>
          </w:divBdr>
        </w:div>
        <w:div w:id="1473256664">
          <w:marLeft w:val="640"/>
          <w:marRight w:val="0"/>
          <w:marTop w:val="0"/>
          <w:marBottom w:val="0"/>
          <w:divBdr>
            <w:top w:val="none" w:sz="0" w:space="0" w:color="auto"/>
            <w:left w:val="none" w:sz="0" w:space="0" w:color="auto"/>
            <w:bottom w:val="none" w:sz="0" w:space="0" w:color="auto"/>
            <w:right w:val="none" w:sz="0" w:space="0" w:color="auto"/>
          </w:divBdr>
        </w:div>
        <w:div w:id="429157162">
          <w:marLeft w:val="640"/>
          <w:marRight w:val="0"/>
          <w:marTop w:val="0"/>
          <w:marBottom w:val="0"/>
          <w:divBdr>
            <w:top w:val="none" w:sz="0" w:space="0" w:color="auto"/>
            <w:left w:val="none" w:sz="0" w:space="0" w:color="auto"/>
            <w:bottom w:val="none" w:sz="0" w:space="0" w:color="auto"/>
            <w:right w:val="none" w:sz="0" w:space="0" w:color="auto"/>
          </w:divBdr>
        </w:div>
        <w:div w:id="1487745137">
          <w:marLeft w:val="640"/>
          <w:marRight w:val="0"/>
          <w:marTop w:val="0"/>
          <w:marBottom w:val="0"/>
          <w:divBdr>
            <w:top w:val="none" w:sz="0" w:space="0" w:color="auto"/>
            <w:left w:val="none" w:sz="0" w:space="0" w:color="auto"/>
            <w:bottom w:val="none" w:sz="0" w:space="0" w:color="auto"/>
            <w:right w:val="none" w:sz="0" w:space="0" w:color="auto"/>
          </w:divBdr>
        </w:div>
        <w:div w:id="1932078231">
          <w:marLeft w:val="640"/>
          <w:marRight w:val="0"/>
          <w:marTop w:val="0"/>
          <w:marBottom w:val="0"/>
          <w:divBdr>
            <w:top w:val="none" w:sz="0" w:space="0" w:color="auto"/>
            <w:left w:val="none" w:sz="0" w:space="0" w:color="auto"/>
            <w:bottom w:val="none" w:sz="0" w:space="0" w:color="auto"/>
            <w:right w:val="none" w:sz="0" w:space="0" w:color="auto"/>
          </w:divBdr>
        </w:div>
        <w:div w:id="704908395">
          <w:marLeft w:val="640"/>
          <w:marRight w:val="0"/>
          <w:marTop w:val="0"/>
          <w:marBottom w:val="0"/>
          <w:divBdr>
            <w:top w:val="none" w:sz="0" w:space="0" w:color="auto"/>
            <w:left w:val="none" w:sz="0" w:space="0" w:color="auto"/>
            <w:bottom w:val="none" w:sz="0" w:space="0" w:color="auto"/>
            <w:right w:val="none" w:sz="0" w:space="0" w:color="auto"/>
          </w:divBdr>
        </w:div>
        <w:div w:id="1834835188">
          <w:marLeft w:val="640"/>
          <w:marRight w:val="0"/>
          <w:marTop w:val="0"/>
          <w:marBottom w:val="0"/>
          <w:divBdr>
            <w:top w:val="none" w:sz="0" w:space="0" w:color="auto"/>
            <w:left w:val="none" w:sz="0" w:space="0" w:color="auto"/>
            <w:bottom w:val="none" w:sz="0" w:space="0" w:color="auto"/>
            <w:right w:val="none" w:sz="0" w:space="0" w:color="auto"/>
          </w:divBdr>
        </w:div>
        <w:div w:id="556353740">
          <w:marLeft w:val="640"/>
          <w:marRight w:val="0"/>
          <w:marTop w:val="0"/>
          <w:marBottom w:val="0"/>
          <w:divBdr>
            <w:top w:val="none" w:sz="0" w:space="0" w:color="auto"/>
            <w:left w:val="none" w:sz="0" w:space="0" w:color="auto"/>
            <w:bottom w:val="none" w:sz="0" w:space="0" w:color="auto"/>
            <w:right w:val="none" w:sz="0" w:space="0" w:color="auto"/>
          </w:divBdr>
        </w:div>
        <w:div w:id="1278759883">
          <w:marLeft w:val="640"/>
          <w:marRight w:val="0"/>
          <w:marTop w:val="0"/>
          <w:marBottom w:val="0"/>
          <w:divBdr>
            <w:top w:val="none" w:sz="0" w:space="0" w:color="auto"/>
            <w:left w:val="none" w:sz="0" w:space="0" w:color="auto"/>
            <w:bottom w:val="none" w:sz="0" w:space="0" w:color="auto"/>
            <w:right w:val="none" w:sz="0" w:space="0" w:color="auto"/>
          </w:divBdr>
        </w:div>
        <w:div w:id="851148440">
          <w:marLeft w:val="640"/>
          <w:marRight w:val="0"/>
          <w:marTop w:val="0"/>
          <w:marBottom w:val="0"/>
          <w:divBdr>
            <w:top w:val="none" w:sz="0" w:space="0" w:color="auto"/>
            <w:left w:val="none" w:sz="0" w:space="0" w:color="auto"/>
            <w:bottom w:val="none" w:sz="0" w:space="0" w:color="auto"/>
            <w:right w:val="none" w:sz="0" w:space="0" w:color="auto"/>
          </w:divBdr>
        </w:div>
        <w:div w:id="906496369">
          <w:marLeft w:val="640"/>
          <w:marRight w:val="0"/>
          <w:marTop w:val="0"/>
          <w:marBottom w:val="0"/>
          <w:divBdr>
            <w:top w:val="none" w:sz="0" w:space="0" w:color="auto"/>
            <w:left w:val="none" w:sz="0" w:space="0" w:color="auto"/>
            <w:bottom w:val="none" w:sz="0" w:space="0" w:color="auto"/>
            <w:right w:val="none" w:sz="0" w:space="0" w:color="auto"/>
          </w:divBdr>
        </w:div>
        <w:div w:id="912086388">
          <w:marLeft w:val="640"/>
          <w:marRight w:val="0"/>
          <w:marTop w:val="0"/>
          <w:marBottom w:val="0"/>
          <w:divBdr>
            <w:top w:val="none" w:sz="0" w:space="0" w:color="auto"/>
            <w:left w:val="none" w:sz="0" w:space="0" w:color="auto"/>
            <w:bottom w:val="none" w:sz="0" w:space="0" w:color="auto"/>
            <w:right w:val="none" w:sz="0" w:space="0" w:color="auto"/>
          </w:divBdr>
        </w:div>
        <w:div w:id="1714647400">
          <w:marLeft w:val="640"/>
          <w:marRight w:val="0"/>
          <w:marTop w:val="0"/>
          <w:marBottom w:val="0"/>
          <w:divBdr>
            <w:top w:val="none" w:sz="0" w:space="0" w:color="auto"/>
            <w:left w:val="none" w:sz="0" w:space="0" w:color="auto"/>
            <w:bottom w:val="none" w:sz="0" w:space="0" w:color="auto"/>
            <w:right w:val="none" w:sz="0" w:space="0" w:color="auto"/>
          </w:divBdr>
        </w:div>
        <w:div w:id="1253274804">
          <w:marLeft w:val="640"/>
          <w:marRight w:val="0"/>
          <w:marTop w:val="0"/>
          <w:marBottom w:val="0"/>
          <w:divBdr>
            <w:top w:val="none" w:sz="0" w:space="0" w:color="auto"/>
            <w:left w:val="none" w:sz="0" w:space="0" w:color="auto"/>
            <w:bottom w:val="none" w:sz="0" w:space="0" w:color="auto"/>
            <w:right w:val="none" w:sz="0" w:space="0" w:color="auto"/>
          </w:divBdr>
        </w:div>
        <w:div w:id="1533423817">
          <w:marLeft w:val="640"/>
          <w:marRight w:val="0"/>
          <w:marTop w:val="0"/>
          <w:marBottom w:val="0"/>
          <w:divBdr>
            <w:top w:val="none" w:sz="0" w:space="0" w:color="auto"/>
            <w:left w:val="none" w:sz="0" w:space="0" w:color="auto"/>
            <w:bottom w:val="none" w:sz="0" w:space="0" w:color="auto"/>
            <w:right w:val="none" w:sz="0" w:space="0" w:color="auto"/>
          </w:divBdr>
        </w:div>
        <w:div w:id="725957386">
          <w:marLeft w:val="640"/>
          <w:marRight w:val="0"/>
          <w:marTop w:val="0"/>
          <w:marBottom w:val="0"/>
          <w:divBdr>
            <w:top w:val="none" w:sz="0" w:space="0" w:color="auto"/>
            <w:left w:val="none" w:sz="0" w:space="0" w:color="auto"/>
            <w:bottom w:val="none" w:sz="0" w:space="0" w:color="auto"/>
            <w:right w:val="none" w:sz="0" w:space="0" w:color="auto"/>
          </w:divBdr>
        </w:div>
        <w:div w:id="1969555300">
          <w:marLeft w:val="640"/>
          <w:marRight w:val="0"/>
          <w:marTop w:val="0"/>
          <w:marBottom w:val="0"/>
          <w:divBdr>
            <w:top w:val="none" w:sz="0" w:space="0" w:color="auto"/>
            <w:left w:val="none" w:sz="0" w:space="0" w:color="auto"/>
            <w:bottom w:val="none" w:sz="0" w:space="0" w:color="auto"/>
            <w:right w:val="none" w:sz="0" w:space="0" w:color="auto"/>
          </w:divBdr>
        </w:div>
      </w:divsChild>
    </w:div>
    <w:div w:id="337271799">
      <w:bodyDiv w:val="1"/>
      <w:marLeft w:val="0"/>
      <w:marRight w:val="0"/>
      <w:marTop w:val="0"/>
      <w:marBottom w:val="0"/>
      <w:divBdr>
        <w:top w:val="none" w:sz="0" w:space="0" w:color="auto"/>
        <w:left w:val="none" w:sz="0" w:space="0" w:color="auto"/>
        <w:bottom w:val="none" w:sz="0" w:space="0" w:color="auto"/>
        <w:right w:val="none" w:sz="0" w:space="0" w:color="auto"/>
      </w:divBdr>
      <w:divsChild>
        <w:div w:id="152257581">
          <w:marLeft w:val="640"/>
          <w:marRight w:val="0"/>
          <w:marTop w:val="0"/>
          <w:marBottom w:val="0"/>
          <w:divBdr>
            <w:top w:val="none" w:sz="0" w:space="0" w:color="auto"/>
            <w:left w:val="none" w:sz="0" w:space="0" w:color="auto"/>
            <w:bottom w:val="none" w:sz="0" w:space="0" w:color="auto"/>
            <w:right w:val="none" w:sz="0" w:space="0" w:color="auto"/>
          </w:divBdr>
        </w:div>
        <w:div w:id="235093519">
          <w:marLeft w:val="640"/>
          <w:marRight w:val="0"/>
          <w:marTop w:val="0"/>
          <w:marBottom w:val="0"/>
          <w:divBdr>
            <w:top w:val="none" w:sz="0" w:space="0" w:color="auto"/>
            <w:left w:val="none" w:sz="0" w:space="0" w:color="auto"/>
            <w:bottom w:val="none" w:sz="0" w:space="0" w:color="auto"/>
            <w:right w:val="none" w:sz="0" w:space="0" w:color="auto"/>
          </w:divBdr>
        </w:div>
        <w:div w:id="1918515606">
          <w:marLeft w:val="640"/>
          <w:marRight w:val="0"/>
          <w:marTop w:val="0"/>
          <w:marBottom w:val="0"/>
          <w:divBdr>
            <w:top w:val="none" w:sz="0" w:space="0" w:color="auto"/>
            <w:left w:val="none" w:sz="0" w:space="0" w:color="auto"/>
            <w:bottom w:val="none" w:sz="0" w:space="0" w:color="auto"/>
            <w:right w:val="none" w:sz="0" w:space="0" w:color="auto"/>
          </w:divBdr>
        </w:div>
        <w:div w:id="1284070738">
          <w:marLeft w:val="640"/>
          <w:marRight w:val="0"/>
          <w:marTop w:val="0"/>
          <w:marBottom w:val="0"/>
          <w:divBdr>
            <w:top w:val="none" w:sz="0" w:space="0" w:color="auto"/>
            <w:left w:val="none" w:sz="0" w:space="0" w:color="auto"/>
            <w:bottom w:val="none" w:sz="0" w:space="0" w:color="auto"/>
            <w:right w:val="none" w:sz="0" w:space="0" w:color="auto"/>
          </w:divBdr>
        </w:div>
        <w:div w:id="1079868919">
          <w:marLeft w:val="640"/>
          <w:marRight w:val="0"/>
          <w:marTop w:val="0"/>
          <w:marBottom w:val="0"/>
          <w:divBdr>
            <w:top w:val="none" w:sz="0" w:space="0" w:color="auto"/>
            <w:left w:val="none" w:sz="0" w:space="0" w:color="auto"/>
            <w:bottom w:val="none" w:sz="0" w:space="0" w:color="auto"/>
            <w:right w:val="none" w:sz="0" w:space="0" w:color="auto"/>
          </w:divBdr>
        </w:div>
        <w:div w:id="705057374">
          <w:marLeft w:val="640"/>
          <w:marRight w:val="0"/>
          <w:marTop w:val="0"/>
          <w:marBottom w:val="0"/>
          <w:divBdr>
            <w:top w:val="none" w:sz="0" w:space="0" w:color="auto"/>
            <w:left w:val="none" w:sz="0" w:space="0" w:color="auto"/>
            <w:bottom w:val="none" w:sz="0" w:space="0" w:color="auto"/>
            <w:right w:val="none" w:sz="0" w:space="0" w:color="auto"/>
          </w:divBdr>
        </w:div>
        <w:div w:id="1975015973">
          <w:marLeft w:val="640"/>
          <w:marRight w:val="0"/>
          <w:marTop w:val="0"/>
          <w:marBottom w:val="0"/>
          <w:divBdr>
            <w:top w:val="none" w:sz="0" w:space="0" w:color="auto"/>
            <w:left w:val="none" w:sz="0" w:space="0" w:color="auto"/>
            <w:bottom w:val="none" w:sz="0" w:space="0" w:color="auto"/>
            <w:right w:val="none" w:sz="0" w:space="0" w:color="auto"/>
          </w:divBdr>
        </w:div>
        <w:div w:id="1718504443">
          <w:marLeft w:val="640"/>
          <w:marRight w:val="0"/>
          <w:marTop w:val="0"/>
          <w:marBottom w:val="0"/>
          <w:divBdr>
            <w:top w:val="none" w:sz="0" w:space="0" w:color="auto"/>
            <w:left w:val="none" w:sz="0" w:space="0" w:color="auto"/>
            <w:bottom w:val="none" w:sz="0" w:space="0" w:color="auto"/>
            <w:right w:val="none" w:sz="0" w:space="0" w:color="auto"/>
          </w:divBdr>
        </w:div>
        <w:div w:id="19203068">
          <w:marLeft w:val="640"/>
          <w:marRight w:val="0"/>
          <w:marTop w:val="0"/>
          <w:marBottom w:val="0"/>
          <w:divBdr>
            <w:top w:val="none" w:sz="0" w:space="0" w:color="auto"/>
            <w:left w:val="none" w:sz="0" w:space="0" w:color="auto"/>
            <w:bottom w:val="none" w:sz="0" w:space="0" w:color="auto"/>
            <w:right w:val="none" w:sz="0" w:space="0" w:color="auto"/>
          </w:divBdr>
        </w:div>
        <w:div w:id="1484203168">
          <w:marLeft w:val="640"/>
          <w:marRight w:val="0"/>
          <w:marTop w:val="0"/>
          <w:marBottom w:val="0"/>
          <w:divBdr>
            <w:top w:val="none" w:sz="0" w:space="0" w:color="auto"/>
            <w:left w:val="none" w:sz="0" w:space="0" w:color="auto"/>
            <w:bottom w:val="none" w:sz="0" w:space="0" w:color="auto"/>
            <w:right w:val="none" w:sz="0" w:space="0" w:color="auto"/>
          </w:divBdr>
        </w:div>
        <w:div w:id="475805610">
          <w:marLeft w:val="640"/>
          <w:marRight w:val="0"/>
          <w:marTop w:val="0"/>
          <w:marBottom w:val="0"/>
          <w:divBdr>
            <w:top w:val="none" w:sz="0" w:space="0" w:color="auto"/>
            <w:left w:val="none" w:sz="0" w:space="0" w:color="auto"/>
            <w:bottom w:val="none" w:sz="0" w:space="0" w:color="auto"/>
            <w:right w:val="none" w:sz="0" w:space="0" w:color="auto"/>
          </w:divBdr>
        </w:div>
        <w:div w:id="323316037">
          <w:marLeft w:val="640"/>
          <w:marRight w:val="0"/>
          <w:marTop w:val="0"/>
          <w:marBottom w:val="0"/>
          <w:divBdr>
            <w:top w:val="none" w:sz="0" w:space="0" w:color="auto"/>
            <w:left w:val="none" w:sz="0" w:space="0" w:color="auto"/>
            <w:bottom w:val="none" w:sz="0" w:space="0" w:color="auto"/>
            <w:right w:val="none" w:sz="0" w:space="0" w:color="auto"/>
          </w:divBdr>
        </w:div>
        <w:div w:id="808865168">
          <w:marLeft w:val="640"/>
          <w:marRight w:val="0"/>
          <w:marTop w:val="0"/>
          <w:marBottom w:val="0"/>
          <w:divBdr>
            <w:top w:val="none" w:sz="0" w:space="0" w:color="auto"/>
            <w:left w:val="none" w:sz="0" w:space="0" w:color="auto"/>
            <w:bottom w:val="none" w:sz="0" w:space="0" w:color="auto"/>
            <w:right w:val="none" w:sz="0" w:space="0" w:color="auto"/>
          </w:divBdr>
        </w:div>
        <w:div w:id="444927198">
          <w:marLeft w:val="640"/>
          <w:marRight w:val="0"/>
          <w:marTop w:val="0"/>
          <w:marBottom w:val="0"/>
          <w:divBdr>
            <w:top w:val="none" w:sz="0" w:space="0" w:color="auto"/>
            <w:left w:val="none" w:sz="0" w:space="0" w:color="auto"/>
            <w:bottom w:val="none" w:sz="0" w:space="0" w:color="auto"/>
            <w:right w:val="none" w:sz="0" w:space="0" w:color="auto"/>
          </w:divBdr>
        </w:div>
        <w:div w:id="520821207">
          <w:marLeft w:val="640"/>
          <w:marRight w:val="0"/>
          <w:marTop w:val="0"/>
          <w:marBottom w:val="0"/>
          <w:divBdr>
            <w:top w:val="none" w:sz="0" w:space="0" w:color="auto"/>
            <w:left w:val="none" w:sz="0" w:space="0" w:color="auto"/>
            <w:bottom w:val="none" w:sz="0" w:space="0" w:color="auto"/>
            <w:right w:val="none" w:sz="0" w:space="0" w:color="auto"/>
          </w:divBdr>
        </w:div>
        <w:div w:id="1608392064">
          <w:marLeft w:val="640"/>
          <w:marRight w:val="0"/>
          <w:marTop w:val="0"/>
          <w:marBottom w:val="0"/>
          <w:divBdr>
            <w:top w:val="none" w:sz="0" w:space="0" w:color="auto"/>
            <w:left w:val="none" w:sz="0" w:space="0" w:color="auto"/>
            <w:bottom w:val="none" w:sz="0" w:space="0" w:color="auto"/>
            <w:right w:val="none" w:sz="0" w:space="0" w:color="auto"/>
          </w:divBdr>
        </w:div>
        <w:div w:id="1082139186">
          <w:marLeft w:val="640"/>
          <w:marRight w:val="0"/>
          <w:marTop w:val="0"/>
          <w:marBottom w:val="0"/>
          <w:divBdr>
            <w:top w:val="none" w:sz="0" w:space="0" w:color="auto"/>
            <w:left w:val="none" w:sz="0" w:space="0" w:color="auto"/>
            <w:bottom w:val="none" w:sz="0" w:space="0" w:color="auto"/>
            <w:right w:val="none" w:sz="0" w:space="0" w:color="auto"/>
          </w:divBdr>
        </w:div>
        <w:div w:id="1983387848">
          <w:marLeft w:val="640"/>
          <w:marRight w:val="0"/>
          <w:marTop w:val="0"/>
          <w:marBottom w:val="0"/>
          <w:divBdr>
            <w:top w:val="none" w:sz="0" w:space="0" w:color="auto"/>
            <w:left w:val="none" w:sz="0" w:space="0" w:color="auto"/>
            <w:bottom w:val="none" w:sz="0" w:space="0" w:color="auto"/>
            <w:right w:val="none" w:sz="0" w:space="0" w:color="auto"/>
          </w:divBdr>
        </w:div>
        <w:div w:id="1367024560">
          <w:marLeft w:val="640"/>
          <w:marRight w:val="0"/>
          <w:marTop w:val="0"/>
          <w:marBottom w:val="0"/>
          <w:divBdr>
            <w:top w:val="none" w:sz="0" w:space="0" w:color="auto"/>
            <w:left w:val="none" w:sz="0" w:space="0" w:color="auto"/>
            <w:bottom w:val="none" w:sz="0" w:space="0" w:color="auto"/>
            <w:right w:val="none" w:sz="0" w:space="0" w:color="auto"/>
          </w:divBdr>
        </w:div>
        <w:div w:id="561454170">
          <w:marLeft w:val="640"/>
          <w:marRight w:val="0"/>
          <w:marTop w:val="0"/>
          <w:marBottom w:val="0"/>
          <w:divBdr>
            <w:top w:val="none" w:sz="0" w:space="0" w:color="auto"/>
            <w:left w:val="none" w:sz="0" w:space="0" w:color="auto"/>
            <w:bottom w:val="none" w:sz="0" w:space="0" w:color="auto"/>
            <w:right w:val="none" w:sz="0" w:space="0" w:color="auto"/>
          </w:divBdr>
        </w:div>
        <w:div w:id="1268661446">
          <w:marLeft w:val="640"/>
          <w:marRight w:val="0"/>
          <w:marTop w:val="0"/>
          <w:marBottom w:val="0"/>
          <w:divBdr>
            <w:top w:val="none" w:sz="0" w:space="0" w:color="auto"/>
            <w:left w:val="none" w:sz="0" w:space="0" w:color="auto"/>
            <w:bottom w:val="none" w:sz="0" w:space="0" w:color="auto"/>
            <w:right w:val="none" w:sz="0" w:space="0" w:color="auto"/>
          </w:divBdr>
        </w:div>
        <w:div w:id="211115255">
          <w:marLeft w:val="640"/>
          <w:marRight w:val="0"/>
          <w:marTop w:val="0"/>
          <w:marBottom w:val="0"/>
          <w:divBdr>
            <w:top w:val="none" w:sz="0" w:space="0" w:color="auto"/>
            <w:left w:val="none" w:sz="0" w:space="0" w:color="auto"/>
            <w:bottom w:val="none" w:sz="0" w:space="0" w:color="auto"/>
            <w:right w:val="none" w:sz="0" w:space="0" w:color="auto"/>
          </w:divBdr>
        </w:div>
      </w:divsChild>
    </w:div>
    <w:div w:id="338779608">
      <w:bodyDiv w:val="1"/>
      <w:marLeft w:val="0"/>
      <w:marRight w:val="0"/>
      <w:marTop w:val="0"/>
      <w:marBottom w:val="0"/>
      <w:divBdr>
        <w:top w:val="none" w:sz="0" w:space="0" w:color="auto"/>
        <w:left w:val="none" w:sz="0" w:space="0" w:color="auto"/>
        <w:bottom w:val="none" w:sz="0" w:space="0" w:color="auto"/>
        <w:right w:val="none" w:sz="0" w:space="0" w:color="auto"/>
      </w:divBdr>
    </w:div>
    <w:div w:id="342704715">
      <w:bodyDiv w:val="1"/>
      <w:marLeft w:val="0"/>
      <w:marRight w:val="0"/>
      <w:marTop w:val="0"/>
      <w:marBottom w:val="0"/>
      <w:divBdr>
        <w:top w:val="none" w:sz="0" w:space="0" w:color="auto"/>
        <w:left w:val="none" w:sz="0" w:space="0" w:color="auto"/>
        <w:bottom w:val="none" w:sz="0" w:space="0" w:color="auto"/>
        <w:right w:val="none" w:sz="0" w:space="0" w:color="auto"/>
      </w:divBdr>
      <w:divsChild>
        <w:div w:id="274020341">
          <w:marLeft w:val="640"/>
          <w:marRight w:val="0"/>
          <w:marTop w:val="0"/>
          <w:marBottom w:val="0"/>
          <w:divBdr>
            <w:top w:val="none" w:sz="0" w:space="0" w:color="auto"/>
            <w:left w:val="none" w:sz="0" w:space="0" w:color="auto"/>
            <w:bottom w:val="none" w:sz="0" w:space="0" w:color="auto"/>
            <w:right w:val="none" w:sz="0" w:space="0" w:color="auto"/>
          </w:divBdr>
        </w:div>
        <w:div w:id="1012875149">
          <w:marLeft w:val="640"/>
          <w:marRight w:val="0"/>
          <w:marTop w:val="0"/>
          <w:marBottom w:val="0"/>
          <w:divBdr>
            <w:top w:val="none" w:sz="0" w:space="0" w:color="auto"/>
            <w:left w:val="none" w:sz="0" w:space="0" w:color="auto"/>
            <w:bottom w:val="none" w:sz="0" w:space="0" w:color="auto"/>
            <w:right w:val="none" w:sz="0" w:space="0" w:color="auto"/>
          </w:divBdr>
        </w:div>
        <w:div w:id="736786344">
          <w:marLeft w:val="640"/>
          <w:marRight w:val="0"/>
          <w:marTop w:val="0"/>
          <w:marBottom w:val="0"/>
          <w:divBdr>
            <w:top w:val="none" w:sz="0" w:space="0" w:color="auto"/>
            <w:left w:val="none" w:sz="0" w:space="0" w:color="auto"/>
            <w:bottom w:val="none" w:sz="0" w:space="0" w:color="auto"/>
            <w:right w:val="none" w:sz="0" w:space="0" w:color="auto"/>
          </w:divBdr>
        </w:div>
        <w:div w:id="235408510">
          <w:marLeft w:val="640"/>
          <w:marRight w:val="0"/>
          <w:marTop w:val="0"/>
          <w:marBottom w:val="0"/>
          <w:divBdr>
            <w:top w:val="none" w:sz="0" w:space="0" w:color="auto"/>
            <w:left w:val="none" w:sz="0" w:space="0" w:color="auto"/>
            <w:bottom w:val="none" w:sz="0" w:space="0" w:color="auto"/>
            <w:right w:val="none" w:sz="0" w:space="0" w:color="auto"/>
          </w:divBdr>
        </w:div>
        <w:div w:id="1216429085">
          <w:marLeft w:val="640"/>
          <w:marRight w:val="0"/>
          <w:marTop w:val="0"/>
          <w:marBottom w:val="0"/>
          <w:divBdr>
            <w:top w:val="none" w:sz="0" w:space="0" w:color="auto"/>
            <w:left w:val="none" w:sz="0" w:space="0" w:color="auto"/>
            <w:bottom w:val="none" w:sz="0" w:space="0" w:color="auto"/>
            <w:right w:val="none" w:sz="0" w:space="0" w:color="auto"/>
          </w:divBdr>
        </w:div>
        <w:div w:id="1110316165">
          <w:marLeft w:val="640"/>
          <w:marRight w:val="0"/>
          <w:marTop w:val="0"/>
          <w:marBottom w:val="0"/>
          <w:divBdr>
            <w:top w:val="none" w:sz="0" w:space="0" w:color="auto"/>
            <w:left w:val="none" w:sz="0" w:space="0" w:color="auto"/>
            <w:bottom w:val="none" w:sz="0" w:space="0" w:color="auto"/>
            <w:right w:val="none" w:sz="0" w:space="0" w:color="auto"/>
          </w:divBdr>
        </w:div>
        <w:div w:id="1280649059">
          <w:marLeft w:val="640"/>
          <w:marRight w:val="0"/>
          <w:marTop w:val="0"/>
          <w:marBottom w:val="0"/>
          <w:divBdr>
            <w:top w:val="none" w:sz="0" w:space="0" w:color="auto"/>
            <w:left w:val="none" w:sz="0" w:space="0" w:color="auto"/>
            <w:bottom w:val="none" w:sz="0" w:space="0" w:color="auto"/>
            <w:right w:val="none" w:sz="0" w:space="0" w:color="auto"/>
          </w:divBdr>
        </w:div>
        <w:div w:id="509638136">
          <w:marLeft w:val="640"/>
          <w:marRight w:val="0"/>
          <w:marTop w:val="0"/>
          <w:marBottom w:val="0"/>
          <w:divBdr>
            <w:top w:val="none" w:sz="0" w:space="0" w:color="auto"/>
            <w:left w:val="none" w:sz="0" w:space="0" w:color="auto"/>
            <w:bottom w:val="none" w:sz="0" w:space="0" w:color="auto"/>
            <w:right w:val="none" w:sz="0" w:space="0" w:color="auto"/>
          </w:divBdr>
        </w:div>
        <w:div w:id="1450272038">
          <w:marLeft w:val="640"/>
          <w:marRight w:val="0"/>
          <w:marTop w:val="0"/>
          <w:marBottom w:val="0"/>
          <w:divBdr>
            <w:top w:val="none" w:sz="0" w:space="0" w:color="auto"/>
            <w:left w:val="none" w:sz="0" w:space="0" w:color="auto"/>
            <w:bottom w:val="none" w:sz="0" w:space="0" w:color="auto"/>
            <w:right w:val="none" w:sz="0" w:space="0" w:color="auto"/>
          </w:divBdr>
        </w:div>
        <w:div w:id="175463027">
          <w:marLeft w:val="640"/>
          <w:marRight w:val="0"/>
          <w:marTop w:val="0"/>
          <w:marBottom w:val="0"/>
          <w:divBdr>
            <w:top w:val="none" w:sz="0" w:space="0" w:color="auto"/>
            <w:left w:val="none" w:sz="0" w:space="0" w:color="auto"/>
            <w:bottom w:val="none" w:sz="0" w:space="0" w:color="auto"/>
            <w:right w:val="none" w:sz="0" w:space="0" w:color="auto"/>
          </w:divBdr>
        </w:div>
        <w:div w:id="300576837">
          <w:marLeft w:val="640"/>
          <w:marRight w:val="0"/>
          <w:marTop w:val="0"/>
          <w:marBottom w:val="0"/>
          <w:divBdr>
            <w:top w:val="none" w:sz="0" w:space="0" w:color="auto"/>
            <w:left w:val="none" w:sz="0" w:space="0" w:color="auto"/>
            <w:bottom w:val="none" w:sz="0" w:space="0" w:color="auto"/>
            <w:right w:val="none" w:sz="0" w:space="0" w:color="auto"/>
          </w:divBdr>
        </w:div>
        <w:div w:id="751584928">
          <w:marLeft w:val="640"/>
          <w:marRight w:val="0"/>
          <w:marTop w:val="0"/>
          <w:marBottom w:val="0"/>
          <w:divBdr>
            <w:top w:val="none" w:sz="0" w:space="0" w:color="auto"/>
            <w:left w:val="none" w:sz="0" w:space="0" w:color="auto"/>
            <w:bottom w:val="none" w:sz="0" w:space="0" w:color="auto"/>
            <w:right w:val="none" w:sz="0" w:space="0" w:color="auto"/>
          </w:divBdr>
        </w:div>
        <w:div w:id="401830742">
          <w:marLeft w:val="640"/>
          <w:marRight w:val="0"/>
          <w:marTop w:val="0"/>
          <w:marBottom w:val="0"/>
          <w:divBdr>
            <w:top w:val="none" w:sz="0" w:space="0" w:color="auto"/>
            <w:left w:val="none" w:sz="0" w:space="0" w:color="auto"/>
            <w:bottom w:val="none" w:sz="0" w:space="0" w:color="auto"/>
            <w:right w:val="none" w:sz="0" w:space="0" w:color="auto"/>
          </w:divBdr>
        </w:div>
        <w:div w:id="1509783114">
          <w:marLeft w:val="640"/>
          <w:marRight w:val="0"/>
          <w:marTop w:val="0"/>
          <w:marBottom w:val="0"/>
          <w:divBdr>
            <w:top w:val="none" w:sz="0" w:space="0" w:color="auto"/>
            <w:left w:val="none" w:sz="0" w:space="0" w:color="auto"/>
            <w:bottom w:val="none" w:sz="0" w:space="0" w:color="auto"/>
            <w:right w:val="none" w:sz="0" w:space="0" w:color="auto"/>
          </w:divBdr>
        </w:div>
        <w:div w:id="518392989">
          <w:marLeft w:val="640"/>
          <w:marRight w:val="0"/>
          <w:marTop w:val="0"/>
          <w:marBottom w:val="0"/>
          <w:divBdr>
            <w:top w:val="none" w:sz="0" w:space="0" w:color="auto"/>
            <w:left w:val="none" w:sz="0" w:space="0" w:color="auto"/>
            <w:bottom w:val="none" w:sz="0" w:space="0" w:color="auto"/>
            <w:right w:val="none" w:sz="0" w:space="0" w:color="auto"/>
          </w:divBdr>
        </w:div>
        <w:div w:id="1825858225">
          <w:marLeft w:val="640"/>
          <w:marRight w:val="0"/>
          <w:marTop w:val="0"/>
          <w:marBottom w:val="0"/>
          <w:divBdr>
            <w:top w:val="none" w:sz="0" w:space="0" w:color="auto"/>
            <w:left w:val="none" w:sz="0" w:space="0" w:color="auto"/>
            <w:bottom w:val="none" w:sz="0" w:space="0" w:color="auto"/>
            <w:right w:val="none" w:sz="0" w:space="0" w:color="auto"/>
          </w:divBdr>
        </w:div>
        <w:div w:id="1322394257">
          <w:marLeft w:val="640"/>
          <w:marRight w:val="0"/>
          <w:marTop w:val="0"/>
          <w:marBottom w:val="0"/>
          <w:divBdr>
            <w:top w:val="none" w:sz="0" w:space="0" w:color="auto"/>
            <w:left w:val="none" w:sz="0" w:space="0" w:color="auto"/>
            <w:bottom w:val="none" w:sz="0" w:space="0" w:color="auto"/>
            <w:right w:val="none" w:sz="0" w:space="0" w:color="auto"/>
          </w:divBdr>
        </w:div>
        <w:div w:id="754088178">
          <w:marLeft w:val="640"/>
          <w:marRight w:val="0"/>
          <w:marTop w:val="0"/>
          <w:marBottom w:val="0"/>
          <w:divBdr>
            <w:top w:val="none" w:sz="0" w:space="0" w:color="auto"/>
            <w:left w:val="none" w:sz="0" w:space="0" w:color="auto"/>
            <w:bottom w:val="none" w:sz="0" w:space="0" w:color="auto"/>
            <w:right w:val="none" w:sz="0" w:space="0" w:color="auto"/>
          </w:divBdr>
        </w:div>
        <w:div w:id="2106925583">
          <w:marLeft w:val="640"/>
          <w:marRight w:val="0"/>
          <w:marTop w:val="0"/>
          <w:marBottom w:val="0"/>
          <w:divBdr>
            <w:top w:val="none" w:sz="0" w:space="0" w:color="auto"/>
            <w:left w:val="none" w:sz="0" w:space="0" w:color="auto"/>
            <w:bottom w:val="none" w:sz="0" w:space="0" w:color="auto"/>
            <w:right w:val="none" w:sz="0" w:space="0" w:color="auto"/>
          </w:divBdr>
        </w:div>
        <w:div w:id="1011564946">
          <w:marLeft w:val="640"/>
          <w:marRight w:val="0"/>
          <w:marTop w:val="0"/>
          <w:marBottom w:val="0"/>
          <w:divBdr>
            <w:top w:val="none" w:sz="0" w:space="0" w:color="auto"/>
            <w:left w:val="none" w:sz="0" w:space="0" w:color="auto"/>
            <w:bottom w:val="none" w:sz="0" w:space="0" w:color="auto"/>
            <w:right w:val="none" w:sz="0" w:space="0" w:color="auto"/>
          </w:divBdr>
        </w:div>
        <w:div w:id="218327685">
          <w:marLeft w:val="640"/>
          <w:marRight w:val="0"/>
          <w:marTop w:val="0"/>
          <w:marBottom w:val="0"/>
          <w:divBdr>
            <w:top w:val="none" w:sz="0" w:space="0" w:color="auto"/>
            <w:left w:val="none" w:sz="0" w:space="0" w:color="auto"/>
            <w:bottom w:val="none" w:sz="0" w:space="0" w:color="auto"/>
            <w:right w:val="none" w:sz="0" w:space="0" w:color="auto"/>
          </w:divBdr>
        </w:div>
        <w:div w:id="382874422">
          <w:marLeft w:val="640"/>
          <w:marRight w:val="0"/>
          <w:marTop w:val="0"/>
          <w:marBottom w:val="0"/>
          <w:divBdr>
            <w:top w:val="none" w:sz="0" w:space="0" w:color="auto"/>
            <w:left w:val="none" w:sz="0" w:space="0" w:color="auto"/>
            <w:bottom w:val="none" w:sz="0" w:space="0" w:color="auto"/>
            <w:right w:val="none" w:sz="0" w:space="0" w:color="auto"/>
          </w:divBdr>
        </w:div>
        <w:div w:id="787743451">
          <w:marLeft w:val="640"/>
          <w:marRight w:val="0"/>
          <w:marTop w:val="0"/>
          <w:marBottom w:val="0"/>
          <w:divBdr>
            <w:top w:val="none" w:sz="0" w:space="0" w:color="auto"/>
            <w:left w:val="none" w:sz="0" w:space="0" w:color="auto"/>
            <w:bottom w:val="none" w:sz="0" w:space="0" w:color="auto"/>
            <w:right w:val="none" w:sz="0" w:space="0" w:color="auto"/>
          </w:divBdr>
        </w:div>
      </w:divsChild>
    </w:div>
    <w:div w:id="384833372">
      <w:bodyDiv w:val="1"/>
      <w:marLeft w:val="0"/>
      <w:marRight w:val="0"/>
      <w:marTop w:val="0"/>
      <w:marBottom w:val="0"/>
      <w:divBdr>
        <w:top w:val="none" w:sz="0" w:space="0" w:color="auto"/>
        <w:left w:val="none" w:sz="0" w:space="0" w:color="auto"/>
        <w:bottom w:val="none" w:sz="0" w:space="0" w:color="auto"/>
        <w:right w:val="none" w:sz="0" w:space="0" w:color="auto"/>
      </w:divBdr>
      <w:divsChild>
        <w:div w:id="1435321112">
          <w:marLeft w:val="640"/>
          <w:marRight w:val="0"/>
          <w:marTop w:val="0"/>
          <w:marBottom w:val="0"/>
          <w:divBdr>
            <w:top w:val="none" w:sz="0" w:space="0" w:color="auto"/>
            <w:left w:val="none" w:sz="0" w:space="0" w:color="auto"/>
            <w:bottom w:val="none" w:sz="0" w:space="0" w:color="auto"/>
            <w:right w:val="none" w:sz="0" w:space="0" w:color="auto"/>
          </w:divBdr>
        </w:div>
        <w:div w:id="280116849">
          <w:marLeft w:val="640"/>
          <w:marRight w:val="0"/>
          <w:marTop w:val="0"/>
          <w:marBottom w:val="0"/>
          <w:divBdr>
            <w:top w:val="none" w:sz="0" w:space="0" w:color="auto"/>
            <w:left w:val="none" w:sz="0" w:space="0" w:color="auto"/>
            <w:bottom w:val="none" w:sz="0" w:space="0" w:color="auto"/>
            <w:right w:val="none" w:sz="0" w:space="0" w:color="auto"/>
          </w:divBdr>
        </w:div>
        <w:div w:id="212621898">
          <w:marLeft w:val="640"/>
          <w:marRight w:val="0"/>
          <w:marTop w:val="0"/>
          <w:marBottom w:val="0"/>
          <w:divBdr>
            <w:top w:val="none" w:sz="0" w:space="0" w:color="auto"/>
            <w:left w:val="none" w:sz="0" w:space="0" w:color="auto"/>
            <w:bottom w:val="none" w:sz="0" w:space="0" w:color="auto"/>
            <w:right w:val="none" w:sz="0" w:space="0" w:color="auto"/>
          </w:divBdr>
        </w:div>
        <w:div w:id="1591694315">
          <w:marLeft w:val="640"/>
          <w:marRight w:val="0"/>
          <w:marTop w:val="0"/>
          <w:marBottom w:val="0"/>
          <w:divBdr>
            <w:top w:val="none" w:sz="0" w:space="0" w:color="auto"/>
            <w:left w:val="none" w:sz="0" w:space="0" w:color="auto"/>
            <w:bottom w:val="none" w:sz="0" w:space="0" w:color="auto"/>
            <w:right w:val="none" w:sz="0" w:space="0" w:color="auto"/>
          </w:divBdr>
        </w:div>
        <w:div w:id="265887074">
          <w:marLeft w:val="640"/>
          <w:marRight w:val="0"/>
          <w:marTop w:val="0"/>
          <w:marBottom w:val="0"/>
          <w:divBdr>
            <w:top w:val="none" w:sz="0" w:space="0" w:color="auto"/>
            <w:left w:val="none" w:sz="0" w:space="0" w:color="auto"/>
            <w:bottom w:val="none" w:sz="0" w:space="0" w:color="auto"/>
            <w:right w:val="none" w:sz="0" w:space="0" w:color="auto"/>
          </w:divBdr>
        </w:div>
        <w:div w:id="1291669120">
          <w:marLeft w:val="640"/>
          <w:marRight w:val="0"/>
          <w:marTop w:val="0"/>
          <w:marBottom w:val="0"/>
          <w:divBdr>
            <w:top w:val="none" w:sz="0" w:space="0" w:color="auto"/>
            <w:left w:val="none" w:sz="0" w:space="0" w:color="auto"/>
            <w:bottom w:val="none" w:sz="0" w:space="0" w:color="auto"/>
            <w:right w:val="none" w:sz="0" w:space="0" w:color="auto"/>
          </w:divBdr>
        </w:div>
        <w:div w:id="842740795">
          <w:marLeft w:val="640"/>
          <w:marRight w:val="0"/>
          <w:marTop w:val="0"/>
          <w:marBottom w:val="0"/>
          <w:divBdr>
            <w:top w:val="none" w:sz="0" w:space="0" w:color="auto"/>
            <w:left w:val="none" w:sz="0" w:space="0" w:color="auto"/>
            <w:bottom w:val="none" w:sz="0" w:space="0" w:color="auto"/>
            <w:right w:val="none" w:sz="0" w:space="0" w:color="auto"/>
          </w:divBdr>
        </w:div>
        <w:div w:id="1425111611">
          <w:marLeft w:val="640"/>
          <w:marRight w:val="0"/>
          <w:marTop w:val="0"/>
          <w:marBottom w:val="0"/>
          <w:divBdr>
            <w:top w:val="none" w:sz="0" w:space="0" w:color="auto"/>
            <w:left w:val="none" w:sz="0" w:space="0" w:color="auto"/>
            <w:bottom w:val="none" w:sz="0" w:space="0" w:color="auto"/>
            <w:right w:val="none" w:sz="0" w:space="0" w:color="auto"/>
          </w:divBdr>
        </w:div>
        <w:div w:id="1459950251">
          <w:marLeft w:val="640"/>
          <w:marRight w:val="0"/>
          <w:marTop w:val="0"/>
          <w:marBottom w:val="0"/>
          <w:divBdr>
            <w:top w:val="none" w:sz="0" w:space="0" w:color="auto"/>
            <w:left w:val="none" w:sz="0" w:space="0" w:color="auto"/>
            <w:bottom w:val="none" w:sz="0" w:space="0" w:color="auto"/>
            <w:right w:val="none" w:sz="0" w:space="0" w:color="auto"/>
          </w:divBdr>
        </w:div>
        <w:div w:id="1221555643">
          <w:marLeft w:val="640"/>
          <w:marRight w:val="0"/>
          <w:marTop w:val="0"/>
          <w:marBottom w:val="0"/>
          <w:divBdr>
            <w:top w:val="none" w:sz="0" w:space="0" w:color="auto"/>
            <w:left w:val="none" w:sz="0" w:space="0" w:color="auto"/>
            <w:bottom w:val="none" w:sz="0" w:space="0" w:color="auto"/>
            <w:right w:val="none" w:sz="0" w:space="0" w:color="auto"/>
          </w:divBdr>
        </w:div>
        <w:div w:id="1078552526">
          <w:marLeft w:val="640"/>
          <w:marRight w:val="0"/>
          <w:marTop w:val="0"/>
          <w:marBottom w:val="0"/>
          <w:divBdr>
            <w:top w:val="none" w:sz="0" w:space="0" w:color="auto"/>
            <w:left w:val="none" w:sz="0" w:space="0" w:color="auto"/>
            <w:bottom w:val="none" w:sz="0" w:space="0" w:color="auto"/>
            <w:right w:val="none" w:sz="0" w:space="0" w:color="auto"/>
          </w:divBdr>
        </w:div>
        <w:div w:id="2124886753">
          <w:marLeft w:val="640"/>
          <w:marRight w:val="0"/>
          <w:marTop w:val="0"/>
          <w:marBottom w:val="0"/>
          <w:divBdr>
            <w:top w:val="none" w:sz="0" w:space="0" w:color="auto"/>
            <w:left w:val="none" w:sz="0" w:space="0" w:color="auto"/>
            <w:bottom w:val="none" w:sz="0" w:space="0" w:color="auto"/>
            <w:right w:val="none" w:sz="0" w:space="0" w:color="auto"/>
          </w:divBdr>
        </w:div>
        <w:div w:id="69230773">
          <w:marLeft w:val="640"/>
          <w:marRight w:val="0"/>
          <w:marTop w:val="0"/>
          <w:marBottom w:val="0"/>
          <w:divBdr>
            <w:top w:val="none" w:sz="0" w:space="0" w:color="auto"/>
            <w:left w:val="none" w:sz="0" w:space="0" w:color="auto"/>
            <w:bottom w:val="none" w:sz="0" w:space="0" w:color="auto"/>
            <w:right w:val="none" w:sz="0" w:space="0" w:color="auto"/>
          </w:divBdr>
        </w:div>
        <w:div w:id="560530507">
          <w:marLeft w:val="640"/>
          <w:marRight w:val="0"/>
          <w:marTop w:val="0"/>
          <w:marBottom w:val="0"/>
          <w:divBdr>
            <w:top w:val="none" w:sz="0" w:space="0" w:color="auto"/>
            <w:left w:val="none" w:sz="0" w:space="0" w:color="auto"/>
            <w:bottom w:val="none" w:sz="0" w:space="0" w:color="auto"/>
            <w:right w:val="none" w:sz="0" w:space="0" w:color="auto"/>
          </w:divBdr>
        </w:div>
        <w:div w:id="1145396361">
          <w:marLeft w:val="640"/>
          <w:marRight w:val="0"/>
          <w:marTop w:val="0"/>
          <w:marBottom w:val="0"/>
          <w:divBdr>
            <w:top w:val="none" w:sz="0" w:space="0" w:color="auto"/>
            <w:left w:val="none" w:sz="0" w:space="0" w:color="auto"/>
            <w:bottom w:val="none" w:sz="0" w:space="0" w:color="auto"/>
            <w:right w:val="none" w:sz="0" w:space="0" w:color="auto"/>
          </w:divBdr>
        </w:div>
        <w:div w:id="142429960">
          <w:marLeft w:val="640"/>
          <w:marRight w:val="0"/>
          <w:marTop w:val="0"/>
          <w:marBottom w:val="0"/>
          <w:divBdr>
            <w:top w:val="none" w:sz="0" w:space="0" w:color="auto"/>
            <w:left w:val="none" w:sz="0" w:space="0" w:color="auto"/>
            <w:bottom w:val="none" w:sz="0" w:space="0" w:color="auto"/>
            <w:right w:val="none" w:sz="0" w:space="0" w:color="auto"/>
          </w:divBdr>
        </w:div>
        <w:div w:id="148448037">
          <w:marLeft w:val="640"/>
          <w:marRight w:val="0"/>
          <w:marTop w:val="0"/>
          <w:marBottom w:val="0"/>
          <w:divBdr>
            <w:top w:val="none" w:sz="0" w:space="0" w:color="auto"/>
            <w:left w:val="none" w:sz="0" w:space="0" w:color="auto"/>
            <w:bottom w:val="none" w:sz="0" w:space="0" w:color="auto"/>
            <w:right w:val="none" w:sz="0" w:space="0" w:color="auto"/>
          </w:divBdr>
        </w:div>
        <w:div w:id="1649438094">
          <w:marLeft w:val="640"/>
          <w:marRight w:val="0"/>
          <w:marTop w:val="0"/>
          <w:marBottom w:val="0"/>
          <w:divBdr>
            <w:top w:val="none" w:sz="0" w:space="0" w:color="auto"/>
            <w:left w:val="none" w:sz="0" w:space="0" w:color="auto"/>
            <w:bottom w:val="none" w:sz="0" w:space="0" w:color="auto"/>
            <w:right w:val="none" w:sz="0" w:space="0" w:color="auto"/>
          </w:divBdr>
        </w:div>
        <w:div w:id="2113013700">
          <w:marLeft w:val="640"/>
          <w:marRight w:val="0"/>
          <w:marTop w:val="0"/>
          <w:marBottom w:val="0"/>
          <w:divBdr>
            <w:top w:val="none" w:sz="0" w:space="0" w:color="auto"/>
            <w:left w:val="none" w:sz="0" w:space="0" w:color="auto"/>
            <w:bottom w:val="none" w:sz="0" w:space="0" w:color="auto"/>
            <w:right w:val="none" w:sz="0" w:space="0" w:color="auto"/>
          </w:divBdr>
        </w:div>
        <w:div w:id="1868443888">
          <w:marLeft w:val="640"/>
          <w:marRight w:val="0"/>
          <w:marTop w:val="0"/>
          <w:marBottom w:val="0"/>
          <w:divBdr>
            <w:top w:val="none" w:sz="0" w:space="0" w:color="auto"/>
            <w:left w:val="none" w:sz="0" w:space="0" w:color="auto"/>
            <w:bottom w:val="none" w:sz="0" w:space="0" w:color="auto"/>
            <w:right w:val="none" w:sz="0" w:space="0" w:color="auto"/>
          </w:divBdr>
        </w:div>
        <w:div w:id="103044102">
          <w:marLeft w:val="640"/>
          <w:marRight w:val="0"/>
          <w:marTop w:val="0"/>
          <w:marBottom w:val="0"/>
          <w:divBdr>
            <w:top w:val="none" w:sz="0" w:space="0" w:color="auto"/>
            <w:left w:val="none" w:sz="0" w:space="0" w:color="auto"/>
            <w:bottom w:val="none" w:sz="0" w:space="0" w:color="auto"/>
            <w:right w:val="none" w:sz="0" w:space="0" w:color="auto"/>
          </w:divBdr>
        </w:div>
        <w:div w:id="176967583">
          <w:marLeft w:val="640"/>
          <w:marRight w:val="0"/>
          <w:marTop w:val="0"/>
          <w:marBottom w:val="0"/>
          <w:divBdr>
            <w:top w:val="none" w:sz="0" w:space="0" w:color="auto"/>
            <w:left w:val="none" w:sz="0" w:space="0" w:color="auto"/>
            <w:bottom w:val="none" w:sz="0" w:space="0" w:color="auto"/>
            <w:right w:val="none" w:sz="0" w:space="0" w:color="auto"/>
          </w:divBdr>
        </w:div>
      </w:divsChild>
    </w:div>
    <w:div w:id="392775674">
      <w:bodyDiv w:val="1"/>
      <w:marLeft w:val="0"/>
      <w:marRight w:val="0"/>
      <w:marTop w:val="0"/>
      <w:marBottom w:val="0"/>
      <w:divBdr>
        <w:top w:val="none" w:sz="0" w:space="0" w:color="auto"/>
        <w:left w:val="none" w:sz="0" w:space="0" w:color="auto"/>
        <w:bottom w:val="none" w:sz="0" w:space="0" w:color="auto"/>
        <w:right w:val="none" w:sz="0" w:space="0" w:color="auto"/>
      </w:divBdr>
      <w:divsChild>
        <w:div w:id="1827940873">
          <w:marLeft w:val="640"/>
          <w:marRight w:val="0"/>
          <w:marTop w:val="0"/>
          <w:marBottom w:val="0"/>
          <w:divBdr>
            <w:top w:val="none" w:sz="0" w:space="0" w:color="auto"/>
            <w:left w:val="none" w:sz="0" w:space="0" w:color="auto"/>
            <w:bottom w:val="none" w:sz="0" w:space="0" w:color="auto"/>
            <w:right w:val="none" w:sz="0" w:space="0" w:color="auto"/>
          </w:divBdr>
        </w:div>
        <w:div w:id="511997014">
          <w:marLeft w:val="640"/>
          <w:marRight w:val="0"/>
          <w:marTop w:val="0"/>
          <w:marBottom w:val="0"/>
          <w:divBdr>
            <w:top w:val="none" w:sz="0" w:space="0" w:color="auto"/>
            <w:left w:val="none" w:sz="0" w:space="0" w:color="auto"/>
            <w:bottom w:val="none" w:sz="0" w:space="0" w:color="auto"/>
            <w:right w:val="none" w:sz="0" w:space="0" w:color="auto"/>
          </w:divBdr>
        </w:div>
        <w:div w:id="658193449">
          <w:marLeft w:val="640"/>
          <w:marRight w:val="0"/>
          <w:marTop w:val="0"/>
          <w:marBottom w:val="0"/>
          <w:divBdr>
            <w:top w:val="none" w:sz="0" w:space="0" w:color="auto"/>
            <w:left w:val="none" w:sz="0" w:space="0" w:color="auto"/>
            <w:bottom w:val="none" w:sz="0" w:space="0" w:color="auto"/>
            <w:right w:val="none" w:sz="0" w:space="0" w:color="auto"/>
          </w:divBdr>
        </w:div>
        <w:div w:id="2074309848">
          <w:marLeft w:val="640"/>
          <w:marRight w:val="0"/>
          <w:marTop w:val="0"/>
          <w:marBottom w:val="0"/>
          <w:divBdr>
            <w:top w:val="none" w:sz="0" w:space="0" w:color="auto"/>
            <w:left w:val="none" w:sz="0" w:space="0" w:color="auto"/>
            <w:bottom w:val="none" w:sz="0" w:space="0" w:color="auto"/>
            <w:right w:val="none" w:sz="0" w:space="0" w:color="auto"/>
          </w:divBdr>
        </w:div>
        <w:div w:id="493909850">
          <w:marLeft w:val="640"/>
          <w:marRight w:val="0"/>
          <w:marTop w:val="0"/>
          <w:marBottom w:val="0"/>
          <w:divBdr>
            <w:top w:val="none" w:sz="0" w:space="0" w:color="auto"/>
            <w:left w:val="none" w:sz="0" w:space="0" w:color="auto"/>
            <w:bottom w:val="none" w:sz="0" w:space="0" w:color="auto"/>
            <w:right w:val="none" w:sz="0" w:space="0" w:color="auto"/>
          </w:divBdr>
        </w:div>
        <w:div w:id="1472865763">
          <w:marLeft w:val="640"/>
          <w:marRight w:val="0"/>
          <w:marTop w:val="0"/>
          <w:marBottom w:val="0"/>
          <w:divBdr>
            <w:top w:val="none" w:sz="0" w:space="0" w:color="auto"/>
            <w:left w:val="none" w:sz="0" w:space="0" w:color="auto"/>
            <w:bottom w:val="none" w:sz="0" w:space="0" w:color="auto"/>
            <w:right w:val="none" w:sz="0" w:space="0" w:color="auto"/>
          </w:divBdr>
        </w:div>
        <w:div w:id="1985548175">
          <w:marLeft w:val="640"/>
          <w:marRight w:val="0"/>
          <w:marTop w:val="0"/>
          <w:marBottom w:val="0"/>
          <w:divBdr>
            <w:top w:val="none" w:sz="0" w:space="0" w:color="auto"/>
            <w:left w:val="none" w:sz="0" w:space="0" w:color="auto"/>
            <w:bottom w:val="none" w:sz="0" w:space="0" w:color="auto"/>
            <w:right w:val="none" w:sz="0" w:space="0" w:color="auto"/>
          </w:divBdr>
        </w:div>
        <w:div w:id="1947228259">
          <w:marLeft w:val="640"/>
          <w:marRight w:val="0"/>
          <w:marTop w:val="0"/>
          <w:marBottom w:val="0"/>
          <w:divBdr>
            <w:top w:val="none" w:sz="0" w:space="0" w:color="auto"/>
            <w:left w:val="none" w:sz="0" w:space="0" w:color="auto"/>
            <w:bottom w:val="none" w:sz="0" w:space="0" w:color="auto"/>
            <w:right w:val="none" w:sz="0" w:space="0" w:color="auto"/>
          </w:divBdr>
        </w:div>
        <w:div w:id="1612082646">
          <w:marLeft w:val="640"/>
          <w:marRight w:val="0"/>
          <w:marTop w:val="0"/>
          <w:marBottom w:val="0"/>
          <w:divBdr>
            <w:top w:val="none" w:sz="0" w:space="0" w:color="auto"/>
            <w:left w:val="none" w:sz="0" w:space="0" w:color="auto"/>
            <w:bottom w:val="none" w:sz="0" w:space="0" w:color="auto"/>
            <w:right w:val="none" w:sz="0" w:space="0" w:color="auto"/>
          </w:divBdr>
        </w:div>
        <w:div w:id="1488016375">
          <w:marLeft w:val="640"/>
          <w:marRight w:val="0"/>
          <w:marTop w:val="0"/>
          <w:marBottom w:val="0"/>
          <w:divBdr>
            <w:top w:val="none" w:sz="0" w:space="0" w:color="auto"/>
            <w:left w:val="none" w:sz="0" w:space="0" w:color="auto"/>
            <w:bottom w:val="none" w:sz="0" w:space="0" w:color="auto"/>
            <w:right w:val="none" w:sz="0" w:space="0" w:color="auto"/>
          </w:divBdr>
        </w:div>
        <w:div w:id="1402866063">
          <w:marLeft w:val="640"/>
          <w:marRight w:val="0"/>
          <w:marTop w:val="0"/>
          <w:marBottom w:val="0"/>
          <w:divBdr>
            <w:top w:val="none" w:sz="0" w:space="0" w:color="auto"/>
            <w:left w:val="none" w:sz="0" w:space="0" w:color="auto"/>
            <w:bottom w:val="none" w:sz="0" w:space="0" w:color="auto"/>
            <w:right w:val="none" w:sz="0" w:space="0" w:color="auto"/>
          </w:divBdr>
        </w:div>
        <w:div w:id="1204176228">
          <w:marLeft w:val="640"/>
          <w:marRight w:val="0"/>
          <w:marTop w:val="0"/>
          <w:marBottom w:val="0"/>
          <w:divBdr>
            <w:top w:val="none" w:sz="0" w:space="0" w:color="auto"/>
            <w:left w:val="none" w:sz="0" w:space="0" w:color="auto"/>
            <w:bottom w:val="none" w:sz="0" w:space="0" w:color="auto"/>
            <w:right w:val="none" w:sz="0" w:space="0" w:color="auto"/>
          </w:divBdr>
        </w:div>
        <w:div w:id="781270032">
          <w:marLeft w:val="640"/>
          <w:marRight w:val="0"/>
          <w:marTop w:val="0"/>
          <w:marBottom w:val="0"/>
          <w:divBdr>
            <w:top w:val="none" w:sz="0" w:space="0" w:color="auto"/>
            <w:left w:val="none" w:sz="0" w:space="0" w:color="auto"/>
            <w:bottom w:val="none" w:sz="0" w:space="0" w:color="auto"/>
            <w:right w:val="none" w:sz="0" w:space="0" w:color="auto"/>
          </w:divBdr>
        </w:div>
        <w:div w:id="1184396262">
          <w:marLeft w:val="640"/>
          <w:marRight w:val="0"/>
          <w:marTop w:val="0"/>
          <w:marBottom w:val="0"/>
          <w:divBdr>
            <w:top w:val="none" w:sz="0" w:space="0" w:color="auto"/>
            <w:left w:val="none" w:sz="0" w:space="0" w:color="auto"/>
            <w:bottom w:val="none" w:sz="0" w:space="0" w:color="auto"/>
            <w:right w:val="none" w:sz="0" w:space="0" w:color="auto"/>
          </w:divBdr>
        </w:div>
        <w:div w:id="1733235739">
          <w:marLeft w:val="640"/>
          <w:marRight w:val="0"/>
          <w:marTop w:val="0"/>
          <w:marBottom w:val="0"/>
          <w:divBdr>
            <w:top w:val="none" w:sz="0" w:space="0" w:color="auto"/>
            <w:left w:val="none" w:sz="0" w:space="0" w:color="auto"/>
            <w:bottom w:val="none" w:sz="0" w:space="0" w:color="auto"/>
            <w:right w:val="none" w:sz="0" w:space="0" w:color="auto"/>
          </w:divBdr>
        </w:div>
        <w:div w:id="1281719401">
          <w:marLeft w:val="640"/>
          <w:marRight w:val="0"/>
          <w:marTop w:val="0"/>
          <w:marBottom w:val="0"/>
          <w:divBdr>
            <w:top w:val="none" w:sz="0" w:space="0" w:color="auto"/>
            <w:left w:val="none" w:sz="0" w:space="0" w:color="auto"/>
            <w:bottom w:val="none" w:sz="0" w:space="0" w:color="auto"/>
            <w:right w:val="none" w:sz="0" w:space="0" w:color="auto"/>
          </w:divBdr>
        </w:div>
        <w:div w:id="2124617704">
          <w:marLeft w:val="640"/>
          <w:marRight w:val="0"/>
          <w:marTop w:val="0"/>
          <w:marBottom w:val="0"/>
          <w:divBdr>
            <w:top w:val="none" w:sz="0" w:space="0" w:color="auto"/>
            <w:left w:val="none" w:sz="0" w:space="0" w:color="auto"/>
            <w:bottom w:val="none" w:sz="0" w:space="0" w:color="auto"/>
            <w:right w:val="none" w:sz="0" w:space="0" w:color="auto"/>
          </w:divBdr>
        </w:div>
        <w:div w:id="693993388">
          <w:marLeft w:val="640"/>
          <w:marRight w:val="0"/>
          <w:marTop w:val="0"/>
          <w:marBottom w:val="0"/>
          <w:divBdr>
            <w:top w:val="none" w:sz="0" w:space="0" w:color="auto"/>
            <w:left w:val="none" w:sz="0" w:space="0" w:color="auto"/>
            <w:bottom w:val="none" w:sz="0" w:space="0" w:color="auto"/>
            <w:right w:val="none" w:sz="0" w:space="0" w:color="auto"/>
          </w:divBdr>
        </w:div>
        <w:div w:id="477653013">
          <w:marLeft w:val="640"/>
          <w:marRight w:val="0"/>
          <w:marTop w:val="0"/>
          <w:marBottom w:val="0"/>
          <w:divBdr>
            <w:top w:val="none" w:sz="0" w:space="0" w:color="auto"/>
            <w:left w:val="none" w:sz="0" w:space="0" w:color="auto"/>
            <w:bottom w:val="none" w:sz="0" w:space="0" w:color="auto"/>
            <w:right w:val="none" w:sz="0" w:space="0" w:color="auto"/>
          </w:divBdr>
        </w:div>
        <w:div w:id="470907791">
          <w:marLeft w:val="640"/>
          <w:marRight w:val="0"/>
          <w:marTop w:val="0"/>
          <w:marBottom w:val="0"/>
          <w:divBdr>
            <w:top w:val="none" w:sz="0" w:space="0" w:color="auto"/>
            <w:left w:val="none" w:sz="0" w:space="0" w:color="auto"/>
            <w:bottom w:val="none" w:sz="0" w:space="0" w:color="auto"/>
            <w:right w:val="none" w:sz="0" w:space="0" w:color="auto"/>
          </w:divBdr>
        </w:div>
        <w:div w:id="1298948084">
          <w:marLeft w:val="640"/>
          <w:marRight w:val="0"/>
          <w:marTop w:val="0"/>
          <w:marBottom w:val="0"/>
          <w:divBdr>
            <w:top w:val="none" w:sz="0" w:space="0" w:color="auto"/>
            <w:left w:val="none" w:sz="0" w:space="0" w:color="auto"/>
            <w:bottom w:val="none" w:sz="0" w:space="0" w:color="auto"/>
            <w:right w:val="none" w:sz="0" w:space="0" w:color="auto"/>
          </w:divBdr>
        </w:div>
        <w:div w:id="1163202521">
          <w:marLeft w:val="640"/>
          <w:marRight w:val="0"/>
          <w:marTop w:val="0"/>
          <w:marBottom w:val="0"/>
          <w:divBdr>
            <w:top w:val="none" w:sz="0" w:space="0" w:color="auto"/>
            <w:left w:val="none" w:sz="0" w:space="0" w:color="auto"/>
            <w:bottom w:val="none" w:sz="0" w:space="0" w:color="auto"/>
            <w:right w:val="none" w:sz="0" w:space="0" w:color="auto"/>
          </w:divBdr>
        </w:div>
      </w:divsChild>
    </w:div>
    <w:div w:id="421341439">
      <w:bodyDiv w:val="1"/>
      <w:marLeft w:val="0"/>
      <w:marRight w:val="0"/>
      <w:marTop w:val="0"/>
      <w:marBottom w:val="0"/>
      <w:divBdr>
        <w:top w:val="none" w:sz="0" w:space="0" w:color="auto"/>
        <w:left w:val="none" w:sz="0" w:space="0" w:color="auto"/>
        <w:bottom w:val="none" w:sz="0" w:space="0" w:color="auto"/>
        <w:right w:val="none" w:sz="0" w:space="0" w:color="auto"/>
      </w:divBdr>
      <w:divsChild>
        <w:div w:id="1369179917">
          <w:marLeft w:val="0"/>
          <w:marRight w:val="108"/>
          <w:marTop w:val="18"/>
          <w:marBottom w:val="108"/>
          <w:divBdr>
            <w:top w:val="none" w:sz="0" w:space="0" w:color="auto"/>
            <w:left w:val="none" w:sz="0" w:space="0" w:color="auto"/>
            <w:bottom w:val="none" w:sz="0" w:space="0" w:color="auto"/>
            <w:right w:val="none" w:sz="0" w:space="0" w:color="auto"/>
          </w:divBdr>
          <w:divsChild>
            <w:div w:id="980308840">
              <w:marLeft w:val="0"/>
              <w:marRight w:val="0"/>
              <w:marTop w:val="0"/>
              <w:marBottom w:val="0"/>
              <w:divBdr>
                <w:top w:val="none" w:sz="0" w:space="0" w:color="auto"/>
                <w:left w:val="none" w:sz="0" w:space="0" w:color="auto"/>
                <w:bottom w:val="none" w:sz="0" w:space="0" w:color="auto"/>
                <w:right w:val="none" w:sz="0" w:space="0" w:color="auto"/>
              </w:divBdr>
              <w:divsChild>
                <w:div w:id="772171267">
                  <w:marLeft w:val="0"/>
                  <w:marRight w:val="0"/>
                  <w:marTop w:val="0"/>
                  <w:marBottom w:val="0"/>
                  <w:divBdr>
                    <w:top w:val="none" w:sz="0" w:space="0" w:color="auto"/>
                    <w:left w:val="none" w:sz="0" w:space="0" w:color="auto"/>
                    <w:bottom w:val="none" w:sz="0" w:space="0" w:color="auto"/>
                    <w:right w:val="none" w:sz="0" w:space="0" w:color="auto"/>
                  </w:divBdr>
                  <w:divsChild>
                    <w:div w:id="268858561">
                      <w:marLeft w:val="0"/>
                      <w:marRight w:val="0"/>
                      <w:marTop w:val="0"/>
                      <w:marBottom w:val="0"/>
                      <w:divBdr>
                        <w:top w:val="none" w:sz="0" w:space="0" w:color="auto"/>
                        <w:left w:val="none" w:sz="0" w:space="0" w:color="auto"/>
                        <w:bottom w:val="none" w:sz="0" w:space="0" w:color="auto"/>
                        <w:right w:val="none" w:sz="0" w:space="0" w:color="auto"/>
                      </w:divBdr>
                      <w:divsChild>
                        <w:div w:id="1244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891718">
      <w:bodyDiv w:val="1"/>
      <w:marLeft w:val="0"/>
      <w:marRight w:val="0"/>
      <w:marTop w:val="0"/>
      <w:marBottom w:val="0"/>
      <w:divBdr>
        <w:top w:val="none" w:sz="0" w:space="0" w:color="auto"/>
        <w:left w:val="none" w:sz="0" w:space="0" w:color="auto"/>
        <w:bottom w:val="none" w:sz="0" w:space="0" w:color="auto"/>
        <w:right w:val="none" w:sz="0" w:space="0" w:color="auto"/>
      </w:divBdr>
      <w:divsChild>
        <w:div w:id="1363936881">
          <w:marLeft w:val="640"/>
          <w:marRight w:val="0"/>
          <w:marTop w:val="0"/>
          <w:marBottom w:val="0"/>
          <w:divBdr>
            <w:top w:val="none" w:sz="0" w:space="0" w:color="auto"/>
            <w:left w:val="none" w:sz="0" w:space="0" w:color="auto"/>
            <w:bottom w:val="none" w:sz="0" w:space="0" w:color="auto"/>
            <w:right w:val="none" w:sz="0" w:space="0" w:color="auto"/>
          </w:divBdr>
        </w:div>
        <w:div w:id="449665275">
          <w:marLeft w:val="640"/>
          <w:marRight w:val="0"/>
          <w:marTop w:val="0"/>
          <w:marBottom w:val="0"/>
          <w:divBdr>
            <w:top w:val="none" w:sz="0" w:space="0" w:color="auto"/>
            <w:left w:val="none" w:sz="0" w:space="0" w:color="auto"/>
            <w:bottom w:val="none" w:sz="0" w:space="0" w:color="auto"/>
            <w:right w:val="none" w:sz="0" w:space="0" w:color="auto"/>
          </w:divBdr>
        </w:div>
        <w:div w:id="843518615">
          <w:marLeft w:val="640"/>
          <w:marRight w:val="0"/>
          <w:marTop w:val="0"/>
          <w:marBottom w:val="0"/>
          <w:divBdr>
            <w:top w:val="none" w:sz="0" w:space="0" w:color="auto"/>
            <w:left w:val="none" w:sz="0" w:space="0" w:color="auto"/>
            <w:bottom w:val="none" w:sz="0" w:space="0" w:color="auto"/>
            <w:right w:val="none" w:sz="0" w:space="0" w:color="auto"/>
          </w:divBdr>
        </w:div>
        <w:div w:id="795828269">
          <w:marLeft w:val="640"/>
          <w:marRight w:val="0"/>
          <w:marTop w:val="0"/>
          <w:marBottom w:val="0"/>
          <w:divBdr>
            <w:top w:val="none" w:sz="0" w:space="0" w:color="auto"/>
            <w:left w:val="none" w:sz="0" w:space="0" w:color="auto"/>
            <w:bottom w:val="none" w:sz="0" w:space="0" w:color="auto"/>
            <w:right w:val="none" w:sz="0" w:space="0" w:color="auto"/>
          </w:divBdr>
        </w:div>
        <w:div w:id="1399282031">
          <w:marLeft w:val="640"/>
          <w:marRight w:val="0"/>
          <w:marTop w:val="0"/>
          <w:marBottom w:val="0"/>
          <w:divBdr>
            <w:top w:val="none" w:sz="0" w:space="0" w:color="auto"/>
            <w:left w:val="none" w:sz="0" w:space="0" w:color="auto"/>
            <w:bottom w:val="none" w:sz="0" w:space="0" w:color="auto"/>
            <w:right w:val="none" w:sz="0" w:space="0" w:color="auto"/>
          </w:divBdr>
        </w:div>
        <w:div w:id="140313186">
          <w:marLeft w:val="640"/>
          <w:marRight w:val="0"/>
          <w:marTop w:val="0"/>
          <w:marBottom w:val="0"/>
          <w:divBdr>
            <w:top w:val="none" w:sz="0" w:space="0" w:color="auto"/>
            <w:left w:val="none" w:sz="0" w:space="0" w:color="auto"/>
            <w:bottom w:val="none" w:sz="0" w:space="0" w:color="auto"/>
            <w:right w:val="none" w:sz="0" w:space="0" w:color="auto"/>
          </w:divBdr>
        </w:div>
        <w:div w:id="1752117836">
          <w:marLeft w:val="640"/>
          <w:marRight w:val="0"/>
          <w:marTop w:val="0"/>
          <w:marBottom w:val="0"/>
          <w:divBdr>
            <w:top w:val="none" w:sz="0" w:space="0" w:color="auto"/>
            <w:left w:val="none" w:sz="0" w:space="0" w:color="auto"/>
            <w:bottom w:val="none" w:sz="0" w:space="0" w:color="auto"/>
            <w:right w:val="none" w:sz="0" w:space="0" w:color="auto"/>
          </w:divBdr>
        </w:div>
        <w:div w:id="397022972">
          <w:marLeft w:val="640"/>
          <w:marRight w:val="0"/>
          <w:marTop w:val="0"/>
          <w:marBottom w:val="0"/>
          <w:divBdr>
            <w:top w:val="none" w:sz="0" w:space="0" w:color="auto"/>
            <w:left w:val="none" w:sz="0" w:space="0" w:color="auto"/>
            <w:bottom w:val="none" w:sz="0" w:space="0" w:color="auto"/>
            <w:right w:val="none" w:sz="0" w:space="0" w:color="auto"/>
          </w:divBdr>
        </w:div>
        <w:div w:id="1171216344">
          <w:marLeft w:val="640"/>
          <w:marRight w:val="0"/>
          <w:marTop w:val="0"/>
          <w:marBottom w:val="0"/>
          <w:divBdr>
            <w:top w:val="none" w:sz="0" w:space="0" w:color="auto"/>
            <w:left w:val="none" w:sz="0" w:space="0" w:color="auto"/>
            <w:bottom w:val="none" w:sz="0" w:space="0" w:color="auto"/>
            <w:right w:val="none" w:sz="0" w:space="0" w:color="auto"/>
          </w:divBdr>
        </w:div>
        <w:div w:id="236936621">
          <w:marLeft w:val="640"/>
          <w:marRight w:val="0"/>
          <w:marTop w:val="0"/>
          <w:marBottom w:val="0"/>
          <w:divBdr>
            <w:top w:val="none" w:sz="0" w:space="0" w:color="auto"/>
            <w:left w:val="none" w:sz="0" w:space="0" w:color="auto"/>
            <w:bottom w:val="none" w:sz="0" w:space="0" w:color="auto"/>
            <w:right w:val="none" w:sz="0" w:space="0" w:color="auto"/>
          </w:divBdr>
        </w:div>
        <w:div w:id="1815297799">
          <w:marLeft w:val="640"/>
          <w:marRight w:val="0"/>
          <w:marTop w:val="0"/>
          <w:marBottom w:val="0"/>
          <w:divBdr>
            <w:top w:val="none" w:sz="0" w:space="0" w:color="auto"/>
            <w:left w:val="none" w:sz="0" w:space="0" w:color="auto"/>
            <w:bottom w:val="none" w:sz="0" w:space="0" w:color="auto"/>
            <w:right w:val="none" w:sz="0" w:space="0" w:color="auto"/>
          </w:divBdr>
        </w:div>
        <w:div w:id="2065829733">
          <w:marLeft w:val="640"/>
          <w:marRight w:val="0"/>
          <w:marTop w:val="0"/>
          <w:marBottom w:val="0"/>
          <w:divBdr>
            <w:top w:val="none" w:sz="0" w:space="0" w:color="auto"/>
            <w:left w:val="none" w:sz="0" w:space="0" w:color="auto"/>
            <w:bottom w:val="none" w:sz="0" w:space="0" w:color="auto"/>
            <w:right w:val="none" w:sz="0" w:space="0" w:color="auto"/>
          </w:divBdr>
        </w:div>
        <w:div w:id="546257500">
          <w:marLeft w:val="640"/>
          <w:marRight w:val="0"/>
          <w:marTop w:val="0"/>
          <w:marBottom w:val="0"/>
          <w:divBdr>
            <w:top w:val="none" w:sz="0" w:space="0" w:color="auto"/>
            <w:left w:val="none" w:sz="0" w:space="0" w:color="auto"/>
            <w:bottom w:val="none" w:sz="0" w:space="0" w:color="auto"/>
            <w:right w:val="none" w:sz="0" w:space="0" w:color="auto"/>
          </w:divBdr>
        </w:div>
        <w:div w:id="1749769178">
          <w:marLeft w:val="640"/>
          <w:marRight w:val="0"/>
          <w:marTop w:val="0"/>
          <w:marBottom w:val="0"/>
          <w:divBdr>
            <w:top w:val="none" w:sz="0" w:space="0" w:color="auto"/>
            <w:left w:val="none" w:sz="0" w:space="0" w:color="auto"/>
            <w:bottom w:val="none" w:sz="0" w:space="0" w:color="auto"/>
            <w:right w:val="none" w:sz="0" w:space="0" w:color="auto"/>
          </w:divBdr>
        </w:div>
        <w:div w:id="1460031818">
          <w:marLeft w:val="640"/>
          <w:marRight w:val="0"/>
          <w:marTop w:val="0"/>
          <w:marBottom w:val="0"/>
          <w:divBdr>
            <w:top w:val="none" w:sz="0" w:space="0" w:color="auto"/>
            <w:left w:val="none" w:sz="0" w:space="0" w:color="auto"/>
            <w:bottom w:val="none" w:sz="0" w:space="0" w:color="auto"/>
            <w:right w:val="none" w:sz="0" w:space="0" w:color="auto"/>
          </w:divBdr>
        </w:div>
        <w:div w:id="774982074">
          <w:marLeft w:val="640"/>
          <w:marRight w:val="0"/>
          <w:marTop w:val="0"/>
          <w:marBottom w:val="0"/>
          <w:divBdr>
            <w:top w:val="none" w:sz="0" w:space="0" w:color="auto"/>
            <w:left w:val="none" w:sz="0" w:space="0" w:color="auto"/>
            <w:bottom w:val="none" w:sz="0" w:space="0" w:color="auto"/>
            <w:right w:val="none" w:sz="0" w:space="0" w:color="auto"/>
          </w:divBdr>
        </w:div>
        <w:div w:id="1913345559">
          <w:marLeft w:val="640"/>
          <w:marRight w:val="0"/>
          <w:marTop w:val="0"/>
          <w:marBottom w:val="0"/>
          <w:divBdr>
            <w:top w:val="none" w:sz="0" w:space="0" w:color="auto"/>
            <w:left w:val="none" w:sz="0" w:space="0" w:color="auto"/>
            <w:bottom w:val="none" w:sz="0" w:space="0" w:color="auto"/>
            <w:right w:val="none" w:sz="0" w:space="0" w:color="auto"/>
          </w:divBdr>
        </w:div>
        <w:div w:id="1416974674">
          <w:marLeft w:val="640"/>
          <w:marRight w:val="0"/>
          <w:marTop w:val="0"/>
          <w:marBottom w:val="0"/>
          <w:divBdr>
            <w:top w:val="none" w:sz="0" w:space="0" w:color="auto"/>
            <w:left w:val="none" w:sz="0" w:space="0" w:color="auto"/>
            <w:bottom w:val="none" w:sz="0" w:space="0" w:color="auto"/>
            <w:right w:val="none" w:sz="0" w:space="0" w:color="auto"/>
          </w:divBdr>
        </w:div>
        <w:div w:id="1439061693">
          <w:marLeft w:val="640"/>
          <w:marRight w:val="0"/>
          <w:marTop w:val="0"/>
          <w:marBottom w:val="0"/>
          <w:divBdr>
            <w:top w:val="none" w:sz="0" w:space="0" w:color="auto"/>
            <w:left w:val="none" w:sz="0" w:space="0" w:color="auto"/>
            <w:bottom w:val="none" w:sz="0" w:space="0" w:color="auto"/>
            <w:right w:val="none" w:sz="0" w:space="0" w:color="auto"/>
          </w:divBdr>
        </w:div>
        <w:div w:id="528644803">
          <w:marLeft w:val="640"/>
          <w:marRight w:val="0"/>
          <w:marTop w:val="0"/>
          <w:marBottom w:val="0"/>
          <w:divBdr>
            <w:top w:val="none" w:sz="0" w:space="0" w:color="auto"/>
            <w:left w:val="none" w:sz="0" w:space="0" w:color="auto"/>
            <w:bottom w:val="none" w:sz="0" w:space="0" w:color="auto"/>
            <w:right w:val="none" w:sz="0" w:space="0" w:color="auto"/>
          </w:divBdr>
        </w:div>
        <w:div w:id="710152832">
          <w:marLeft w:val="640"/>
          <w:marRight w:val="0"/>
          <w:marTop w:val="0"/>
          <w:marBottom w:val="0"/>
          <w:divBdr>
            <w:top w:val="none" w:sz="0" w:space="0" w:color="auto"/>
            <w:left w:val="none" w:sz="0" w:space="0" w:color="auto"/>
            <w:bottom w:val="none" w:sz="0" w:space="0" w:color="auto"/>
            <w:right w:val="none" w:sz="0" w:space="0" w:color="auto"/>
          </w:divBdr>
        </w:div>
        <w:div w:id="913126818">
          <w:marLeft w:val="640"/>
          <w:marRight w:val="0"/>
          <w:marTop w:val="0"/>
          <w:marBottom w:val="0"/>
          <w:divBdr>
            <w:top w:val="none" w:sz="0" w:space="0" w:color="auto"/>
            <w:left w:val="none" w:sz="0" w:space="0" w:color="auto"/>
            <w:bottom w:val="none" w:sz="0" w:space="0" w:color="auto"/>
            <w:right w:val="none" w:sz="0" w:space="0" w:color="auto"/>
          </w:divBdr>
        </w:div>
      </w:divsChild>
    </w:div>
    <w:div w:id="428937322">
      <w:bodyDiv w:val="1"/>
      <w:marLeft w:val="0"/>
      <w:marRight w:val="0"/>
      <w:marTop w:val="0"/>
      <w:marBottom w:val="0"/>
      <w:divBdr>
        <w:top w:val="none" w:sz="0" w:space="0" w:color="auto"/>
        <w:left w:val="none" w:sz="0" w:space="0" w:color="auto"/>
        <w:bottom w:val="none" w:sz="0" w:space="0" w:color="auto"/>
        <w:right w:val="none" w:sz="0" w:space="0" w:color="auto"/>
      </w:divBdr>
      <w:divsChild>
        <w:div w:id="1129008973">
          <w:marLeft w:val="640"/>
          <w:marRight w:val="0"/>
          <w:marTop w:val="0"/>
          <w:marBottom w:val="0"/>
          <w:divBdr>
            <w:top w:val="none" w:sz="0" w:space="0" w:color="auto"/>
            <w:left w:val="none" w:sz="0" w:space="0" w:color="auto"/>
            <w:bottom w:val="none" w:sz="0" w:space="0" w:color="auto"/>
            <w:right w:val="none" w:sz="0" w:space="0" w:color="auto"/>
          </w:divBdr>
        </w:div>
        <w:div w:id="1399287669">
          <w:marLeft w:val="640"/>
          <w:marRight w:val="0"/>
          <w:marTop w:val="0"/>
          <w:marBottom w:val="0"/>
          <w:divBdr>
            <w:top w:val="none" w:sz="0" w:space="0" w:color="auto"/>
            <w:left w:val="none" w:sz="0" w:space="0" w:color="auto"/>
            <w:bottom w:val="none" w:sz="0" w:space="0" w:color="auto"/>
            <w:right w:val="none" w:sz="0" w:space="0" w:color="auto"/>
          </w:divBdr>
        </w:div>
        <w:div w:id="276833069">
          <w:marLeft w:val="640"/>
          <w:marRight w:val="0"/>
          <w:marTop w:val="0"/>
          <w:marBottom w:val="0"/>
          <w:divBdr>
            <w:top w:val="none" w:sz="0" w:space="0" w:color="auto"/>
            <w:left w:val="none" w:sz="0" w:space="0" w:color="auto"/>
            <w:bottom w:val="none" w:sz="0" w:space="0" w:color="auto"/>
            <w:right w:val="none" w:sz="0" w:space="0" w:color="auto"/>
          </w:divBdr>
        </w:div>
        <w:div w:id="190993077">
          <w:marLeft w:val="640"/>
          <w:marRight w:val="0"/>
          <w:marTop w:val="0"/>
          <w:marBottom w:val="0"/>
          <w:divBdr>
            <w:top w:val="none" w:sz="0" w:space="0" w:color="auto"/>
            <w:left w:val="none" w:sz="0" w:space="0" w:color="auto"/>
            <w:bottom w:val="none" w:sz="0" w:space="0" w:color="auto"/>
            <w:right w:val="none" w:sz="0" w:space="0" w:color="auto"/>
          </w:divBdr>
        </w:div>
        <w:div w:id="246960070">
          <w:marLeft w:val="640"/>
          <w:marRight w:val="0"/>
          <w:marTop w:val="0"/>
          <w:marBottom w:val="0"/>
          <w:divBdr>
            <w:top w:val="none" w:sz="0" w:space="0" w:color="auto"/>
            <w:left w:val="none" w:sz="0" w:space="0" w:color="auto"/>
            <w:bottom w:val="none" w:sz="0" w:space="0" w:color="auto"/>
            <w:right w:val="none" w:sz="0" w:space="0" w:color="auto"/>
          </w:divBdr>
        </w:div>
        <w:div w:id="2128350810">
          <w:marLeft w:val="640"/>
          <w:marRight w:val="0"/>
          <w:marTop w:val="0"/>
          <w:marBottom w:val="0"/>
          <w:divBdr>
            <w:top w:val="none" w:sz="0" w:space="0" w:color="auto"/>
            <w:left w:val="none" w:sz="0" w:space="0" w:color="auto"/>
            <w:bottom w:val="none" w:sz="0" w:space="0" w:color="auto"/>
            <w:right w:val="none" w:sz="0" w:space="0" w:color="auto"/>
          </w:divBdr>
        </w:div>
        <w:div w:id="650447234">
          <w:marLeft w:val="640"/>
          <w:marRight w:val="0"/>
          <w:marTop w:val="0"/>
          <w:marBottom w:val="0"/>
          <w:divBdr>
            <w:top w:val="none" w:sz="0" w:space="0" w:color="auto"/>
            <w:left w:val="none" w:sz="0" w:space="0" w:color="auto"/>
            <w:bottom w:val="none" w:sz="0" w:space="0" w:color="auto"/>
            <w:right w:val="none" w:sz="0" w:space="0" w:color="auto"/>
          </w:divBdr>
        </w:div>
        <w:div w:id="1551071695">
          <w:marLeft w:val="640"/>
          <w:marRight w:val="0"/>
          <w:marTop w:val="0"/>
          <w:marBottom w:val="0"/>
          <w:divBdr>
            <w:top w:val="none" w:sz="0" w:space="0" w:color="auto"/>
            <w:left w:val="none" w:sz="0" w:space="0" w:color="auto"/>
            <w:bottom w:val="none" w:sz="0" w:space="0" w:color="auto"/>
            <w:right w:val="none" w:sz="0" w:space="0" w:color="auto"/>
          </w:divBdr>
        </w:div>
        <w:div w:id="414860232">
          <w:marLeft w:val="640"/>
          <w:marRight w:val="0"/>
          <w:marTop w:val="0"/>
          <w:marBottom w:val="0"/>
          <w:divBdr>
            <w:top w:val="none" w:sz="0" w:space="0" w:color="auto"/>
            <w:left w:val="none" w:sz="0" w:space="0" w:color="auto"/>
            <w:bottom w:val="none" w:sz="0" w:space="0" w:color="auto"/>
            <w:right w:val="none" w:sz="0" w:space="0" w:color="auto"/>
          </w:divBdr>
        </w:div>
        <w:div w:id="1922324401">
          <w:marLeft w:val="640"/>
          <w:marRight w:val="0"/>
          <w:marTop w:val="0"/>
          <w:marBottom w:val="0"/>
          <w:divBdr>
            <w:top w:val="none" w:sz="0" w:space="0" w:color="auto"/>
            <w:left w:val="none" w:sz="0" w:space="0" w:color="auto"/>
            <w:bottom w:val="none" w:sz="0" w:space="0" w:color="auto"/>
            <w:right w:val="none" w:sz="0" w:space="0" w:color="auto"/>
          </w:divBdr>
        </w:div>
        <w:div w:id="818376721">
          <w:marLeft w:val="640"/>
          <w:marRight w:val="0"/>
          <w:marTop w:val="0"/>
          <w:marBottom w:val="0"/>
          <w:divBdr>
            <w:top w:val="none" w:sz="0" w:space="0" w:color="auto"/>
            <w:left w:val="none" w:sz="0" w:space="0" w:color="auto"/>
            <w:bottom w:val="none" w:sz="0" w:space="0" w:color="auto"/>
            <w:right w:val="none" w:sz="0" w:space="0" w:color="auto"/>
          </w:divBdr>
        </w:div>
        <w:div w:id="1556432845">
          <w:marLeft w:val="640"/>
          <w:marRight w:val="0"/>
          <w:marTop w:val="0"/>
          <w:marBottom w:val="0"/>
          <w:divBdr>
            <w:top w:val="none" w:sz="0" w:space="0" w:color="auto"/>
            <w:left w:val="none" w:sz="0" w:space="0" w:color="auto"/>
            <w:bottom w:val="none" w:sz="0" w:space="0" w:color="auto"/>
            <w:right w:val="none" w:sz="0" w:space="0" w:color="auto"/>
          </w:divBdr>
        </w:div>
        <w:div w:id="359596918">
          <w:marLeft w:val="640"/>
          <w:marRight w:val="0"/>
          <w:marTop w:val="0"/>
          <w:marBottom w:val="0"/>
          <w:divBdr>
            <w:top w:val="none" w:sz="0" w:space="0" w:color="auto"/>
            <w:left w:val="none" w:sz="0" w:space="0" w:color="auto"/>
            <w:bottom w:val="none" w:sz="0" w:space="0" w:color="auto"/>
            <w:right w:val="none" w:sz="0" w:space="0" w:color="auto"/>
          </w:divBdr>
        </w:div>
        <w:div w:id="1278757175">
          <w:marLeft w:val="640"/>
          <w:marRight w:val="0"/>
          <w:marTop w:val="0"/>
          <w:marBottom w:val="0"/>
          <w:divBdr>
            <w:top w:val="none" w:sz="0" w:space="0" w:color="auto"/>
            <w:left w:val="none" w:sz="0" w:space="0" w:color="auto"/>
            <w:bottom w:val="none" w:sz="0" w:space="0" w:color="auto"/>
            <w:right w:val="none" w:sz="0" w:space="0" w:color="auto"/>
          </w:divBdr>
        </w:div>
        <w:div w:id="1883521890">
          <w:marLeft w:val="640"/>
          <w:marRight w:val="0"/>
          <w:marTop w:val="0"/>
          <w:marBottom w:val="0"/>
          <w:divBdr>
            <w:top w:val="none" w:sz="0" w:space="0" w:color="auto"/>
            <w:left w:val="none" w:sz="0" w:space="0" w:color="auto"/>
            <w:bottom w:val="none" w:sz="0" w:space="0" w:color="auto"/>
            <w:right w:val="none" w:sz="0" w:space="0" w:color="auto"/>
          </w:divBdr>
        </w:div>
        <w:div w:id="609047204">
          <w:marLeft w:val="640"/>
          <w:marRight w:val="0"/>
          <w:marTop w:val="0"/>
          <w:marBottom w:val="0"/>
          <w:divBdr>
            <w:top w:val="none" w:sz="0" w:space="0" w:color="auto"/>
            <w:left w:val="none" w:sz="0" w:space="0" w:color="auto"/>
            <w:bottom w:val="none" w:sz="0" w:space="0" w:color="auto"/>
            <w:right w:val="none" w:sz="0" w:space="0" w:color="auto"/>
          </w:divBdr>
        </w:div>
        <w:div w:id="188761926">
          <w:marLeft w:val="640"/>
          <w:marRight w:val="0"/>
          <w:marTop w:val="0"/>
          <w:marBottom w:val="0"/>
          <w:divBdr>
            <w:top w:val="none" w:sz="0" w:space="0" w:color="auto"/>
            <w:left w:val="none" w:sz="0" w:space="0" w:color="auto"/>
            <w:bottom w:val="none" w:sz="0" w:space="0" w:color="auto"/>
            <w:right w:val="none" w:sz="0" w:space="0" w:color="auto"/>
          </w:divBdr>
        </w:div>
        <w:div w:id="1543245378">
          <w:marLeft w:val="640"/>
          <w:marRight w:val="0"/>
          <w:marTop w:val="0"/>
          <w:marBottom w:val="0"/>
          <w:divBdr>
            <w:top w:val="none" w:sz="0" w:space="0" w:color="auto"/>
            <w:left w:val="none" w:sz="0" w:space="0" w:color="auto"/>
            <w:bottom w:val="none" w:sz="0" w:space="0" w:color="auto"/>
            <w:right w:val="none" w:sz="0" w:space="0" w:color="auto"/>
          </w:divBdr>
        </w:div>
        <w:div w:id="403262266">
          <w:marLeft w:val="640"/>
          <w:marRight w:val="0"/>
          <w:marTop w:val="0"/>
          <w:marBottom w:val="0"/>
          <w:divBdr>
            <w:top w:val="none" w:sz="0" w:space="0" w:color="auto"/>
            <w:left w:val="none" w:sz="0" w:space="0" w:color="auto"/>
            <w:bottom w:val="none" w:sz="0" w:space="0" w:color="auto"/>
            <w:right w:val="none" w:sz="0" w:space="0" w:color="auto"/>
          </w:divBdr>
        </w:div>
        <w:div w:id="2144805646">
          <w:marLeft w:val="640"/>
          <w:marRight w:val="0"/>
          <w:marTop w:val="0"/>
          <w:marBottom w:val="0"/>
          <w:divBdr>
            <w:top w:val="none" w:sz="0" w:space="0" w:color="auto"/>
            <w:left w:val="none" w:sz="0" w:space="0" w:color="auto"/>
            <w:bottom w:val="none" w:sz="0" w:space="0" w:color="auto"/>
            <w:right w:val="none" w:sz="0" w:space="0" w:color="auto"/>
          </w:divBdr>
        </w:div>
        <w:div w:id="1486815960">
          <w:marLeft w:val="640"/>
          <w:marRight w:val="0"/>
          <w:marTop w:val="0"/>
          <w:marBottom w:val="0"/>
          <w:divBdr>
            <w:top w:val="none" w:sz="0" w:space="0" w:color="auto"/>
            <w:left w:val="none" w:sz="0" w:space="0" w:color="auto"/>
            <w:bottom w:val="none" w:sz="0" w:space="0" w:color="auto"/>
            <w:right w:val="none" w:sz="0" w:space="0" w:color="auto"/>
          </w:divBdr>
        </w:div>
        <w:div w:id="587278316">
          <w:marLeft w:val="640"/>
          <w:marRight w:val="0"/>
          <w:marTop w:val="0"/>
          <w:marBottom w:val="0"/>
          <w:divBdr>
            <w:top w:val="none" w:sz="0" w:space="0" w:color="auto"/>
            <w:left w:val="none" w:sz="0" w:space="0" w:color="auto"/>
            <w:bottom w:val="none" w:sz="0" w:space="0" w:color="auto"/>
            <w:right w:val="none" w:sz="0" w:space="0" w:color="auto"/>
          </w:divBdr>
        </w:div>
      </w:divsChild>
    </w:div>
    <w:div w:id="444806938">
      <w:bodyDiv w:val="1"/>
      <w:marLeft w:val="0"/>
      <w:marRight w:val="0"/>
      <w:marTop w:val="0"/>
      <w:marBottom w:val="0"/>
      <w:divBdr>
        <w:top w:val="none" w:sz="0" w:space="0" w:color="auto"/>
        <w:left w:val="none" w:sz="0" w:space="0" w:color="auto"/>
        <w:bottom w:val="none" w:sz="0" w:space="0" w:color="auto"/>
        <w:right w:val="none" w:sz="0" w:space="0" w:color="auto"/>
      </w:divBdr>
      <w:divsChild>
        <w:div w:id="201863530">
          <w:marLeft w:val="640"/>
          <w:marRight w:val="0"/>
          <w:marTop w:val="0"/>
          <w:marBottom w:val="0"/>
          <w:divBdr>
            <w:top w:val="none" w:sz="0" w:space="0" w:color="auto"/>
            <w:left w:val="none" w:sz="0" w:space="0" w:color="auto"/>
            <w:bottom w:val="none" w:sz="0" w:space="0" w:color="auto"/>
            <w:right w:val="none" w:sz="0" w:space="0" w:color="auto"/>
          </w:divBdr>
        </w:div>
        <w:div w:id="941035847">
          <w:marLeft w:val="640"/>
          <w:marRight w:val="0"/>
          <w:marTop w:val="0"/>
          <w:marBottom w:val="0"/>
          <w:divBdr>
            <w:top w:val="none" w:sz="0" w:space="0" w:color="auto"/>
            <w:left w:val="none" w:sz="0" w:space="0" w:color="auto"/>
            <w:bottom w:val="none" w:sz="0" w:space="0" w:color="auto"/>
            <w:right w:val="none" w:sz="0" w:space="0" w:color="auto"/>
          </w:divBdr>
        </w:div>
        <w:div w:id="1741636966">
          <w:marLeft w:val="640"/>
          <w:marRight w:val="0"/>
          <w:marTop w:val="0"/>
          <w:marBottom w:val="0"/>
          <w:divBdr>
            <w:top w:val="none" w:sz="0" w:space="0" w:color="auto"/>
            <w:left w:val="none" w:sz="0" w:space="0" w:color="auto"/>
            <w:bottom w:val="none" w:sz="0" w:space="0" w:color="auto"/>
            <w:right w:val="none" w:sz="0" w:space="0" w:color="auto"/>
          </w:divBdr>
        </w:div>
        <w:div w:id="106705147">
          <w:marLeft w:val="640"/>
          <w:marRight w:val="0"/>
          <w:marTop w:val="0"/>
          <w:marBottom w:val="0"/>
          <w:divBdr>
            <w:top w:val="none" w:sz="0" w:space="0" w:color="auto"/>
            <w:left w:val="none" w:sz="0" w:space="0" w:color="auto"/>
            <w:bottom w:val="none" w:sz="0" w:space="0" w:color="auto"/>
            <w:right w:val="none" w:sz="0" w:space="0" w:color="auto"/>
          </w:divBdr>
        </w:div>
        <w:div w:id="526334892">
          <w:marLeft w:val="640"/>
          <w:marRight w:val="0"/>
          <w:marTop w:val="0"/>
          <w:marBottom w:val="0"/>
          <w:divBdr>
            <w:top w:val="none" w:sz="0" w:space="0" w:color="auto"/>
            <w:left w:val="none" w:sz="0" w:space="0" w:color="auto"/>
            <w:bottom w:val="none" w:sz="0" w:space="0" w:color="auto"/>
            <w:right w:val="none" w:sz="0" w:space="0" w:color="auto"/>
          </w:divBdr>
        </w:div>
        <w:div w:id="1612780390">
          <w:marLeft w:val="640"/>
          <w:marRight w:val="0"/>
          <w:marTop w:val="0"/>
          <w:marBottom w:val="0"/>
          <w:divBdr>
            <w:top w:val="none" w:sz="0" w:space="0" w:color="auto"/>
            <w:left w:val="none" w:sz="0" w:space="0" w:color="auto"/>
            <w:bottom w:val="none" w:sz="0" w:space="0" w:color="auto"/>
            <w:right w:val="none" w:sz="0" w:space="0" w:color="auto"/>
          </w:divBdr>
        </w:div>
        <w:div w:id="914970968">
          <w:marLeft w:val="640"/>
          <w:marRight w:val="0"/>
          <w:marTop w:val="0"/>
          <w:marBottom w:val="0"/>
          <w:divBdr>
            <w:top w:val="none" w:sz="0" w:space="0" w:color="auto"/>
            <w:left w:val="none" w:sz="0" w:space="0" w:color="auto"/>
            <w:bottom w:val="none" w:sz="0" w:space="0" w:color="auto"/>
            <w:right w:val="none" w:sz="0" w:space="0" w:color="auto"/>
          </w:divBdr>
        </w:div>
        <w:div w:id="602108894">
          <w:marLeft w:val="640"/>
          <w:marRight w:val="0"/>
          <w:marTop w:val="0"/>
          <w:marBottom w:val="0"/>
          <w:divBdr>
            <w:top w:val="none" w:sz="0" w:space="0" w:color="auto"/>
            <w:left w:val="none" w:sz="0" w:space="0" w:color="auto"/>
            <w:bottom w:val="none" w:sz="0" w:space="0" w:color="auto"/>
            <w:right w:val="none" w:sz="0" w:space="0" w:color="auto"/>
          </w:divBdr>
        </w:div>
        <w:div w:id="1168519535">
          <w:marLeft w:val="640"/>
          <w:marRight w:val="0"/>
          <w:marTop w:val="0"/>
          <w:marBottom w:val="0"/>
          <w:divBdr>
            <w:top w:val="none" w:sz="0" w:space="0" w:color="auto"/>
            <w:left w:val="none" w:sz="0" w:space="0" w:color="auto"/>
            <w:bottom w:val="none" w:sz="0" w:space="0" w:color="auto"/>
            <w:right w:val="none" w:sz="0" w:space="0" w:color="auto"/>
          </w:divBdr>
        </w:div>
        <w:div w:id="99491035">
          <w:marLeft w:val="640"/>
          <w:marRight w:val="0"/>
          <w:marTop w:val="0"/>
          <w:marBottom w:val="0"/>
          <w:divBdr>
            <w:top w:val="none" w:sz="0" w:space="0" w:color="auto"/>
            <w:left w:val="none" w:sz="0" w:space="0" w:color="auto"/>
            <w:bottom w:val="none" w:sz="0" w:space="0" w:color="auto"/>
            <w:right w:val="none" w:sz="0" w:space="0" w:color="auto"/>
          </w:divBdr>
        </w:div>
        <w:div w:id="178083418">
          <w:marLeft w:val="640"/>
          <w:marRight w:val="0"/>
          <w:marTop w:val="0"/>
          <w:marBottom w:val="0"/>
          <w:divBdr>
            <w:top w:val="none" w:sz="0" w:space="0" w:color="auto"/>
            <w:left w:val="none" w:sz="0" w:space="0" w:color="auto"/>
            <w:bottom w:val="none" w:sz="0" w:space="0" w:color="auto"/>
            <w:right w:val="none" w:sz="0" w:space="0" w:color="auto"/>
          </w:divBdr>
        </w:div>
        <w:div w:id="1378893202">
          <w:marLeft w:val="640"/>
          <w:marRight w:val="0"/>
          <w:marTop w:val="0"/>
          <w:marBottom w:val="0"/>
          <w:divBdr>
            <w:top w:val="none" w:sz="0" w:space="0" w:color="auto"/>
            <w:left w:val="none" w:sz="0" w:space="0" w:color="auto"/>
            <w:bottom w:val="none" w:sz="0" w:space="0" w:color="auto"/>
            <w:right w:val="none" w:sz="0" w:space="0" w:color="auto"/>
          </w:divBdr>
        </w:div>
        <w:div w:id="532964441">
          <w:marLeft w:val="640"/>
          <w:marRight w:val="0"/>
          <w:marTop w:val="0"/>
          <w:marBottom w:val="0"/>
          <w:divBdr>
            <w:top w:val="none" w:sz="0" w:space="0" w:color="auto"/>
            <w:left w:val="none" w:sz="0" w:space="0" w:color="auto"/>
            <w:bottom w:val="none" w:sz="0" w:space="0" w:color="auto"/>
            <w:right w:val="none" w:sz="0" w:space="0" w:color="auto"/>
          </w:divBdr>
        </w:div>
        <w:div w:id="1653482624">
          <w:marLeft w:val="640"/>
          <w:marRight w:val="0"/>
          <w:marTop w:val="0"/>
          <w:marBottom w:val="0"/>
          <w:divBdr>
            <w:top w:val="none" w:sz="0" w:space="0" w:color="auto"/>
            <w:left w:val="none" w:sz="0" w:space="0" w:color="auto"/>
            <w:bottom w:val="none" w:sz="0" w:space="0" w:color="auto"/>
            <w:right w:val="none" w:sz="0" w:space="0" w:color="auto"/>
          </w:divBdr>
        </w:div>
        <w:div w:id="1705448588">
          <w:marLeft w:val="640"/>
          <w:marRight w:val="0"/>
          <w:marTop w:val="0"/>
          <w:marBottom w:val="0"/>
          <w:divBdr>
            <w:top w:val="none" w:sz="0" w:space="0" w:color="auto"/>
            <w:left w:val="none" w:sz="0" w:space="0" w:color="auto"/>
            <w:bottom w:val="none" w:sz="0" w:space="0" w:color="auto"/>
            <w:right w:val="none" w:sz="0" w:space="0" w:color="auto"/>
          </w:divBdr>
        </w:div>
        <w:div w:id="1387340680">
          <w:marLeft w:val="640"/>
          <w:marRight w:val="0"/>
          <w:marTop w:val="0"/>
          <w:marBottom w:val="0"/>
          <w:divBdr>
            <w:top w:val="none" w:sz="0" w:space="0" w:color="auto"/>
            <w:left w:val="none" w:sz="0" w:space="0" w:color="auto"/>
            <w:bottom w:val="none" w:sz="0" w:space="0" w:color="auto"/>
            <w:right w:val="none" w:sz="0" w:space="0" w:color="auto"/>
          </w:divBdr>
        </w:div>
      </w:divsChild>
    </w:div>
    <w:div w:id="449054260">
      <w:bodyDiv w:val="1"/>
      <w:marLeft w:val="0"/>
      <w:marRight w:val="0"/>
      <w:marTop w:val="0"/>
      <w:marBottom w:val="0"/>
      <w:divBdr>
        <w:top w:val="none" w:sz="0" w:space="0" w:color="auto"/>
        <w:left w:val="none" w:sz="0" w:space="0" w:color="auto"/>
        <w:bottom w:val="none" w:sz="0" w:space="0" w:color="auto"/>
        <w:right w:val="none" w:sz="0" w:space="0" w:color="auto"/>
      </w:divBdr>
      <w:divsChild>
        <w:div w:id="1763212630">
          <w:marLeft w:val="640"/>
          <w:marRight w:val="0"/>
          <w:marTop w:val="0"/>
          <w:marBottom w:val="0"/>
          <w:divBdr>
            <w:top w:val="none" w:sz="0" w:space="0" w:color="auto"/>
            <w:left w:val="none" w:sz="0" w:space="0" w:color="auto"/>
            <w:bottom w:val="none" w:sz="0" w:space="0" w:color="auto"/>
            <w:right w:val="none" w:sz="0" w:space="0" w:color="auto"/>
          </w:divBdr>
        </w:div>
        <w:div w:id="149254981">
          <w:marLeft w:val="640"/>
          <w:marRight w:val="0"/>
          <w:marTop w:val="0"/>
          <w:marBottom w:val="0"/>
          <w:divBdr>
            <w:top w:val="none" w:sz="0" w:space="0" w:color="auto"/>
            <w:left w:val="none" w:sz="0" w:space="0" w:color="auto"/>
            <w:bottom w:val="none" w:sz="0" w:space="0" w:color="auto"/>
            <w:right w:val="none" w:sz="0" w:space="0" w:color="auto"/>
          </w:divBdr>
        </w:div>
        <w:div w:id="1331568365">
          <w:marLeft w:val="640"/>
          <w:marRight w:val="0"/>
          <w:marTop w:val="0"/>
          <w:marBottom w:val="0"/>
          <w:divBdr>
            <w:top w:val="none" w:sz="0" w:space="0" w:color="auto"/>
            <w:left w:val="none" w:sz="0" w:space="0" w:color="auto"/>
            <w:bottom w:val="none" w:sz="0" w:space="0" w:color="auto"/>
            <w:right w:val="none" w:sz="0" w:space="0" w:color="auto"/>
          </w:divBdr>
        </w:div>
        <w:div w:id="2122452498">
          <w:marLeft w:val="640"/>
          <w:marRight w:val="0"/>
          <w:marTop w:val="0"/>
          <w:marBottom w:val="0"/>
          <w:divBdr>
            <w:top w:val="none" w:sz="0" w:space="0" w:color="auto"/>
            <w:left w:val="none" w:sz="0" w:space="0" w:color="auto"/>
            <w:bottom w:val="none" w:sz="0" w:space="0" w:color="auto"/>
            <w:right w:val="none" w:sz="0" w:space="0" w:color="auto"/>
          </w:divBdr>
        </w:div>
        <w:div w:id="1149328750">
          <w:marLeft w:val="640"/>
          <w:marRight w:val="0"/>
          <w:marTop w:val="0"/>
          <w:marBottom w:val="0"/>
          <w:divBdr>
            <w:top w:val="none" w:sz="0" w:space="0" w:color="auto"/>
            <w:left w:val="none" w:sz="0" w:space="0" w:color="auto"/>
            <w:bottom w:val="none" w:sz="0" w:space="0" w:color="auto"/>
            <w:right w:val="none" w:sz="0" w:space="0" w:color="auto"/>
          </w:divBdr>
        </w:div>
        <w:div w:id="1447237632">
          <w:marLeft w:val="640"/>
          <w:marRight w:val="0"/>
          <w:marTop w:val="0"/>
          <w:marBottom w:val="0"/>
          <w:divBdr>
            <w:top w:val="none" w:sz="0" w:space="0" w:color="auto"/>
            <w:left w:val="none" w:sz="0" w:space="0" w:color="auto"/>
            <w:bottom w:val="none" w:sz="0" w:space="0" w:color="auto"/>
            <w:right w:val="none" w:sz="0" w:space="0" w:color="auto"/>
          </w:divBdr>
        </w:div>
        <w:div w:id="962343909">
          <w:marLeft w:val="640"/>
          <w:marRight w:val="0"/>
          <w:marTop w:val="0"/>
          <w:marBottom w:val="0"/>
          <w:divBdr>
            <w:top w:val="none" w:sz="0" w:space="0" w:color="auto"/>
            <w:left w:val="none" w:sz="0" w:space="0" w:color="auto"/>
            <w:bottom w:val="none" w:sz="0" w:space="0" w:color="auto"/>
            <w:right w:val="none" w:sz="0" w:space="0" w:color="auto"/>
          </w:divBdr>
        </w:div>
        <w:div w:id="1962567391">
          <w:marLeft w:val="640"/>
          <w:marRight w:val="0"/>
          <w:marTop w:val="0"/>
          <w:marBottom w:val="0"/>
          <w:divBdr>
            <w:top w:val="none" w:sz="0" w:space="0" w:color="auto"/>
            <w:left w:val="none" w:sz="0" w:space="0" w:color="auto"/>
            <w:bottom w:val="none" w:sz="0" w:space="0" w:color="auto"/>
            <w:right w:val="none" w:sz="0" w:space="0" w:color="auto"/>
          </w:divBdr>
        </w:div>
        <w:div w:id="701055147">
          <w:marLeft w:val="640"/>
          <w:marRight w:val="0"/>
          <w:marTop w:val="0"/>
          <w:marBottom w:val="0"/>
          <w:divBdr>
            <w:top w:val="none" w:sz="0" w:space="0" w:color="auto"/>
            <w:left w:val="none" w:sz="0" w:space="0" w:color="auto"/>
            <w:bottom w:val="none" w:sz="0" w:space="0" w:color="auto"/>
            <w:right w:val="none" w:sz="0" w:space="0" w:color="auto"/>
          </w:divBdr>
        </w:div>
        <w:div w:id="1964339382">
          <w:marLeft w:val="640"/>
          <w:marRight w:val="0"/>
          <w:marTop w:val="0"/>
          <w:marBottom w:val="0"/>
          <w:divBdr>
            <w:top w:val="none" w:sz="0" w:space="0" w:color="auto"/>
            <w:left w:val="none" w:sz="0" w:space="0" w:color="auto"/>
            <w:bottom w:val="none" w:sz="0" w:space="0" w:color="auto"/>
            <w:right w:val="none" w:sz="0" w:space="0" w:color="auto"/>
          </w:divBdr>
        </w:div>
        <w:div w:id="335351198">
          <w:marLeft w:val="640"/>
          <w:marRight w:val="0"/>
          <w:marTop w:val="0"/>
          <w:marBottom w:val="0"/>
          <w:divBdr>
            <w:top w:val="none" w:sz="0" w:space="0" w:color="auto"/>
            <w:left w:val="none" w:sz="0" w:space="0" w:color="auto"/>
            <w:bottom w:val="none" w:sz="0" w:space="0" w:color="auto"/>
            <w:right w:val="none" w:sz="0" w:space="0" w:color="auto"/>
          </w:divBdr>
        </w:div>
        <w:div w:id="1805154241">
          <w:marLeft w:val="640"/>
          <w:marRight w:val="0"/>
          <w:marTop w:val="0"/>
          <w:marBottom w:val="0"/>
          <w:divBdr>
            <w:top w:val="none" w:sz="0" w:space="0" w:color="auto"/>
            <w:left w:val="none" w:sz="0" w:space="0" w:color="auto"/>
            <w:bottom w:val="none" w:sz="0" w:space="0" w:color="auto"/>
            <w:right w:val="none" w:sz="0" w:space="0" w:color="auto"/>
          </w:divBdr>
        </w:div>
        <w:div w:id="1580016306">
          <w:marLeft w:val="640"/>
          <w:marRight w:val="0"/>
          <w:marTop w:val="0"/>
          <w:marBottom w:val="0"/>
          <w:divBdr>
            <w:top w:val="none" w:sz="0" w:space="0" w:color="auto"/>
            <w:left w:val="none" w:sz="0" w:space="0" w:color="auto"/>
            <w:bottom w:val="none" w:sz="0" w:space="0" w:color="auto"/>
            <w:right w:val="none" w:sz="0" w:space="0" w:color="auto"/>
          </w:divBdr>
        </w:div>
        <w:div w:id="670334107">
          <w:marLeft w:val="640"/>
          <w:marRight w:val="0"/>
          <w:marTop w:val="0"/>
          <w:marBottom w:val="0"/>
          <w:divBdr>
            <w:top w:val="none" w:sz="0" w:space="0" w:color="auto"/>
            <w:left w:val="none" w:sz="0" w:space="0" w:color="auto"/>
            <w:bottom w:val="none" w:sz="0" w:space="0" w:color="auto"/>
            <w:right w:val="none" w:sz="0" w:space="0" w:color="auto"/>
          </w:divBdr>
        </w:div>
        <w:div w:id="44254797">
          <w:marLeft w:val="640"/>
          <w:marRight w:val="0"/>
          <w:marTop w:val="0"/>
          <w:marBottom w:val="0"/>
          <w:divBdr>
            <w:top w:val="none" w:sz="0" w:space="0" w:color="auto"/>
            <w:left w:val="none" w:sz="0" w:space="0" w:color="auto"/>
            <w:bottom w:val="none" w:sz="0" w:space="0" w:color="auto"/>
            <w:right w:val="none" w:sz="0" w:space="0" w:color="auto"/>
          </w:divBdr>
        </w:div>
        <w:div w:id="192235755">
          <w:marLeft w:val="640"/>
          <w:marRight w:val="0"/>
          <w:marTop w:val="0"/>
          <w:marBottom w:val="0"/>
          <w:divBdr>
            <w:top w:val="none" w:sz="0" w:space="0" w:color="auto"/>
            <w:left w:val="none" w:sz="0" w:space="0" w:color="auto"/>
            <w:bottom w:val="none" w:sz="0" w:space="0" w:color="auto"/>
            <w:right w:val="none" w:sz="0" w:space="0" w:color="auto"/>
          </w:divBdr>
        </w:div>
        <w:div w:id="1960332554">
          <w:marLeft w:val="640"/>
          <w:marRight w:val="0"/>
          <w:marTop w:val="0"/>
          <w:marBottom w:val="0"/>
          <w:divBdr>
            <w:top w:val="none" w:sz="0" w:space="0" w:color="auto"/>
            <w:left w:val="none" w:sz="0" w:space="0" w:color="auto"/>
            <w:bottom w:val="none" w:sz="0" w:space="0" w:color="auto"/>
            <w:right w:val="none" w:sz="0" w:space="0" w:color="auto"/>
          </w:divBdr>
        </w:div>
        <w:div w:id="134761030">
          <w:marLeft w:val="640"/>
          <w:marRight w:val="0"/>
          <w:marTop w:val="0"/>
          <w:marBottom w:val="0"/>
          <w:divBdr>
            <w:top w:val="none" w:sz="0" w:space="0" w:color="auto"/>
            <w:left w:val="none" w:sz="0" w:space="0" w:color="auto"/>
            <w:bottom w:val="none" w:sz="0" w:space="0" w:color="auto"/>
            <w:right w:val="none" w:sz="0" w:space="0" w:color="auto"/>
          </w:divBdr>
        </w:div>
        <w:div w:id="128017178">
          <w:marLeft w:val="640"/>
          <w:marRight w:val="0"/>
          <w:marTop w:val="0"/>
          <w:marBottom w:val="0"/>
          <w:divBdr>
            <w:top w:val="none" w:sz="0" w:space="0" w:color="auto"/>
            <w:left w:val="none" w:sz="0" w:space="0" w:color="auto"/>
            <w:bottom w:val="none" w:sz="0" w:space="0" w:color="auto"/>
            <w:right w:val="none" w:sz="0" w:space="0" w:color="auto"/>
          </w:divBdr>
        </w:div>
        <w:div w:id="100271055">
          <w:marLeft w:val="640"/>
          <w:marRight w:val="0"/>
          <w:marTop w:val="0"/>
          <w:marBottom w:val="0"/>
          <w:divBdr>
            <w:top w:val="none" w:sz="0" w:space="0" w:color="auto"/>
            <w:left w:val="none" w:sz="0" w:space="0" w:color="auto"/>
            <w:bottom w:val="none" w:sz="0" w:space="0" w:color="auto"/>
            <w:right w:val="none" w:sz="0" w:space="0" w:color="auto"/>
          </w:divBdr>
        </w:div>
        <w:div w:id="519130656">
          <w:marLeft w:val="640"/>
          <w:marRight w:val="0"/>
          <w:marTop w:val="0"/>
          <w:marBottom w:val="0"/>
          <w:divBdr>
            <w:top w:val="none" w:sz="0" w:space="0" w:color="auto"/>
            <w:left w:val="none" w:sz="0" w:space="0" w:color="auto"/>
            <w:bottom w:val="none" w:sz="0" w:space="0" w:color="auto"/>
            <w:right w:val="none" w:sz="0" w:space="0" w:color="auto"/>
          </w:divBdr>
        </w:div>
        <w:div w:id="1399936931">
          <w:marLeft w:val="640"/>
          <w:marRight w:val="0"/>
          <w:marTop w:val="0"/>
          <w:marBottom w:val="0"/>
          <w:divBdr>
            <w:top w:val="none" w:sz="0" w:space="0" w:color="auto"/>
            <w:left w:val="none" w:sz="0" w:space="0" w:color="auto"/>
            <w:bottom w:val="none" w:sz="0" w:space="0" w:color="auto"/>
            <w:right w:val="none" w:sz="0" w:space="0" w:color="auto"/>
          </w:divBdr>
        </w:div>
      </w:divsChild>
    </w:div>
    <w:div w:id="458569945">
      <w:bodyDiv w:val="1"/>
      <w:marLeft w:val="0"/>
      <w:marRight w:val="0"/>
      <w:marTop w:val="0"/>
      <w:marBottom w:val="0"/>
      <w:divBdr>
        <w:top w:val="none" w:sz="0" w:space="0" w:color="auto"/>
        <w:left w:val="none" w:sz="0" w:space="0" w:color="auto"/>
        <w:bottom w:val="none" w:sz="0" w:space="0" w:color="auto"/>
        <w:right w:val="none" w:sz="0" w:space="0" w:color="auto"/>
      </w:divBdr>
      <w:divsChild>
        <w:div w:id="1234853955">
          <w:marLeft w:val="640"/>
          <w:marRight w:val="0"/>
          <w:marTop w:val="0"/>
          <w:marBottom w:val="0"/>
          <w:divBdr>
            <w:top w:val="none" w:sz="0" w:space="0" w:color="auto"/>
            <w:left w:val="none" w:sz="0" w:space="0" w:color="auto"/>
            <w:bottom w:val="none" w:sz="0" w:space="0" w:color="auto"/>
            <w:right w:val="none" w:sz="0" w:space="0" w:color="auto"/>
          </w:divBdr>
        </w:div>
        <w:div w:id="133838213">
          <w:marLeft w:val="640"/>
          <w:marRight w:val="0"/>
          <w:marTop w:val="0"/>
          <w:marBottom w:val="0"/>
          <w:divBdr>
            <w:top w:val="none" w:sz="0" w:space="0" w:color="auto"/>
            <w:left w:val="none" w:sz="0" w:space="0" w:color="auto"/>
            <w:bottom w:val="none" w:sz="0" w:space="0" w:color="auto"/>
            <w:right w:val="none" w:sz="0" w:space="0" w:color="auto"/>
          </w:divBdr>
        </w:div>
        <w:div w:id="1340932214">
          <w:marLeft w:val="640"/>
          <w:marRight w:val="0"/>
          <w:marTop w:val="0"/>
          <w:marBottom w:val="0"/>
          <w:divBdr>
            <w:top w:val="none" w:sz="0" w:space="0" w:color="auto"/>
            <w:left w:val="none" w:sz="0" w:space="0" w:color="auto"/>
            <w:bottom w:val="none" w:sz="0" w:space="0" w:color="auto"/>
            <w:right w:val="none" w:sz="0" w:space="0" w:color="auto"/>
          </w:divBdr>
        </w:div>
        <w:div w:id="878395669">
          <w:marLeft w:val="640"/>
          <w:marRight w:val="0"/>
          <w:marTop w:val="0"/>
          <w:marBottom w:val="0"/>
          <w:divBdr>
            <w:top w:val="none" w:sz="0" w:space="0" w:color="auto"/>
            <w:left w:val="none" w:sz="0" w:space="0" w:color="auto"/>
            <w:bottom w:val="none" w:sz="0" w:space="0" w:color="auto"/>
            <w:right w:val="none" w:sz="0" w:space="0" w:color="auto"/>
          </w:divBdr>
        </w:div>
        <w:div w:id="1869878748">
          <w:marLeft w:val="640"/>
          <w:marRight w:val="0"/>
          <w:marTop w:val="0"/>
          <w:marBottom w:val="0"/>
          <w:divBdr>
            <w:top w:val="none" w:sz="0" w:space="0" w:color="auto"/>
            <w:left w:val="none" w:sz="0" w:space="0" w:color="auto"/>
            <w:bottom w:val="none" w:sz="0" w:space="0" w:color="auto"/>
            <w:right w:val="none" w:sz="0" w:space="0" w:color="auto"/>
          </w:divBdr>
        </w:div>
        <w:div w:id="879902285">
          <w:marLeft w:val="640"/>
          <w:marRight w:val="0"/>
          <w:marTop w:val="0"/>
          <w:marBottom w:val="0"/>
          <w:divBdr>
            <w:top w:val="none" w:sz="0" w:space="0" w:color="auto"/>
            <w:left w:val="none" w:sz="0" w:space="0" w:color="auto"/>
            <w:bottom w:val="none" w:sz="0" w:space="0" w:color="auto"/>
            <w:right w:val="none" w:sz="0" w:space="0" w:color="auto"/>
          </w:divBdr>
        </w:div>
        <w:div w:id="969702299">
          <w:marLeft w:val="640"/>
          <w:marRight w:val="0"/>
          <w:marTop w:val="0"/>
          <w:marBottom w:val="0"/>
          <w:divBdr>
            <w:top w:val="none" w:sz="0" w:space="0" w:color="auto"/>
            <w:left w:val="none" w:sz="0" w:space="0" w:color="auto"/>
            <w:bottom w:val="none" w:sz="0" w:space="0" w:color="auto"/>
            <w:right w:val="none" w:sz="0" w:space="0" w:color="auto"/>
          </w:divBdr>
        </w:div>
        <w:div w:id="75592002">
          <w:marLeft w:val="640"/>
          <w:marRight w:val="0"/>
          <w:marTop w:val="0"/>
          <w:marBottom w:val="0"/>
          <w:divBdr>
            <w:top w:val="none" w:sz="0" w:space="0" w:color="auto"/>
            <w:left w:val="none" w:sz="0" w:space="0" w:color="auto"/>
            <w:bottom w:val="none" w:sz="0" w:space="0" w:color="auto"/>
            <w:right w:val="none" w:sz="0" w:space="0" w:color="auto"/>
          </w:divBdr>
        </w:div>
        <w:div w:id="298924716">
          <w:marLeft w:val="640"/>
          <w:marRight w:val="0"/>
          <w:marTop w:val="0"/>
          <w:marBottom w:val="0"/>
          <w:divBdr>
            <w:top w:val="none" w:sz="0" w:space="0" w:color="auto"/>
            <w:left w:val="none" w:sz="0" w:space="0" w:color="auto"/>
            <w:bottom w:val="none" w:sz="0" w:space="0" w:color="auto"/>
            <w:right w:val="none" w:sz="0" w:space="0" w:color="auto"/>
          </w:divBdr>
        </w:div>
        <w:div w:id="11226137">
          <w:marLeft w:val="640"/>
          <w:marRight w:val="0"/>
          <w:marTop w:val="0"/>
          <w:marBottom w:val="0"/>
          <w:divBdr>
            <w:top w:val="none" w:sz="0" w:space="0" w:color="auto"/>
            <w:left w:val="none" w:sz="0" w:space="0" w:color="auto"/>
            <w:bottom w:val="none" w:sz="0" w:space="0" w:color="auto"/>
            <w:right w:val="none" w:sz="0" w:space="0" w:color="auto"/>
          </w:divBdr>
        </w:div>
        <w:div w:id="1776051490">
          <w:marLeft w:val="640"/>
          <w:marRight w:val="0"/>
          <w:marTop w:val="0"/>
          <w:marBottom w:val="0"/>
          <w:divBdr>
            <w:top w:val="none" w:sz="0" w:space="0" w:color="auto"/>
            <w:left w:val="none" w:sz="0" w:space="0" w:color="auto"/>
            <w:bottom w:val="none" w:sz="0" w:space="0" w:color="auto"/>
            <w:right w:val="none" w:sz="0" w:space="0" w:color="auto"/>
          </w:divBdr>
        </w:div>
        <w:div w:id="1734698735">
          <w:marLeft w:val="640"/>
          <w:marRight w:val="0"/>
          <w:marTop w:val="0"/>
          <w:marBottom w:val="0"/>
          <w:divBdr>
            <w:top w:val="none" w:sz="0" w:space="0" w:color="auto"/>
            <w:left w:val="none" w:sz="0" w:space="0" w:color="auto"/>
            <w:bottom w:val="none" w:sz="0" w:space="0" w:color="auto"/>
            <w:right w:val="none" w:sz="0" w:space="0" w:color="auto"/>
          </w:divBdr>
        </w:div>
        <w:div w:id="27460765">
          <w:marLeft w:val="640"/>
          <w:marRight w:val="0"/>
          <w:marTop w:val="0"/>
          <w:marBottom w:val="0"/>
          <w:divBdr>
            <w:top w:val="none" w:sz="0" w:space="0" w:color="auto"/>
            <w:left w:val="none" w:sz="0" w:space="0" w:color="auto"/>
            <w:bottom w:val="none" w:sz="0" w:space="0" w:color="auto"/>
            <w:right w:val="none" w:sz="0" w:space="0" w:color="auto"/>
          </w:divBdr>
        </w:div>
        <w:div w:id="306054301">
          <w:marLeft w:val="640"/>
          <w:marRight w:val="0"/>
          <w:marTop w:val="0"/>
          <w:marBottom w:val="0"/>
          <w:divBdr>
            <w:top w:val="none" w:sz="0" w:space="0" w:color="auto"/>
            <w:left w:val="none" w:sz="0" w:space="0" w:color="auto"/>
            <w:bottom w:val="none" w:sz="0" w:space="0" w:color="auto"/>
            <w:right w:val="none" w:sz="0" w:space="0" w:color="auto"/>
          </w:divBdr>
        </w:div>
        <w:div w:id="1932740843">
          <w:marLeft w:val="640"/>
          <w:marRight w:val="0"/>
          <w:marTop w:val="0"/>
          <w:marBottom w:val="0"/>
          <w:divBdr>
            <w:top w:val="none" w:sz="0" w:space="0" w:color="auto"/>
            <w:left w:val="none" w:sz="0" w:space="0" w:color="auto"/>
            <w:bottom w:val="none" w:sz="0" w:space="0" w:color="auto"/>
            <w:right w:val="none" w:sz="0" w:space="0" w:color="auto"/>
          </w:divBdr>
        </w:div>
        <w:div w:id="1908146850">
          <w:marLeft w:val="640"/>
          <w:marRight w:val="0"/>
          <w:marTop w:val="0"/>
          <w:marBottom w:val="0"/>
          <w:divBdr>
            <w:top w:val="none" w:sz="0" w:space="0" w:color="auto"/>
            <w:left w:val="none" w:sz="0" w:space="0" w:color="auto"/>
            <w:bottom w:val="none" w:sz="0" w:space="0" w:color="auto"/>
            <w:right w:val="none" w:sz="0" w:space="0" w:color="auto"/>
          </w:divBdr>
        </w:div>
        <w:div w:id="2064714707">
          <w:marLeft w:val="640"/>
          <w:marRight w:val="0"/>
          <w:marTop w:val="0"/>
          <w:marBottom w:val="0"/>
          <w:divBdr>
            <w:top w:val="none" w:sz="0" w:space="0" w:color="auto"/>
            <w:left w:val="none" w:sz="0" w:space="0" w:color="auto"/>
            <w:bottom w:val="none" w:sz="0" w:space="0" w:color="auto"/>
            <w:right w:val="none" w:sz="0" w:space="0" w:color="auto"/>
          </w:divBdr>
        </w:div>
        <w:div w:id="576861679">
          <w:marLeft w:val="640"/>
          <w:marRight w:val="0"/>
          <w:marTop w:val="0"/>
          <w:marBottom w:val="0"/>
          <w:divBdr>
            <w:top w:val="none" w:sz="0" w:space="0" w:color="auto"/>
            <w:left w:val="none" w:sz="0" w:space="0" w:color="auto"/>
            <w:bottom w:val="none" w:sz="0" w:space="0" w:color="auto"/>
            <w:right w:val="none" w:sz="0" w:space="0" w:color="auto"/>
          </w:divBdr>
        </w:div>
        <w:div w:id="703025289">
          <w:marLeft w:val="640"/>
          <w:marRight w:val="0"/>
          <w:marTop w:val="0"/>
          <w:marBottom w:val="0"/>
          <w:divBdr>
            <w:top w:val="none" w:sz="0" w:space="0" w:color="auto"/>
            <w:left w:val="none" w:sz="0" w:space="0" w:color="auto"/>
            <w:bottom w:val="none" w:sz="0" w:space="0" w:color="auto"/>
            <w:right w:val="none" w:sz="0" w:space="0" w:color="auto"/>
          </w:divBdr>
        </w:div>
        <w:div w:id="1058672795">
          <w:marLeft w:val="640"/>
          <w:marRight w:val="0"/>
          <w:marTop w:val="0"/>
          <w:marBottom w:val="0"/>
          <w:divBdr>
            <w:top w:val="none" w:sz="0" w:space="0" w:color="auto"/>
            <w:left w:val="none" w:sz="0" w:space="0" w:color="auto"/>
            <w:bottom w:val="none" w:sz="0" w:space="0" w:color="auto"/>
            <w:right w:val="none" w:sz="0" w:space="0" w:color="auto"/>
          </w:divBdr>
        </w:div>
        <w:div w:id="178936099">
          <w:marLeft w:val="640"/>
          <w:marRight w:val="0"/>
          <w:marTop w:val="0"/>
          <w:marBottom w:val="0"/>
          <w:divBdr>
            <w:top w:val="none" w:sz="0" w:space="0" w:color="auto"/>
            <w:left w:val="none" w:sz="0" w:space="0" w:color="auto"/>
            <w:bottom w:val="none" w:sz="0" w:space="0" w:color="auto"/>
            <w:right w:val="none" w:sz="0" w:space="0" w:color="auto"/>
          </w:divBdr>
        </w:div>
        <w:div w:id="1119453148">
          <w:marLeft w:val="640"/>
          <w:marRight w:val="0"/>
          <w:marTop w:val="0"/>
          <w:marBottom w:val="0"/>
          <w:divBdr>
            <w:top w:val="none" w:sz="0" w:space="0" w:color="auto"/>
            <w:left w:val="none" w:sz="0" w:space="0" w:color="auto"/>
            <w:bottom w:val="none" w:sz="0" w:space="0" w:color="auto"/>
            <w:right w:val="none" w:sz="0" w:space="0" w:color="auto"/>
          </w:divBdr>
        </w:div>
        <w:div w:id="919101990">
          <w:marLeft w:val="640"/>
          <w:marRight w:val="0"/>
          <w:marTop w:val="0"/>
          <w:marBottom w:val="0"/>
          <w:divBdr>
            <w:top w:val="none" w:sz="0" w:space="0" w:color="auto"/>
            <w:left w:val="none" w:sz="0" w:space="0" w:color="auto"/>
            <w:bottom w:val="none" w:sz="0" w:space="0" w:color="auto"/>
            <w:right w:val="none" w:sz="0" w:space="0" w:color="auto"/>
          </w:divBdr>
        </w:div>
        <w:div w:id="2145614063">
          <w:marLeft w:val="640"/>
          <w:marRight w:val="0"/>
          <w:marTop w:val="0"/>
          <w:marBottom w:val="0"/>
          <w:divBdr>
            <w:top w:val="none" w:sz="0" w:space="0" w:color="auto"/>
            <w:left w:val="none" w:sz="0" w:space="0" w:color="auto"/>
            <w:bottom w:val="none" w:sz="0" w:space="0" w:color="auto"/>
            <w:right w:val="none" w:sz="0" w:space="0" w:color="auto"/>
          </w:divBdr>
        </w:div>
      </w:divsChild>
    </w:div>
    <w:div w:id="462045986">
      <w:bodyDiv w:val="1"/>
      <w:marLeft w:val="0"/>
      <w:marRight w:val="0"/>
      <w:marTop w:val="0"/>
      <w:marBottom w:val="0"/>
      <w:divBdr>
        <w:top w:val="none" w:sz="0" w:space="0" w:color="auto"/>
        <w:left w:val="none" w:sz="0" w:space="0" w:color="auto"/>
        <w:bottom w:val="none" w:sz="0" w:space="0" w:color="auto"/>
        <w:right w:val="none" w:sz="0" w:space="0" w:color="auto"/>
      </w:divBdr>
      <w:divsChild>
        <w:div w:id="1712682708">
          <w:marLeft w:val="640"/>
          <w:marRight w:val="0"/>
          <w:marTop w:val="0"/>
          <w:marBottom w:val="0"/>
          <w:divBdr>
            <w:top w:val="none" w:sz="0" w:space="0" w:color="auto"/>
            <w:left w:val="none" w:sz="0" w:space="0" w:color="auto"/>
            <w:bottom w:val="none" w:sz="0" w:space="0" w:color="auto"/>
            <w:right w:val="none" w:sz="0" w:space="0" w:color="auto"/>
          </w:divBdr>
        </w:div>
        <w:div w:id="1190491909">
          <w:marLeft w:val="640"/>
          <w:marRight w:val="0"/>
          <w:marTop w:val="0"/>
          <w:marBottom w:val="0"/>
          <w:divBdr>
            <w:top w:val="none" w:sz="0" w:space="0" w:color="auto"/>
            <w:left w:val="none" w:sz="0" w:space="0" w:color="auto"/>
            <w:bottom w:val="none" w:sz="0" w:space="0" w:color="auto"/>
            <w:right w:val="none" w:sz="0" w:space="0" w:color="auto"/>
          </w:divBdr>
        </w:div>
        <w:div w:id="624389676">
          <w:marLeft w:val="640"/>
          <w:marRight w:val="0"/>
          <w:marTop w:val="0"/>
          <w:marBottom w:val="0"/>
          <w:divBdr>
            <w:top w:val="none" w:sz="0" w:space="0" w:color="auto"/>
            <w:left w:val="none" w:sz="0" w:space="0" w:color="auto"/>
            <w:bottom w:val="none" w:sz="0" w:space="0" w:color="auto"/>
            <w:right w:val="none" w:sz="0" w:space="0" w:color="auto"/>
          </w:divBdr>
        </w:div>
        <w:div w:id="1124032577">
          <w:marLeft w:val="640"/>
          <w:marRight w:val="0"/>
          <w:marTop w:val="0"/>
          <w:marBottom w:val="0"/>
          <w:divBdr>
            <w:top w:val="none" w:sz="0" w:space="0" w:color="auto"/>
            <w:left w:val="none" w:sz="0" w:space="0" w:color="auto"/>
            <w:bottom w:val="none" w:sz="0" w:space="0" w:color="auto"/>
            <w:right w:val="none" w:sz="0" w:space="0" w:color="auto"/>
          </w:divBdr>
        </w:div>
        <w:div w:id="1174762713">
          <w:marLeft w:val="640"/>
          <w:marRight w:val="0"/>
          <w:marTop w:val="0"/>
          <w:marBottom w:val="0"/>
          <w:divBdr>
            <w:top w:val="none" w:sz="0" w:space="0" w:color="auto"/>
            <w:left w:val="none" w:sz="0" w:space="0" w:color="auto"/>
            <w:bottom w:val="none" w:sz="0" w:space="0" w:color="auto"/>
            <w:right w:val="none" w:sz="0" w:space="0" w:color="auto"/>
          </w:divBdr>
        </w:div>
        <w:div w:id="1512834751">
          <w:marLeft w:val="640"/>
          <w:marRight w:val="0"/>
          <w:marTop w:val="0"/>
          <w:marBottom w:val="0"/>
          <w:divBdr>
            <w:top w:val="none" w:sz="0" w:space="0" w:color="auto"/>
            <w:left w:val="none" w:sz="0" w:space="0" w:color="auto"/>
            <w:bottom w:val="none" w:sz="0" w:space="0" w:color="auto"/>
            <w:right w:val="none" w:sz="0" w:space="0" w:color="auto"/>
          </w:divBdr>
        </w:div>
        <w:div w:id="1392999942">
          <w:marLeft w:val="640"/>
          <w:marRight w:val="0"/>
          <w:marTop w:val="0"/>
          <w:marBottom w:val="0"/>
          <w:divBdr>
            <w:top w:val="none" w:sz="0" w:space="0" w:color="auto"/>
            <w:left w:val="none" w:sz="0" w:space="0" w:color="auto"/>
            <w:bottom w:val="none" w:sz="0" w:space="0" w:color="auto"/>
            <w:right w:val="none" w:sz="0" w:space="0" w:color="auto"/>
          </w:divBdr>
        </w:div>
        <w:div w:id="1377967493">
          <w:marLeft w:val="640"/>
          <w:marRight w:val="0"/>
          <w:marTop w:val="0"/>
          <w:marBottom w:val="0"/>
          <w:divBdr>
            <w:top w:val="none" w:sz="0" w:space="0" w:color="auto"/>
            <w:left w:val="none" w:sz="0" w:space="0" w:color="auto"/>
            <w:bottom w:val="none" w:sz="0" w:space="0" w:color="auto"/>
            <w:right w:val="none" w:sz="0" w:space="0" w:color="auto"/>
          </w:divBdr>
        </w:div>
        <w:div w:id="1998681665">
          <w:marLeft w:val="640"/>
          <w:marRight w:val="0"/>
          <w:marTop w:val="0"/>
          <w:marBottom w:val="0"/>
          <w:divBdr>
            <w:top w:val="none" w:sz="0" w:space="0" w:color="auto"/>
            <w:left w:val="none" w:sz="0" w:space="0" w:color="auto"/>
            <w:bottom w:val="none" w:sz="0" w:space="0" w:color="auto"/>
            <w:right w:val="none" w:sz="0" w:space="0" w:color="auto"/>
          </w:divBdr>
        </w:div>
        <w:div w:id="932511768">
          <w:marLeft w:val="640"/>
          <w:marRight w:val="0"/>
          <w:marTop w:val="0"/>
          <w:marBottom w:val="0"/>
          <w:divBdr>
            <w:top w:val="none" w:sz="0" w:space="0" w:color="auto"/>
            <w:left w:val="none" w:sz="0" w:space="0" w:color="auto"/>
            <w:bottom w:val="none" w:sz="0" w:space="0" w:color="auto"/>
            <w:right w:val="none" w:sz="0" w:space="0" w:color="auto"/>
          </w:divBdr>
        </w:div>
        <w:div w:id="719473563">
          <w:marLeft w:val="640"/>
          <w:marRight w:val="0"/>
          <w:marTop w:val="0"/>
          <w:marBottom w:val="0"/>
          <w:divBdr>
            <w:top w:val="none" w:sz="0" w:space="0" w:color="auto"/>
            <w:left w:val="none" w:sz="0" w:space="0" w:color="auto"/>
            <w:bottom w:val="none" w:sz="0" w:space="0" w:color="auto"/>
            <w:right w:val="none" w:sz="0" w:space="0" w:color="auto"/>
          </w:divBdr>
        </w:div>
        <w:div w:id="590553347">
          <w:marLeft w:val="640"/>
          <w:marRight w:val="0"/>
          <w:marTop w:val="0"/>
          <w:marBottom w:val="0"/>
          <w:divBdr>
            <w:top w:val="none" w:sz="0" w:space="0" w:color="auto"/>
            <w:left w:val="none" w:sz="0" w:space="0" w:color="auto"/>
            <w:bottom w:val="none" w:sz="0" w:space="0" w:color="auto"/>
            <w:right w:val="none" w:sz="0" w:space="0" w:color="auto"/>
          </w:divBdr>
        </w:div>
        <w:div w:id="2027124258">
          <w:marLeft w:val="640"/>
          <w:marRight w:val="0"/>
          <w:marTop w:val="0"/>
          <w:marBottom w:val="0"/>
          <w:divBdr>
            <w:top w:val="none" w:sz="0" w:space="0" w:color="auto"/>
            <w:left w:val="none" w:sz="0" w:space="0" w:color="auto"/>
            <w:bottom w:val="none" w:sz="0" w:space="0" w:color="auto"/>
            <w:right w:val="none" w:sz="0" w:space="0" w:color="auto"/>
          </w:divBdr>
        </w:div>
        <w:div w:id="800853697">
          <w:marLeft w:val="640"/>
          <w:marRight w:val="0"/>
          <w:marTop w:val="0"/>
          <w:marBottom w:val="0"/>
          <w:divBdr>
            <w:top w:val="none" w:sz="0" w:space="0" w:color="auto"/>
            <w:left w:val="none" w:sz="0" w:space="0" w:color="auto"/>
            <w:bottom w:val="none" w:sz="0" w:space="0" w:color="auto"/>
            <w:right w:val="none" w:sz="0" w:space="0" w:color="auto"/>
          </w:divBdr>
        </w:div>
        <w:div w:id="2090812080">
          <w:marLeft w:val="640"/>
          <w:marRight w:val="0"/>
          <w:marTop w:val="0"/>
          <w:marBottom w:val="0"/>
          <w:divBdr>
            <w:top w:val="none" w:sz="0" w:space="0" w:color="auto"/>
            <w:left w:val="none" w:sz="0" w:space="0" w:color="auto"/>
            <w:bottom w:val="none" w:sz="0" w:space="0" w:color="auto"/>
            <w:right w:val="none" w:sz="0" w:space="0" w:color="auto"/>
          </w:divBdr>
        </w:div>
        <w:div w:id="1976257389">
          <w:marLeft w:val="640"/>
          <w:marRight w:val="0"/>
          <w:marTop w:val="0"/>
          <w:marBottom w:val="0"/>
          <w:divBdr>
            <w:top w:val="none" w:sz="0" w:space="0" w:color="auto"/>
            <w:left w:val="none" w:sz="0" w:space="0" w:color="auto"/>
            <w:bottom w:val="none" w:sz="0" w:space="0" w:color="auto"/>
            <w:right w:val="none" w:sz="0" w:space="0" w:color="auto"/>
          </w:divBdr>
        </w:div>
        <w:div w:id="809133212">
          <w:marLeft w:val="640"/>
          <w:marRight w:val="0"/>
          <w:marTop w:val="0"/>
          <w:marBottom w:val="0"/>
          <w:divBdr>
            <w:top w:val="none" w:sz="0" w:space="0" w:color="auto"/>
            <w:left w:val="none" w:sz="0" w:space="0" w:color="auto"/>
            <w:bottom w:val="none" w:sz="0" w:space="0" w:color="auto"/>
            <w:right w:val="none" w:sz="0" w:space="0" w:color="auto"/>
          </w:divBdr>
        </w:div>
        <w:div w:id="1237087547">
          <w:marLeft w:val="640"/>
          <w:marRight w:val="0"/>
          <w:marTop w:val="0"/>
          <w:marBottom w:val="0"/>
          <w:divBdr>
            <w:top w:val="none" w:sz="0" w:space="0" w:color="auto"/>
            <w:left w:val="none" w:sz="0" w:space="0" w:color="auto"/>
            <w:bottom w:val="none" w:sz="0" w:space="0" w:color="auto"/>
            <w:right w:val="none" w:sz="0" w:space="0" w:color="auto"/>
          </w:divBdr>
        </w:div>
        <w:div w:id="1920941497">
          <w:marLeft w:val="640"/>
          <w:marRight w:val="0"/>
          <w:marTop w:val="0"/>
          <w:marBottom w:val="0"/>
          <w:divBdr>
            <w:top w:val="none" w:sz="0" w:space="0" w:color="auto"/>
            <w:left w:val="none" w:sz="0" w:space="0" w:color="auto"/>
            <w:bottom w:val="none" w:sz="0" w:space="0" w:color="auto"/>
            <w:right w:val="none" w:sz="0" w:space="0" w:color="auto"/>
          </w:divBdr>
        </w:div>
        <w:div w:id="22440983">
          <w:marLeft w:val="640"/>
          <w:marRight w:val="0"/>
          <w:marTop w:val="0"/>
          <w:marBottom w:val="0"/>
          <w:divBdr>
            <w:top w:val="none" w:sz="0" w:space="0" w:color="auto"/>
            <w:left w:val="none" w:sz="0" w:space="0" w:color="auto"/>
            <w:bottom w:val="none" w:sz="0" w:space="0" w:color="auto"/>
            <w:right w:val="none" w:sz="0" w:space="0" w:color="auto"/>
          </w:divBdr>
        </w:div>
        <w:div w:id="1178806883">
          <w:marLeft w:val="640"/>
          <w:marRight w:val="0"/>
          <w:marTop w:val="0"/>
          <w:marBottom w:val="0"/>
          <w:divBdr>
            <w:top w:val="none" w:sz="0" w:space="0" w:color="auto"/>
            <w:left w:val="none" w:sz="0" w:space="0" w:color="auto"/>
            <w:bottom w:val="none" w:sz="0" w:space="0" w:color="auto"/>
            <w:right w:val="none" w:sz="0" w:space="0" w:color="auto"/>
          </w:divBdr>
        </w:div>
        <w:div w:id="727073938">
          <w:marLeft w:val="640"/>
          <w:marRight w:val="0"/>
          <w:marTop w:val="0"/>
          <w:marBottom w:val="0"/>
          <w:divBdr>
            <w:top w:val="none" w:sz="0" w:space="0" w:color="auto"/>
            <w:left w:val="none" w:sz="0" w:space="0" w:color="auto"/>
            <w:bottom w:val="none" w:sz="0" w:space="0" w:color="auto"/>
            <w:right w:val="none" w:sz="0" w:space="0" w:color="auto"/>
          </w:divBdr>
        </w:div>
        <w:div w:id="663629511">
          <w:marLeft w:val="640"/>
          <w:marRight w:val="0"/>
          <w:marTop w:val="0"/>
          <w:marBottom w:val="0"/>
          <w:divBdr>
            <w:top w:val="none" w:sz="0" w:space="0" w:color="auto"/>
            <w:left w:val="none" w:sz="0" w:space="0" w:color="auto"/>
            <w:bottom w:val="none" w:sz="0" w:space="0" w:color="auto"/>
            <w:right w:val="none" w:sz="0" w:space="0" w:color="auto"/>
          </w:divBdr>
        </w:div>
      </w:divsChild>
    </w:div>
    <w:div w:id="473913237">
      <w:bodyDiv w:val="1"/>
      <w:marLeft w:val="0"/>
      <w:marRight w:val="0"/>
      <w:marTop w:val="0"/>
      <w:marBottom w:val="0"/>
      <w:divBdr>
        <w:top w:val="none" w:sz="0" w:space="0" w:color="auto"/>
        <w:left w:val="none" w:sz="0" w:space="0" w:color="auto"/>
        <w:bottom w:val="none" w:sz="0" w:space="0" w:color="auto"/>
        <w:right w:val="none" w:sz="0" w:space="0" w:color="auto"/>
      </w:divBdr>
      <w:divsChild>
        <w:div w:id="964971335">
          <w:marLeft w:val="640"/>
          <w:marRight w:val="0"/>
          <w:marTop w:val="0"/>
          <w:marBottom w:val="0"/>
          <w:divBdr>
            <w:top w:val="none" w:sz="0" w:space="0" w:color="auto"/>
            <w:left w:val="none" w:sz="0" w:space="0" w:color="auto"/>
            <w:bottom w:val="none" w:sz="0" w:space="0" w:color="auto"/>
            <w:right w:val="none" w:sz="0" w:space="0" w:color="auto"/>
          </w:divBdr>
        </w:div>
        <w:div w:id="2095540984">
          <w:marLeft w:val="640"/>
          <w:marRight w:val="0"/>
          <w:marTop w:val="0"/>
          <w:marBottom w:val="0"/>
          <w:divBdr>
            <w:top w:val="none" w:sz="0" w:space="0" w:color="auto"/>
            <w:left w:val="none" w:sz="0" w:space="0" w:color="auto"/>
            <w:bottom w:val="none" w:sz="0" w:space="0" w:color="auto"/>
            <w:right w:val="none" w:sz="0" w:space="0" w:color="auto"/>
          </w:divBdr>
        </w:div>
        <w:div w:id="1349988031">
          <w:marLeft w:val="640"/>
          <w:marRight w:val="0"/>
          <w:marTop w:val="0"/>
          <w:marBottom w:val="0"/>
          <w:divBdr>
            <w:top w:val="none" w:sz="0" w:space="0" w:color="auto"/>
            <w:left w:val="none" w:sz="0" w:space="0" w:color="auto"/>
            <w:bottom w:val="none" w:sz="0" w:space="0" w:color="auto"/>
            <w:right w:val="none" w:sz="0" w:space="0" w:color="auto"/>
          </w:divBdr>
        </w:div>
        <w:div w:id="2077975528">
          <w:marLeft w:val="640"/>
          <w:marRight w:val="0"/>
          <w:marTop w:val="0"/>
          <w:marBottom w:val="0"/>
          <w:divBdr>
            <w:top w:val="none" w:sz="0" w:space="0" w:color="auto"/>
            <w:left w:val="none" w:sz="0" w:space="0" w:color="auto"/>
            <w:bottom w:val="none" w:sz="0" w:space="0" w:color="auto"/>
            <w:right w:val="none" w:sz="0" w:space="0" w:color="auto"/>
          </w:divBdr>
        </w:div>
        <w:div w:id="1706327314">
          <w:marLeft w:val="640"/>
          <w:marRight w:val="0"/>
          <w:marTop w:val="0"/>
          <w:marBottom w:val="0"/>
          <w:divBdr>
            <w:top w:val="none" w:sz="0" w:space="0" w:color="auto"/>
            <w:left w:val="none" w:sz="0" w:space="0" w:color="auto"/>
            <w:bottom w:val="none" w:sz="0" w:space="0" w:color="auto"/>
            <w:right w:val="none" w:sz="0" w:space="0" w:color="auto"/>
          </w:divBdr>
        </w:div>
        <w:div w:id="959918914">
          <w:marLeft w:val="640"/>
          <w:marRight w:val="0"/>
          <w:marTop w:val="0"/>
          <w:marBottom w:val="0"/>
          <w:divBdr>
            <w:top w:val="none" w:sz="0" w:space="0" w:color="auto"/>
            <w:left w:val="none" w:sz="0" w:space="0" w:color="auto"/>
            <w:bottom w:val="none" w:sz="0" w:space="0" w:color="auto"/>
            <w:right w:val="none" w:sz="0" w:space="0" w:color="auto"/>
          </w:divBdr>
        </w:div>
        <w:div w:id="1971475826">
          <w:marLeft w:val="640"/>
          <w:marRight w:val="0"/>
          <w:marTop w:val="0"/>
          <w:marBottom w:val="0"/>
          <w:divBdr>
            <w:top w:val="none" w:sz="0" w:space="0" w:color="auto"/>
            <w:left w:val="none" w:sz="0" w:space="0" w:color="auto"/>
            <w:bottom w:val="none" w:sz="0" w:space="0" w:color="auto"/>
            <w:right w:val="none" w:sz="0" w:space="0" w:color="auto"/>
          </w:divBdr>
        </w:div>
        <w:div w:id="83887931">
          <w:marLeft w:val="640"/>
          <w:marRight w:val="0"/>
          <w:marTop w:val="0"/>
          <w:marBottom w:val="0"/>
          <w:divBdr>
            <w:top w:val="none" w:sz="0" w:space="0" w:color="auto"/>
            <w:left w:val="none" w:sz="0" w:space="0" w:color="auto"/>
            <w:bottom w:val="none" w:sz="0" w:space="0" w:color="auto"/>
            <w:right w:val="none" w:sz="0" w:space="0" w:color="auto"/>
          </w:divBdr>
        </w:div>
        <w:div w:id="1649048407">
          <w:marLeft w:val="640"/>
          <w:marRight w:val="0"/>
          <w:marTop w:val="0"/>
          <w:marBottom w:val="0"/>
          <w:divBdr>
            <w:top w:val="none" w:sz="0" w:space="0" w:color="auto"/>
            <w:left w:val="none" w:sz="0" w:space="0" w:color="auto"/>
            <w:bottom w:val="none" w:sz="0" w:space="0" w:color="auto"/>
            <w:right w:val="none" w:sz="0" w:space="0" w:color="auto"/>
          </w:divBdr>
        </w:div>
        <w:div w:id="1956517303">
          <w:marLeft w:val="640"/>
          <w:marRight w:val="0"/>
          <w:marTop w:val="0"/>
          <w:marBottom w:val="0"/>
          <w:divBdr>
            <w:top w:val="none" w:sz="0" w:space="0" w:color="auto"/>
            <w:left w:val="none" w:sz="0" w:space="0" w:color="auto"/>
            <w:bottom w:val="none" w:sz="0" w:space="0" w:color="auto"/>
            <w:right w:val="none" w:sz="0" w:space="0" w:color="auto"/>
          </w:divBdr>
        </w:div>
        <w:div w:id="395661896">
          <w:marLeft w:val="640"/>
          <w:marRight w:val="0"/>
          <w:marTop w:val="0"/>
          <w:marBottom w:val="0"/>
          <w:divBdr>
            <w:top w:val="none" w:sz="0" w:space="0" w:color="auto"/>
            <w:left w:val="none" w:sz="0" w:space="0" w:color="auto"/>
            <w:bottom w:val="none" w:sz="0" w:space="0" w:color="auto"/>
            <w:right w:val="none" w:sz="0" w:space="0" w:color="auto"/>
          </w:divBdr>
        </w:div>
        <w:div w:id="851188765">
          <w:marLeft w:val="640"/>
          <w:marRight w:val="0"/>
          <w:marTop w:val="0"/>
          <w:marBottom w:val="0"/>
          <w:divBdr>
            <w:top w:val="none" w:sz="0" w:space="0" w:color="auto"/>
            <w:left w:val="none" w:sz="0" w:space="0" w:color="auto"/>
            <w:bottom w:val="none" w:sz="0" w:space="0" w:color="auto"/>
            <w:right w:val="none" w:sz="0" w:space="0" w:color="auto"/>
          </w:divBdr>
        </w:div>
        <w:div w:id="282225464">
          <w:marLeft w:val="640"/>
          <w:marRight w:val="0"/>
          <w:marTop w:val="0"/>
          <w:marBottom w:val="0"/>
          <w:divBdr>
            <w:top w:val="none" w:sz="0" w:space="0" w:color="auto"/>
            <w:left w:val="none" w:sz="0" w:space="0" w:color="auto"/>
            <w:bottom w:val="none" w:sz="0" w:space="0" w:color="auto"/>
            <w:right w:val="none" w:sz="0" w:space="0" w:color="auto"/>
          </w:divBdr>
        </w:div>
        <w:div w:id="2079554138">
          <w:marLeft w:val="640"/>
          <w:marRight w:val="0"/>
          <w:marTop w:val="0"/>
          <w:marBottom w:val="0"/>
          <w:divBdr>
            <w:top w:val="none" w:sz="0" w:space="0" w:color="auto"/>
            <w:left w:val="none" w:sz="0" w:space="0" w:color="auto"/>
            <w:bottom w:val="none" w:sz="0" w:space="0" w:color="auto"/>
            <w:right w:val="none" w:sz="0" w:space="0" w:color="auto"/>
          </w:divBdr>
        </w:div>
        <w:div w:id="1251101">
          <w:marLeft w:val="640"/>
          <w:marRight w:val="0"/>
          <w:marTop w:val="0"/>
          <w:marBottom w:val="0"/>
          <w:divBdr>
            <w:top w:val="none" w:sz="0" w:space="0" w:color="auto"/>
            <w:left w:val="none" w:sz="0" w:space="0" w:color="auto"/>
            <w:bottom w:val="none" w:sz="0" w:space="0" w:color="auto"/>
            <w:right w:val="none" w:sz="0" w:space="0" w:color="auto"/>
          </w:divBdr>
        </w:div>
        <w:div w:id="830678506">
          <w:marLeft w:val="640"/>
          <w:marRight w:val="0"/>
          <w:marTop w:val="0"/>
          <w:marBottom w:val="0"/>
          <w:divBdr>
            <w:top w:val="none" w:sz="0" w:space="0" w:color="auto"/>
            <w:left w:val="none" w:sz="0" w:space="0" w:color="auto"/>
            <w:bottom w:val="none" w:sz="0" w:space="0" w:color="auto"/>
            <w:right w:val="none" w:sz="0" w:space="0" w:color="auto"/>
          </w:divBdr>
        </w:div>
        <w:div w:id="553351883">
          <w:marLeft w:val="640"/>
          <w:marRight w:val="0"/>
          <w:marTop w:val="0"/>
          <w:marBottom w:val="0"/>
          <w:divBdr>
            <w:top w:val="none" w:sz="0" w:space="0" w:color="auto"/>
            <w:left w:val="none" w:sz="0" w:space="0" w:color="auto"/>
            <w:bottom w:val="none" w:sz="0" w:space="0" w:color="auto"/>
            <w:right w:val="none" w:sz="0" w:space="0" w:color="auto"/>
          </w:divBdr>
        </w:div>
        <w:div w:id="1752770460">
          <w:marLeft w:val="640"/>
          <w:marRight w:val="0"/>
          <w:marTop w:val="0"/>
          <w:marBottom w:val="0"/>
          <w:divBdr>
            <w:top w:val="none" w:sz="0" w:space="0" w:color="auto"/>
            <w:left w:val="none" w:sz="0" w:space="0" w:color="auto"/>
            <w:bottom w:val="none" w:sz="0" w:space="0" w:color="auto"/>
            <w:right w:val="none" w:sz="0" w:space="0" w:color="auto"/>
          </w:divBdr>
        </w:div>
        <w:div w:id="416174939">
          <w:marLeft w:val="640"/>
          <w:marRight w:val="0"/>
          <w:marTop w:val="0"/>
          <w:marBottom w:val="0"/>
          <w:divBdr>
            <w:top w:val="none" w:sz="0" w:space="0" w:color="auto"/>
            <w:left w:val="none" w:sz="0" w:space="0" w:color="auto"/>
            <w:bottom w:val="none" w:sz="0" w:space="0" w:color="auto"/>
            <w:right w:val="none" w:sz="0" w:space="0" w:color="auto"/>
          </w:divBdr>
        </w:div>
        <w:div w:id="1666282355">
          <w:marLeft w:val="640"/>
          <w:marRight w:val="0"/>
          <w:marTop w:val="0"/>
          <w:marBottom w:val="0"/>
          <w:divBdr>
            <w:top w:val="none" w:sz="0" w:space="0" w:color="auto"/>
            <w:left w:val="none" w:sz="0" w:space="0" w:color="auto"/>
            <w:bottom w:val="none" w:sz="0" w:space="0" w:color="auto"/>
            <w:right w:val="none" w:sz="0" w:space="0" w:color="auto"/>
          </w:divBdr>
        </w:div>
        <w:div w:id="456338908">
          <w:marLeft w:val="640"/>
          <w:marRight w:val="0"/>
          <w:marTop w:val="0"/>
          <w:marBottom w:val="0"/>
          <w:divBdr>
            <w:top w:val="none" w:sz="0" w:space="0" w:color="auto"/>
            <w:left w:val="none" w:sz="0" w:space="0" w:color="auto"/>
            <w:bottom w:val="none" w:sz="0" w:space="0" w:color="auto"/>
            <w:right w:val="none" w:sz="0" w:space="0" w:color="auto"/>
          </w:divBdr>
        </w:div>
        <w:div w:id="1441995128">
          <w:marLeft w:val="640"/>
          <w:marRight w:val="0"/>
          <w:marTop w:val="0"/>
          <w:marBottom w:val="0"/>
          <w:divBdr>
            <w:top w:val="none" w:sz="0" w:space="0" w:color="auto"/>
            <w:left w:val="none" w:sz="0" w:space="0" w:color="auto"/>
            <w:bottom w:val="none" w:sz="0" w:space="0" w:color="auto"/>
            <w:right w:val="none" w:sz="0" w:space="0" w:color="auto"/>
          </w:divBdr>
        </w:div>
      </w:divsChild>
    </w:div>
    <w:div w:id="475685120">
      <w:bodyDiv w:val="1"/>
      <w:marLeft w:val="0"/>
      <w:marRight w:val="0"/>
      <w:marTop w:val="0"/>
      <w:marBottom w:val="0"/>
      <w:divBdr>
        <w:top w:val="none" w:sz="0" w:space="0" w:color="auto"/>
        <w:left w:val="none" w:sz="0" w:space="0" w:color="auto"/>
        <w:bottom w:val="none" w:sz="0" w:space="0" w:color="auto"/>
        <w:right w:val="none" w:sz="0" w:space="0" w:color="auto"/>
      </w:divBdr>
      <w:divsChild>
        <w:div w:id="1274903081">
          <w:marLeft w:val="640"/>
          <w:marRight w:val="0"/>
          <w:marTop w:val="0"/>
          <w:marBottom w:val="0"/>
          <w:divBdr>
            <w:top w:val="none" w:sz="0" w:space="0" w:color="auto"/>
            <w:left w:val="none" w:sz="0" w:space="0" w:color="auto"/>
            <w:bottom w:val="none" w:sz="0" w:space="0" w:color="auto"/>
            <w:right w:val="none" w:sz="0" w:space="0" w:color="auto"/>
          </w:divBdr>
        </w:div>
        <w:div w:id="688684255">
          <w:marLeft w:val="640"/>
          <w:marRight w:val="0"/>
          <w:marTop w:val="0"/>
          <w:marBottom w:val="0"/>
          <w:divBdr>
            <w:top w:val="none" w:sz="0" w:space="0" w:color="auto"/>
            <w:left w:val="none" w:sz="0" w:space="0" w:color="auto"/>
            <w:bottom w:val="none" w:sz="0" w:space="0" w:color="auto"/>
            <w:right w:val="none" w:sz="0" w:space="0" w:color="auto"/>
          </w:divBdr>
        </w:div>
        <w:div w:id="879975454">
          <w:marLeft w:val="640"/>
          <w:marRight w:val="0"/>
          <w:marTop w:val="0"/>
          <w:marBottom w:val="0"/>
          <w:divBdr>
            <w:top w:val="none" w:sz="0" w:space="0" w:color="auto"/>
            <w:left w:val="none" w:sz="0" w:space="0" w:color="auto"/>
            <w:bottom w:val="none" w:sz="0" w:space="0" w:color="auto"/>
            <w:right w:val="none" w:sz="0" w:space="0" w:color="auto"/>
          </w:divBdr>
        </w:div>
        <w:div w:id="295448247">
          <w:marLeft w:val="640"/>
          <w:marRight w:val="0"/>
          <w:marTop w:val="0"/>
          <w:marBottom w:val="0"/>
          <w:divBdr>
            <w:top w:val="none" w:sz="0" w:space="0" w:color="auto"/>
            <w:left w:val="none" w:sz="0" w:space="0" w:color="auto"/>
            <w:bottom w:val="none" w:sz="0" w:space="0" w:color="auto"/>
            <w:right w:val="none" w:sz="0" w:space="0" w:color="auto"/>
          </w:divBdr>
        </w:div>
        <w:div w:id="950089297">
          <w:marLeft w:val="640"/>
          <w:marRight w:val="0"/>
          <w:marTop w:val="0"/>
          <w:marBottom w:val="0"/>
          <w:divBdr>
            <w:top w:val="none" w:sz="0" w:space="0" w:color="auto"/>
            <w:left w:val="none" w:sz="0" w:space="0" w:color="auto"/>
            <w:bottom w:val="none" w:sz="0" w:space="0" w:color="auto"/>
            <w:right w:val="none" w:sz="0" w:space="0" w:color="auto"/>
          </w:divBdr>
        </w:div>
        <w:div w:id="1260142671">
          <w:marLeft w:val="640"/>
          <w:marRight w:val="0"/>
          <w:marTop w:val="0"/>
          <w:marBottom w:val="0"/>
          <w:divBdr>
            <w:top w:val="none" w:sz="0" w:space="0" w:color="auto"/>
            <w:left w:val="none" w:sz="0" w:space="0" w:color="auto"/>
            <w:bottom w:val="none" w:sz="0" w:space="0" w:color="auto"/>
            <w:right w:val="none" w:sz="0" w:space="0" w:color="auto"/>
          </w:divBdr>
        </w:div>
        <w:div w:id="943807673">
          <w:marLeft w:val="640"/>
          <w:marRight w:val="0"/>
          <w:marTop w:val="0"/>
          <w:marBottom w:val="0"/>
          <w:divBdr>
            <w:top w:val="none" w:sz="0" w:space="0" w:color="auto"/>
            <w:left w:val="none" w:sz="0" w:space="0" w:color="auto"/>
            <w:bottom w:val="none" w:sz="0" w:space="0" w:color="auto"/>
            <w:right w:val="none" w:sz="0" w:space="0" w:color="auto"/>
          </w:divBdr>
        </w:div>
        <w:div w:id="1543589512">
          <w:marLeft w:val="640"/>
          <w:marRight w:val="0"/>
          <w:marTop w:val="0"/>
          <w:marBottom w:val="0"/>
          <w:divBdr>
            <w:top w:val="none" w:sz="0" w:space="0" w:color="auto"/>
            <w:left w:val="none" w:sz="0" w:space="0" w:color="auto"/>
            <w:bottom w:val="none" w:sz="0" w:space="0" w:color="auto"/>
            <w:right w:val="none" w:sz="0" w:space="0" w:color="auto"/>
          </w:divBdr>
        </w:div>
        <w:div w:id="1385373946">
          <w:marLeft w:val="640"/>
          <w:marRight w:val="0"/>
          <w:marTop w:val="0"/>
          <w:marBottom w:val="0"/>
          <w:divBdr>
            <w:top w:val="none" w:sz="0" w:space="0" w:color="auto"/>
            <w:left w:val="none" w:sz="0" w:space="0" w:color="auto"/>
            <w:bottom w:val="none" w:sz="0" w:space="0" w:color="auto"/>
            <w:right w:val="none" w:sz="0" w:space="0" w:color="auto"/>
          </w:divBdr>
        </w:div>
        <w:div w:id="736899231">
          <w:marLeft w:val="640"/>
          <w:marRight w:val="0"/>
          <w:marTop w:val="0"/>
          <w:marBottom w:val="0"/>
          <w:divBdr>
            <w:top w:val="none" w:sz="0" w:space="0" w:color="auto"/>
            <w:left w:val="none" w:sz="0" w:space="0" w:color="auto"/>
            <w:bottom w:val="none" w:sz="0" w:space="0" w:color="auto"/>
            <w:right w:val="none" w:sz="0" w:space="0" w:color="auto"/>
          </w:divBdr>
        </w:div>
        <w:div w:id="1790974548">
          <w:marLeft w:val="640"/>
          <w:marRight w:val="0"/>
          <w:marTop w:val="0"/>
          <w:marBottom w:val="0"/>
          <w:divBdr>
            <w:top w:val="none" w:sz="0" w:space="0" w:color="auto"/>
            <w:left w:val="none" w:sz="0" w:space="0" w:color="auto"/>
            <w:bottom w:val="none" w:sz="0" w:space="0" w:color="auto"/>
            <w:right w:val="none" w:sz="0" w:space="0" w:color="auto"/>
          </w:divBdr>
        </w:div>
        <w:div w:id="177086478">
          <w:marLeft w:val="640"/>
          <w:marRight w:val="0"/>
          <w:marTop w:val="0"/>
          <w:marBottom w:val="0"/>
          <w:divBdr>
            <w:top w:val="none" w:sz="0" w:space="0" w:color="auto"/>
            <w:left w:val="none" w:sz="0" w:space="0" w:color="auto"/>
            <w:bottom w:val="none" w:sz="0" w:space="0" w:color="auto"/>
            <w:right w:val="none" w:sz="0" w:space="0" w:color="auto"/>
          </w:divBdr>
        </w:div>
        <w:div w:id="1123428132">
          <w:marLeft w:val="640"/>
          <w:marRight w:val="0"/>
          <w:marTop w:val="0"/>
          <w:marBottom w:val="0"/>
          <w:divBdr>
            <w:top w:val="none" w:sz="0" w:space="0" w:color="auto"/>
            <w:left w:val="none" w:sz="0" w:space="0" w:color="auto"/>
            <w:bottom w:val="none" w:sz="0" w:space="0" w:color="auto"/>
            <w:right w:val="none" w:sz="0" w:space="0" w:color="auto"/>
          </w:divBdr>
        </w:div>
        <w:div w:id="605964194">
          <w:marLeft w:val="640"/>
          <w:marRight w:val="0"/>
          <w:marTop w:val="0"/>
          <w:marBottom w:val="0"/>
          <w:divBdr>
            <w:top w:val="none" w:sz="0" w:space="0" w:color="auto"/>
            <w:left w:val="none" w:sz="0" w:space="0" w:color="auto"/>
            <w:bottom w:val="none" w:sz="0" w:space="0" w:color="auto"/>
            <w:right w:val="none" w:sz="0" w:space="0" w:color="auto"/>
          </w:divBdr>
        </w:div>
        <w:div w:id="588542793">
          <w:marLeft w:val="640"/>
          <w:marRight w:val="0"/>
          <w:marTop w:val="0"/>
          <w:marBottom w:val="0"/>
          <w:divBdr>
            <w:top w:val="none" w:sz="0" w:space="0" w:color="auto"/>
            <w:left w:val="none" w:sz="0" w:space="0" w:color="auto"/>
            <w:bottom w:val="none" w:sz="0" w:space="0" w:color="auto"/>
            <w:right w:val="none" w:sz="0" w:space="0" w:color="auto"/>
          </w:divBdr>
        </w:div>
        <w:div w:id="1924407660">
          <w:marLeft w:val="640"/>
          <w:marRight w:val="0"/>
          <w:marTop w:val="0"/>
          <w:marBottom w:val="0"/>
          <w:divBdr>
            <w:top w:val="none" w:sz="0" w:space="0" w:color="auto"/>
            <w:left w:val="none" w:sz="0" w:space="0" w:color="auto"/>
            <w:bottom w:val="none" w:sz="0" w:space="0" w:color="auto"/>
            <w:right w:val="none" w:sz="0" w:space="0" w:color="auto"/>
          </w:divBdr>
        </w:div>
        <w:div w:id="956057746">
          <w:marLeft w:val="640"/>
          <w:marRight w:val="0"/>
          <w:marTop w:val="0"/>
          <w:marBottom w:val="0"/>
          <w:divBdr>
            <w:top w:val="none" w:sz="0" w:space="0" w:color="auto"/>
            <w:left w:val="none" w:sz="0" w:space="0" w:color="auto"/>
            <w:bottom w:val="none" w:sz="0" w:space="0" w:color="auto"/>
            <w:right w:val="none" w:sz="0" w:space="0" w:color="auto"/>
          </w:divBdr>
        </w:div>
        <w:div w:id="395127388">
          <w:marLeft w:val="640"/>
          <w:marRight w:val="0"/>
          <w:marTop w:val="0"/>
          <w:marBottom w:val="0"/>
          <w:divBdr>
            <w:top w:val="none" w:sz="0" w:space="0" w:color="auto"/>
            <w:left w:val="none" w:sz="0" w:space="0" w:color="auto"/>
            <w:bottom w:val="none" w:sz="0" w:space="0" w:color="auto"/>
            <w:right w:val="none" w:sz="0" w:space="0" w:color="auto"/>
          </w:divBdr>
        </w:div>
        <w:div w:id="612712053">
          <w:marLeft w:val="640"/>
          <w:marRight w:val="0"/>
          <w:marTop w:val="0"/>
          <w:marBottom w:val="0"/>
          <w:divBdr>
            <w:top w:val="none" w:sz="0" w:space="0" w:color="auto"/>
            <w:left w:val="none" w:sz="0" w:space="0" w:color="auto"/>
            <w:bottom w:val="none" w:sz="0" w:space="0" w:color="auto"/>
            <w:right w:val="none" w:sz="0" w:space="0" w:color="auto"/>
          </w:divBdr>
        </w:div>
        <w:div w:id="453789948">
          <w:marLeft w:val="640"/>
          <w:marRight w:val="0"/>
          <w:marTop w:val="0"/>
          <w:marBottom w:val="0"/>
          <w:divBdr>
            <w:top w:val="none" w:sz="0" w:space="0" w:color="auto"/>
            <w:left w:val="none" w:sz="0" w:space="0" w:color="auto"/>
            <w:bottom w:val="none" w:sz="0" w:space="0" w:color="auto"/>
            <w:right w:val="none" w:sz="0" w:space="0" w:color="auto"/>
          </w:divBdr>
        </w:div>
        <w:div w:id="351226899">
          <w:marLeft w:val="640"/>
          <w:marRight w:val="0"/>
          <w:marTop w:val="0"/>
          <w:marBottom w:val="0"/>
          <w:divBdr>
            <w:top w:val="none" w:sz="0" w:space="0" w:color="auto"/>
            <w:left w:val="none" w:sz="0" w:space="0" w:color="auto"/>
            <w:bottom w:val="none" w:sz="0" w:space="0" w:color="auto"/>
            <w:right w:val="none" w:sz="0" w:space="0" w:color="auto"/>
          </w:divBdr>
        </w:div>
        <w:div w:id="229923834">
          <w:marLeft w:val="640"/>
          <w:marRight w:val="0"/>
          <w:marTop w:val="0"/>
          <w:marBottom w:val="0"/>
          <w:divBdr>
            <w:top w:val="none" w:sz="0" w:space="0" w:color="auto"/>
            <w:left w:val="none" w:sz="0" w:space="0" w:color="auto"/>
            <w:bottom w:val="none" w:sz="0" w:space="0" w:color="auto"/>
            <w:right w:val="none" w:sz="0" w:space="0" w:color="auto"/>
          </w:divBdr>
        </w:div>
      </w:divsChild>
    </w:div>
    <w:div w:id="508568154">
      <w:bodyDiv w:val="1"/>
      <w:marLeft w:val="0"/>
      <w:marRight w:val="0"/>
      <w:marTop w:val="0"/>
      <w:marBottom w:val="0"/>
      <w:divBdr>
        <w:top w:val="none" w:sz="0" w:space="0" w:color="auto"/>
        <w:left w:val="none" w:sz="0" w:space="0" w:color="auto"/>
        <w:bottom w:val="none" w:sz="0" w:space="0" w:color="auto"/>
        <w:right w:val="none" w:sz="0" w:space="0" w:color="auto"/>
      </w:divBdr>
    </w:div>
    <w:div w:id="526216109">
      <w:bodyDiv w:val="1"/>
      <w:marLeft w:val="0"/>
      <w:marRight w:val="0"/>
      <w:marTop w:val="0"/>
      <w:marBottom w:val="0"/>
      <w:divBdr>
        <w:top w:val="none" w:sz="0" w:space="0" w:color="auto"/>
        <w:left w:val="none" w:sz="0" w:space="0" w:color="auto"/>
        <w:bottom w:val="none" w:sz="0" w:space="0" w:color="auto"/>
        <w:right w:val="none" w:sz="0" w:space="0" w:color="auto"/>
      </w:divBdr>
      <w:divsChild>
        <w:div w:id="2061590673">
          <w:marLeft w:val="640"/>
          <w:marRight w:val="0"/>
          <w:marTop w:val="0"/>
          <w:marBottom w:val="0"/>
          <w:divBdr>
            <w:top w:val="none" w:sz="0" w:space="0" w:color="auto"/>
            <w:left w:val="none" w:sz="0" w:space="0" w:color="auto"/>
            <w:bottom w:val="none" w:sz="0" w:space="0" w:color="auto"/>
            <w:right w:val="none" w:sz="0" w:space="0" w:color="auto"/>
          </w:divBdr>
        </w:div>
        <w:div w:id="904804674">
          <w:marLeft w:val="640"/>
          <w:marRight w:val="0"/>
          <w:marTop w:val="0"/>
          <w:marBottom w:val="0"/>
          <w:divBdr>
            <w:top w:val="none" w:sz="0" w:space="0" w:color="auto"/>
            <w:left w:val="none" w:sz="0" w:space="0" w:color="auto"/>
            <w:bottom w:val="none" w:sz="0" w:space="0" w:color="auto"/>
            <w:right w:val="none" w:sz="0" w:space="0" w:color="auto"/>
          </w:divBdr>
        </w:div>
        <w:div w:id="923032951">
          <w:marLeft w:val="640"/>
          <w:marRight w:val="0"/>
          <w:marTop w:val="0"/>
          <w:marBottom w:val="0"/>
          <w:divBdr>
            <w:top w:val="none" w:sz="0" w:space="0" w:color="auto"/>
            <w:left w:val="none" w:sz="0" w:space="0" w:color="auto"/>
            <w:bottom w:val="none" w:sz="0" w:space="0" w:color="auto"/>
            <w:right w:val="none" w:sz="0" w:space="0" w:color="auto"/>
          </w:divBdr>
        </w:div>
        <w:div w:id="1223978849">
          <w:marLeft w:val="640"/>
          <w:marRight w:val="0"/>
          <w:marTop w:val="0"/>
          <w:marBottom w:val="0"/>
          <w:divBdr>
            <w:top w:val="none" w:sz="0" w:space="0" w:color="auto"/>
            <w:left w:val="none" w:sz="0" w:space="0" w:color="auto"/>
            <w:bottom w:val="none" w:sz="0" w:space="0" w:color="auto"/>
            <w:right w:val="none" w:sz="0" w:space="0" w:color="auto"/>
          </w:divBdr>
        </w:div>
        <w:div w:id="287585681">
          <w:marLeft w:val="640"/>
          <w:marRight w:val="0"/>
          <w:marTop w:val="0"/>
          <w:marBottom w:val="0"/>
          <w:divBdr>
            <w:top w:val="none" w:sz="0" w:space="0" w:color="auto"/>
            <w:left w:val="none" w:sz="0" w:space="0" w:color="auto"/>
            <w:bottom w:val="none" w:sz="0" w:space="0" w:color="auto"/>
            <w:right w:val="none" w:sz="0" w:space="0" w:color="auto"/>
          </w:divBdr>
        </w:div>
        <w:div w:id="604271430">
          <w:marLeft w:val="640"/>
          <w:marRight w:val="0"/>
          <w:marTop w:val="0"/>
          <w:marBottom w:val="0"/>
          <w:divBdr>
            <w:top w:val="none" w:sz="0" w:space="0" w:color="auto"/>
            <w:left w:val="none" w:sz="0" w:space="0" w:color="auto"/>
            <w:bottom w:val="none" w:sz="0" w:space="0" w:color="auto"/>
            <w:right w:val="none" w:sz="0" w:space="0" w:color="auto"/>
          </w:divBdr>
        </w:div>
        <w:div w:id="2070032560">
          <w:marLeft w:val="640"/>
          <w:marRight w:val="0"/>
          <w:marTop w:val="0"/>
          <w:marBottom w:val="0"/>
          <w:divBdr>
            <w:top w:val="none" w:sz="0" w:space="0" w:color="auto"/>
            <w:left w:val="none" w:sz="0" w:space="0" w:color="auto"/>
            <w:bottom w:val="none" w:sz="0" w:space="0" w:color="auto"/>
            <w:right w:val="none" w:sz="0" w:space="0" w:color="auto"/>
          </w:divBdr>
        </w:div>
        <w:div w:id="1780642537">
          <w:marLeft w:val="640"/>
          <w:marRight w:val="0"/>
          <w:marTop w:val="0"/>
          <w:marBottom w:val="0"/>
          <w:divBdr>
            <w:top w:val="none" w:sz="0" w:space="0" w:color="auto"/>
            <w:left w:val="none" w:sz="0" w:space="0" w:color="auto"/>
            <w:bottom w:val="none" w:sz="0" w:space="0" w:color="auto"/>
            <w:right w:val="none" w:sz="0" w:space="0" w:color="auto"/>
          </w:divBdr>
        </w:div>
        <w:div w:id="266080326">
          <w:marLeft w:val="640"/>
          <w:marRight w:val="0"/>
          <w:marTop w:val="0"/>
          <w:marBottom w:val="0"/>
          <w:divBdr>
            <w:top w:val="none" w:sz="0" w:space="0" w:color="auto"/>
            <w:left w:val="none" w:sz="0" w:space="0" w:color="auto"/>
            <w:bottom w:val="none" w:sz="0" w:space="0" w:color="auto"/>
            <w:right w:val="none" w:sz="0" w:space="0" w:color="auto"/>
          </w:divBdr>
        </w:div>
        <w:div w:id="1787772319">
          <w:marLeft w:val="640"/>
          <w:marRight w:val="0"/>
          <w:marTop w:val="0"/>
          <w:marBottom w:val="0"/>
          <w:divBdr>
            <w:top w:val="none" w:sz="0" w:space="0" w:color="auto"/>
            <w:left w:val="none" w:sz="0" w:space="0" w:color="auto"/>
            <w:bottom w:val="none" w:sz="0" w:space="0" w:color="auto"/>
            <w:right w:val="none" w:sz="0" w:space="0" w:color="auto"/>
          </w:divBdr>
        </w:div>
        <w:div w:id="387188594">
          <w:marLeft w:val="640"/>
          <w:marRight w:val="0"/>
          <w:marTop w:val="0"/>
          <w:marBottom w:val="0"/>
          <w:divBdr>
            <w:top w:val="none" w:sz="0" w:space="0" w:color="auto"/>
            <w:left w:val="none" w:sz="0" w:space="0" w:color="auto"/>
            <w:bottom w:val="none" w:sz="0" w:space="0" w:color="auto"/>
            <w:right w:val="none" w:sz="0" w:space="0" w:color="auto"/>
          </w:divBdr>
        </w:div>
        <w:div w:id="939263661">
          <w:marLeft w:val="640"/>
          <w:marRight w:val="0"/>
          <w:marTop w:val="0"/>
          <w:marBottom w:val="0"/>
          <w:divBdr>
            <w:top w:val="none" w:sz="0" w:space="0" w:color="auto"/>
            <w:left w:val="none" w:sz="0" w:space="0" w:color="auto"/>
            <w:bottom w:val="none" w:sz="0" w:space="0" w:color="auto"/>
            <w:right w:val="none" w:sz="0" w:space="0" w:color="auto"/>
          </w:divBdr>
        </w:div>
        <w:div w:id="789469137">
          <w:marLeft w:val="640"/>
          <w:marRight w:val="0"/>
          <w:marTop w:val="0"/>
          <w:marBottom w:val="0"/>
          <w:divBdr>
            <w:top w:val="none" w:sz="0" w:space="0" w:color="auto"/>
            <w:left w:val="none" w:sz="0" w:space="0" w:color="auto"/>
            <w:bottom w:val="none" w:sz="0" w:space="0" w:color="auto"/>
            <w:right w:val="none" w:sz="0" w:space="0" w:color="auto"/>
          </w:divBdr>
        </w:div>
        <w:div w:id="89552114">
          <w:marLeft w:val="640"/>
          <w:marRight w:val="0"/>
          <w:marTop w:val="0"/>
          <w:marBottom w:val="0"/>
          <w:divBdr>
            <w:top w:val="none" w:sz="0" w:space="0" w:color="auto"/>
            <w:left w:val="none" w:sz="0" w:space="0" w:color="auto"/>
            <w:bottom w:val="none" w:sz="0" w:space="0" w:color="auto"/>
            <w:right w:val="none" w:sz="0" w:space="0" w:color="auto"/>
          </w:divBdr>
        </w:div>
        <w:div w:id="414401399">
          <w:marLeft w:val="640"/>
          <w:marRight w:val="0"/>
          <w:marTop w:val="0"/>
          <w:marBottom w:val="0"/>
          <w:divBdr>
            <w:top w:val="none" w:sz="0" w:space="0" w:color="auto"/>
            <w:left w:val="none" w:sz="0" w:space="0" w:color="auto"/>
            <w:bottom w:val="none" w:sz="0" w:space="0" w:color="auto"/>
            <w:right w:val="none" w:sz="0" w:space="0" w:color="auto"/>
          </w:divBdr>
        </w:div>
        <w:div w:id="1503668352">
          <w:marLeft w:val="640"/>
          <w:marRight w:val="0"/>
          <w:marTop w:val="0"/>
          <w:marBottom w:val="0"/>
          <w:divBdr>
            <w:top w:val="none" w:sz="0" w:space="0" w:color="auto"/>
            <w:left w:val="none" w:sz="0" w:space="0" w:color="auto"/>
            <w:bottom w:val="none" w:sz="0" w:space="0" w:color="auto"/>
            <w:right w:val="none" w:sz="0" w:space="0" w:color="auto"/>
          </w:divBdr>
        </w:div>
        <w:div w:id="1149250401">
          <w:marLeft w:val="640"/>
          <w:marRight w:val="0"/>
          <w:marTop w:val="0"/>
          <w:marBottom w:val="0"/>
          <w:divBdr>
            <w:top w:val="none" w:sz="0" w:space="0" w:color="auto"/>
            <w:left w:val="none" w:sz="0" w:space="0" w:color="auto"/>
            <w:bottom w:val="none" w:sz="0" w:space="0" w:color="auto"/>
            <w:right w:val="none" w:sz="0" w:space="0" w:color="auto"/>
          </w:divBdr>
        </w:div>
        <w:div w:id="1113673539">
          <w:marLeft w:val="640"/>
          <w:marRight w:val="0"/>
          <w:marTop w:val="0"/>
          <w:marBottom w:val="0"/>
          <w:divBdr>
            <w:top w:val="none" w:sz="0" w:space="0" w:color="auto"/>
            <w:left w:val="none" w:sz="0" w:space="0" w:color="auto"/>
            <w:bottom w:val="none" w:sz="0" w:space="0" w:color="auto"/>
            <w:right w:val="none" w:sz="0" w:space="0" w:color="auto"/>
          </w:divBdr>
        </w:div>
        <w:div w:id="1606112036">
          <w:marLeft w:val="640"/>
          <w:marRight w:val="0"/>
          <w:marTop w:val="0"/>
          <w:marBottom w:val="0"/>
          <w:divBdr>
            <w:top w:val="none" w:sz="0" w:space="0" w:color="auto"/>
            <w:left w:val="none" w:sz="0" w:space="0" w:color="auto"/>
            <w:bottom w:val="none" w:sz="0" w:space="0" w:color="auto"/>
            <w:right w:val="none" w:sz="0" w:space="0" w:color="auto"/>
          </w:divBdr>
        </w:div>
        <w:div w:id="476991882">
          <w:marLeft w:val="640"/>
          <w:marRight w:val="0"/>
          <w:marTop w:val="0"/>
          <w:marBottom w:val="0"/>
          <w:divBdr>
            <w:top w:val="none" w:sz="0" w:space="0" w:color="auto"/>
            <w:left w:val="none" w:sz="0" w:space="0" w:color="auto"/>
            <w:bottom w:val="none" w:sz="0" w:space="0" w:color="auto"/>
            <w:right w:val="none" w:sz="0" w:space="0" w:color="auto"/>
          </w:divBdr>
        </w:div>
        <w:div w:id="1285768671">
          <w:marLeft w:val="640"/>
          <w:marRight w:val="0"/>
          <w:marTop w:val="0"/>
          <w:marBottom w:val="0"/>
          <w:divBdr>
            <w:top w:val="none" w:sz="0" w:space="0" w:color="auto"/>
            <w:left w:val="none" w:sz="0" w:space="0" w:color="auto"/>
            <w:bottom w:val="none" w:sz="0" w:space="0" w:color="auto"/>
            <w:right w:val="none" w:sz="0" w:space="0" w:color="auto"/>
          </w:divBdr>
        </w:div>
        <w:div w:id="357857057">
          <w:marLeft w:val="640"/>
          <w:marRight w:val="0"/>
          <w:marTop w:val="0"/>
          <w:marBottom w:val="0"/>
          <w:divBdr>
            <w:top w:val="none" w:sz="0" w:space="0" w:color="auto"/>
            <w:left w:val="none" w:sz="0" w:space="0" w:color="auto"/>
            <w:bottom w:val="none" w:sz="0" w:space="0" w:color="auto"/>
            <w:right w:val="none" w:sz="0" w:space="0" w:color="auto"/>
          </w:divBdr>
        </w:div>
        <w:div w:id="1166630986">
          <w:marLeft w:val="640"/>
          <w:marRight w:val="0"/>
          <w:marTop w:val="0"/>
          <w:marBottom w:val="0"/>
          <w:divBdr>
            <w:top w:val="none" w:sz="0" w:space="0" w:color="auto"/>
            <w:left w:val="none" w:sz="0" w:space="0" w:color="auto"/>
            <w:bottom w:val="none" w:sz="0" w:space="0" w:color="auto"/>
            <w:right w:val="none" w:sz="0" w:space="0" w:color="auto"/>
          </w:divBdr>
        </w:div>
      </w:divsChild>
    </w:div>
    <w:div w:id="539828647">
      <w:bodyDiv w:val="1"/>
      <w:marLeft w:val="0"/>
      <w:marRight w:val="0"/>
      <w:marTop w:val="0"/>
      <w:marBottom w:val="0"/>
      <w:divBdr>
        <w:top w:val="none" w:sz="0" w:space="0" w:color="auto"/>
        <w:left w:val="none" w:sz="0" w:space="0" w:color="auto"/>
        <w:bottom w:val="none" w:sz="0" w:space="0" w:color="auto"/>
        <w:right w:val="none" w:sz="0" w:space="0" w:color="auto"/>
      </w:divBdr>
      <w:divsChild>
        <w:div w:id="53623013">
          <w:marLeft w:val="640"/>
          <w:marRight w:val="0"/>
          <w:marTop w:val="0"/>
          <w:marBottom w:val="0"/>
          <w:divBdr>
            <w:top w:val="none" w:sz="0" w:space="0" w:color="auto"/>
            <w:left w:val="none" w:sz="0" w:space="0" w:color="auto"/>
            <w:bottom w:val="none" w:sz="0" w:space="0" w:color="auto"/>
            <w:right w:val="none" w:sz="0" w:space="0" w:color="auto"/>
          </w:divBdr>
        </w:div>
        <w:div w:id="1051348408">
          <w:marLeft w:val="640"/>
          <w:marRight w:val="0"/>
          <w:marTop w:val="0"/>
          <w:marBottom w:val="0"/>
          <w:divBdr>
            <w:top w:val="none" w:sz="0" w:space="0" w:color="auto"/>
            <w:left w:val="none" w:sz="0" w:space="0" w:color="auto"/>
            <w:bottom w:val="none" w:sz="0" w:space="0" w:color="auto"/>
            <w:right w:val="none" w:sz="0" w:space="0" w:color="auto"/>
          </w:divBdr>
        </w:div>
        <w:div w:id="577596882">
          <w:marLeft w:val="640"/>
          <w:marRight w:val="0"/>
          <w:marTop w:val="0"/>
          <w:marBottom w:val="0"/>
          <w:divBdr>
            <w:top w:val="none" w:sz="0" w:space="0" w:color="auto"/>
            <w:left w:val="none" w:sz="0" w:space="0" w:color="auto"/>
            <w:bottom w:val="none" w:sz="0" w:space="0" w:color="auto"/>
            <w:right w:val="none" w:sz="0" w:space="0" w:color="auto"/>
          </w:divBdr>
        </w:div>
        <w:div w:id="868763505">
          <w:marLeft w:val="640"/>
          <w:marRight w:val="0"/>
          <w:marTop w:val="0"/>
          <w:marBottom w:val="0"/>
          <w:divBdr>
            <w:top w:val="none" w:sz="0" w:space="0" w:color="auto"/>
            <w:left w:val="none" w:sz="0" w:space="0" w:color="auto"/>
            <w:bottom w:val="none" w:sz="0" w:space="0" w:color="auto"/>
            <w:right w:val="none" w:sz="0" w:space="0" w:color="auto"/>
          </w:divBdr>
        </w:div>
        <w:div w:id="1398240668">
          <w:marLeft w:val="640"/>
          <w:marRight w:val="0"/>
          <w:marTop w:val="0"/>
          <w:marBottom w:val="0"/>
          <w:divBdr>
            <w:top w:val="none" w:sz="0" w:space="0" w:color="auto"/>
            <w:left w:val="none" w:sz="0" w:space="0" w:color="auto"/>
            <w:bottom w:val="none" w:sz="0" w:space="0" w:color="auto"/>
            <w:right w:val="none" w:sz="0" w:space="0" w:color="auto"/>
          </w:divBdr>
        </w:div>
        <w:div w:id="121534526">
          <w:marLeft w:val="640"/>
          <w:marRight w:val="0"/>
          <w:marTop w:val="0"/>
          <w:marBottom w:val="0"/>
          <w:divBdr>
            <w:top w:val="none" w:sz="0" w:space="0" w:color="auto"/>
            <w:left w:val="none" w:sz="0" w:space="0" w:color="auto"/>
            <w:bottom w:val="none" w:sz="0" w:space="0" w:color="auto"/>
            <w:right w:val="none" w:sz="0" w:space="0" w:color="auto"/>
          </w:divBdr>
        </w:div>
        <w:div w:id="2130854202">
          <w:marLeft w:val="640"/>
          <w:marRight w:val="0"/>
          <w:marTop w:val="0"/>
          <w:marBottom w:val="0"/>
          <w:divBdr>
            <w:top w:val="none" w:sz="0" w:space="0" w:color="auto"/>
            <w:left w:val="none" w:sz="0" w:space="0" w:color="auto"/>
            <w:bottom w:val="none" w:sz="0" w:space="0" w:color="auto"/>
            <w:right w:val="none" w:sz="0" w:space="0" w:color="auto"/>
          </w:divBdr>
        </w:div>
        <w:div w:id="1987784502">
          <w:marLeft w:val="640"/>
          <w:marRight w:val="0"/>
          <w:marTop w:val="0"/>
          <w:marBottom w:val="0"/>
          <w:divBdr>
            <w:top w:val="none" w:sz="0" w:space="0" w:color="auto"/>
            <w:left w:val="none" w:sz="0" w:space="0" w:color="auto"/>
            <w:bottom w:val="none" w:sz="0" w:space="0" w:color="auto"/>
            <w:right w:val="none" w:sz="0" w:space="0" w:color="auto"/>
          </w:divBdr>
        </w:div>
        <w:div w:id="842625126">
          <w:marLeft w:val="640"/>
          <w:marRight w:val="0"/>
          <w:marTop w:val="0"/>
          <w:marBottom w:val="0"/>
          <w:divBdr>
            <w:top w:val="none" w:sz="0" w:space="0" w:color="auto"/>
            <w:left w:val="none" w:sz="0" w:space="0" w:color="auto"/>
            <w:bottom w:val="none" w:sz="0" w:space="0" w:color="auto"/>
            <w:right w:val="none" w:sz="0" w:space="0" w:color="auto"/>
          </w:divBdr>
        </w:div>
        <w:div w:id="754940866">
          <w:marLeft w:val="640"/>
          <w:marRight w:val="0"/>
          <w:marTop w:val="0"/>
          <w:marBottom w:val="0"/>
          <w:divBdr>
            <w:top w:val="none" w:sz="0" w:space="0" w:color="auto"/>
            <w:left w:val="none" w:sz="0" w:space="0" w:color="auto"/>
            <w:bottom w:val="none" w:sz="0" w:space="0" w:color="auto"/>
            <w:right w:val="none" w:sz="0" w:space="0" w:color="auto"/>
          </w:divBdr>
        </w:div>
        <w:div w:id="2033802065">
          <w:marLeft w:val="640"/>
          <w:marRight w:val="0"/>
          <w:marTop w:val="0"/>
          <w:marBottom w:val="0"/>
          <w:divBdr>
            <w:top w:val="none" w:sz="0" w:space="0" w:color="auto"/>
            <w:left w:val="none" w:sz="0" w:space="0" w:color="auto"/>
            <w:bottom w:val="none" w:sz="0" w:space="0" w:color="auto"/>
            <w:right w:val="none" w:sz="0" w:space="0" w:color="auto"/>
          </w:divBdr>
        </w:div>
        <w:div w:id="1249458885">
          <w:marLeft w:val="640"/>
          <w:marRight w:val="0"/>
          <w:marTop w:val="0"/>
          <w:marBottom w:val="0"/>
          <w:divBdr>
            <w:top w:val="none" w:sz="0" w:space="0" w:color="auto"/>
            <w:left w:val="none" w:sz="0" w:space="0" w:color="auto"/>
            <w:bottom w:val="none" w:sz="0" w:space="0" w:color="auto"/>
            <w:right w:val="none" w:sz="0" w:space="0" w:color="auto"/>
          </w:divBdr>
        </w:div>
        <w:div w:id="626669117">
          <w:marLeft w:val="640"/>
          <w:marRight w:val="0"/>
          <w:marTop w:val="0"/>
          <w:marBottom w:val="0"/>
          <w:divBdr>
            <w:top w:val="none" w:sz="0" w:space="0" w:color="auto"/>
            <w:left w:val="none" w:sz="0" w:space="0" w:color="auto"/>
            <w:bottom w:val="none" w:sz="0" w:space="0" w:color="auto"/>
            <w:right w:val="none" w:sz="0" w:space="0" w:color="auto"/>
          </w:divBdr>
        </w:div>
        <w:div w:id="1432628739">
          <w:marLeft w:val="640"/>
          <w:marRight w:val="0"/>
          <w:marTop w:val="0"/>
          <w:marBottom w:val="0"/>
          <w:divBdr>
            <w:top w:val="none" w:sz="0" w:space="0" w:color="auto"/>
            <w:left w:val="none" w:sz="0" w:space="0" w:color="auto"/>
            <w:bottom w:val="none" w:sz="0" w:space="0" w:color="auto"/>
            <w:right w:val="none" w:sz="0" w:space="0" w:color="auto"/>
          </w:divBdr>
        </w:div>
        <w:div w:id="1234923639">
          <w:marLeft w:val="640"/>
          <w:marRight w:val="0"/>
          <w:marTop w:val="0"/>
          <w:marBottom w:val="0"/>
          <w:divBdr>
            <w:top w:val="none" w:sz="0" w:space="0" w:color="auto"/>
            <w:left w:val="none" w:sz="0" w:space="0" w:color="auto"/>
            <w:bottom w:val="none" w:sz="0" w:space="0" w:color="auto"/>
            <w:right w:val="none" w:sz="0" w:space="0" w:color="auto"/>
          </w:divBdr>
        </w:div>
        <w:div w:id="670836159">
          <w:marLeft w:val="640"/>
          <w:marRight w:val="0"/>
          <w:marTop w:val="0"/>
          <w:marBottom w:val="0"/>
          <w:divBdr>
            <w:top w:val="none" w:sz="0" w:space="0" w:color="auto"/>
            <w:left w:val="none" w:sz="0" w:space="0" w:color="auto"/>
            <w:bottom w:val="none" w:sz="0" w:space="0" w:color="auto"/>
            <w:right w:val="none" w:sz="0" w:space="0" w:color="auto"/>
          </w:divBdr>
        </w:div>
        <w:div w:id="525338290">
          <w:marLeft w:val="640"/>
          <w:marRight w:val="0"/>
          <w:marTop w:val="0"/>
          <w:marBottom w:val="0"/>
          <w:divBdr>
            <w:top w:val="none" w:sz="0" w:space="0" w:color="auto"/>
            <w:left w:val="none" w:sz="0" w:space="0" w:color="auto"/>
            <w:bottom w:val="none" w:sz="0" w:space="0" w:color="auto"/>
            <w:right w:val="none" w:sz="0" w:space="0" w:color="auto"/>
          </w:divBdr>
        </w:div>
        <w:div w:id="1502890959">
          <w:marLeft w:val="640"/>
          <w:marRight w:val="0"/>
          <w:marTop w:val="0"/>
          <w:marBottom w:val="0"/>
          <w:divBdr>
            <w:top w:val="none" w:sz="0" w:space="0" w:color="auto"/>
            <w:left w:val="none" w:sz="0" w:space="0" w:color="auto"/>
            <w:bottom w:val="none" w:sz="0" w:space="0" w:color="auto"/>
            <w:right w:val="none" w:sz="0" w:space="0" w:color="auto"/>
          </w:divBdr>
        </w:div>
        <w:div w:id="1445420405">
          <w:marLeft w:val="640"/>
          <w:marRight w:val="0"/>
          <w:marTop w:val="0"/>
          <w:marBottom w:val="0"/>
          <w:divBdr>
            <w:top w:val="none" w:sz="0" w:space="0" w:color="auto"/>
            <w:left w:val="none" w:sz="0" w:space="0" w:color="auto"/>
            <w:bottom w:val="none" w:sz="0" w:space="0" w:color="auto"/>
            <w:right w:val="none" w:sz="0" w:space="0" w:color="auto"/>
          </w:divBdr>
        </w:div>
        <w:div w:id="1879509461">
          <w:marLeft w:val="640"/>
          <w:marRight w:val="0"/>
          <w:marTop w:val="0"/>
          <w:marBottom w:val="0"/>
          <w:divBdr>
            <w:top w:val="none" w:sz="0" w:space="0" w:color="auto"/>
            <w:left w:val="none" w:sz="0" w:space="0" w:color="auto"/>
            <w:bottom w:val="none" w:sz="0" w:space="0" w:color="auto"/>
            <w:right w:val="none" w:sz="0" w:space="0" w:color="auto"/>
          </w:divBdr>
        </w:div>
        <w:div w:id="826440843">
          <w:marLeft w:val="640"/>
          <w:marRight w:val="0"/>
          <w:marTop w:val="0"/>
          <w:marBottom w:val="0"/>
          <w:divBdr>
            <w:top w:val="none" w:sz="0" w:space="0" w:color="auto"/>
            <w:left w:val="none" w:sz="0" w:space="0" w:color="auto"/>
            <w:bottom w:val="none" w:sz="0" w:space="0" w:color="auto"/>
            <w:right w:val="none" w:sz="0" w:space="0" w:color="auto"/>
          </w:divBdr>
        </w:div>
        <w:div w:id="310596554">
          <w:marLeft w:val="640"/>
          <w:marRight w:val="0"/>
          <w:marTop w:val="0"/>
          <w:marBottom w:val="0"/>
          <w:divBdr>
            <w:top w:val="none" w:sz="0" w:space="0" w:color="auto"/>
            <w:left w:val="none" w:sz="0" w:space="0" w:color="auto"/>
            <w:bottom w:val="none" w:sz="0" w:space="0" w:color="auto"/>
            <w:right w:val="none" w:sz="0" w:space="0" w:color="auto"/>
          </w:divBdr>
        </w:div>
      </w:divsChild>
    </w:div>
    <w:div w:id="557281502">
      <w:bodyDiv w:val="1"/>
      <w:marLeft w:val="0"/>
      <w:marRight w:val="0"/>
      <w:marTop w:val="0"/>
      <w:marBottom w:val="0"/>
      <w:divBdr>
        <w:top w:val="none" w:sz="0" w:space="0" w:color="auto"/>
        <w:left w:val="none" w:sz="0" w:space="0" w:color="auto"/>
        <w:bottom w:val="none" w:sz="0" w:space="0" w:color="auto"/>
        <w:right w:val="none" w:sz="0" w:space="0" w:color="auto"/>
      </w:divBdr>
      <w:divsChild>
        <w:div w:id="48921406">
          <w:marLeft w:val="640"/>
          <w:marRight w:val="0"/>
          <w:marTop w:val="0"/>
          <w:marBottom w:val="0"/>
          <w:divBdr>
            <w:top w:val="none" w:sz="0" w:space="0" w:color="auto"/>
            <w:left w:val="none" w:sz="0" w:space="0" w:color="auto"/>
            <w:bottom w:val="none" w:sz="0" w:space="0" w:color="auto"/>
            <w:right w:val="none" w:sz="0" w:space="0" w:color="auto"/>
          </w:divBdr>
        </w:div>
        <w:div w:id="511267277">
          <w:marLeft w:val="640"/>
          <w:marRight w:val="0"/>
          <w:marTop w:val="0"/>
          <w:marBottom w:val="0"/>
          <w:divBdr>
            <w:top w:val="none" w:sz="0" w:space="0" w:color="auto"/>
            <w:left w:val="none" w:sz="0" w:space="0" w:color="auto"/>
            <w:bottom w:val="none" w:sz="0" w:space="0" w:color="auto"/>
            <w:right w:val="none" w:sz="0" w:space="0" w:color="auto"/>
          </w:divBdr>
        </w:div>
        <w:div w:id="1195311517">
          <w:marLeft w:val="640"/>
          <w:marRight w:val="0"/>
          <w:marTop w:val="0"/>
          <w:marBottom w:val="0"/>
          <w:divBdr>
            <w:top w:val="none" w:sz="0" w:space="0" w:color="auto"/>
            <w:left w:val="none" w:sz="0" w:space="0" w:color="auto"/>
            <w:bottom w:val="none" w:sz="0" w:space="0" w:color="auto"/>
            <w:right w:val="none" w:sz="0" w:space="0" w:color="auto"/>
          </w:divBdr>
        </w:div>
        <w:div w:id="1733042350">
          <w:marLeft w:val="640"/>
          <w:marRight w:val="0"/>
          <w:marTop w:val="0"/>
          <w:marBottom w:val="0"/>
          <w:divBdr>
            <w:top w:val="none" w:sz="0" w:space="0" w:color="auto"/>
            <w:left w:val="none" w:sz="0" w:space="0" w:color="auto"/>
            <w:bottom w:val="none" w:sz="0" w:space="0" w:color="auto"/>
            <w:right w:val="none" w:sz="0" w:space="0" w:color="auto"/>
          </w:divBdr>
        </w:div>
        <w:div w:id="877937368">
          <w:marLeft w:val="640"/>
          <w:marRight w:val="0"/>
          <w:marTop w:val="0"/>
          <w:marBottom w:val="0"/>
          <w:divBdr>
            <w:top w:val="none" w:sz="0" w:space="0" w:color="auto"/>
            <w:left w:val="none" w:sz="0" w:space="0" w:color="auto"/>
            <w:bottom w:val="none" w:sz="0" w:space="0" w:color="auto"/>
            <w:right w:val="none" w:sz="0" w:space="0" w:color="auto"/>
          </w:divBdr>
        </w:div>
        <w:div w:id="1911428984">
          <w:marLeft w:val="640"/>
          <w:marRight w:val="0"/>
          <w:marTop w:val="0"/>
          <w:marBottom w:val="0"/>
          <w:divBdr>
            <w:top w:val="none" w:sz="0" w:space="0" w:color="auto"/>
            <w:left w:val="none" w:sz="0" w:space="0" w:color="auto"/>
            <w:bottom w:val="none" w:sz="0" w:space="0" w:color="auto"/>
            <w:right w:val="none" w:sz="0" w:space="0" w:color="auto"/>
          </w:divBdr>
        </w:div>
        <w:div w:id="1417895795">
          <w:marLeft w:val="640"/>
          <w:marRight w:val="0"/>
          <w:marTop w:val="0"/>
          <w:marBottom w:val="0"/>
          <w:divBdr>
            <w:top w:val="none" w:sz="0" w:space="0" w:color="auto"/>
            <w:left w:val="none" w:sz="0" w:space="0" w:color="auto"/>
            <w:bottom w:val="none" w:sz="0" w:space="0" w:color="auto"/>
            <w:right w:val="none" w:sz="0" w:space="0" w:color="auto"/>
          </w:divBdr>
        </w:div>
        <w:div w:id="1957366162">
          <w:marLeft w:val="640"/>
          <w:marRight w:val="0"/>
          <w:marTop w:val="0"/>
          <w:marBottom w:val="0"/>
          <w:divBdr>
            <w:top w:val="none" w:sz="0" w:space="0" w:color="auto"/>
            <w:left w:val="none" w:sz="0" w:space="0" w:color="auto"/>
            <w:bottom w:val="none" w:sz="0" w:space="0" w:color="auto"/>
            <w:right w:val="none" w:sz="0" w:space="0" w:color="auto"/>
          </w:divBdr>
        </w:div>
        <w:div w:id="539587519">
          <w:marLeft w:val="640"/>
          <w:marRight w:val="0"/>
          <w:marTop w:val="0"/>
          <w:marBottom w:val="0"/>
          <w:divBdr>
            <w:top w:val="none" w:sz="0" w:space="0" w:color="auto"/>
            <w:left w:val="none" w:sz="0" w:space="0" w:color="auto"/>
            <w:bottom w:val="none" w:sz="0" w:space="0" w:color="auto"/>
            <w:right w:val="none" w:sz="0" w:space="0" w:color="auto"/>
          </w:divBdr>
        </w:div>
        <w:div w:id="257376161">
          <w:marLeft w:val="640"/>
          <w:marRight w:val="0"/>
          <w:marTop w:val="0"/>
          <w:marBottom w:val="0"/>
          <w:divBdr>
            <w:top w:val="none" w:sz="0" w:space="0" w:color="auto"/>
            <w:left w:val="none" w:sz="0" w:space="0" w:color="auto"/>
            <w:bottom w:val="none" w:sz="0" w:space="0" w:color="auto"/>
            <w:right w:val="none" w:sz="0" w:space="0" w:color="auto"/>
          </w:divBdr>
        </w:div>
        <w:div w:id="671567686">
          <w:marLeft w:val="640"/>
          <w:marRight w:val="0"/>
          <w:marTop w:val="0"/>
          <w:marBottom w:val="0"/>
          <w:divBdr>
            <w:top w:val="none" w:sz="0" w:space="0" w:color="auto"/>
            <w:left w:val="none" w:sz="0" w:space="0" w:color="auto"/>
            <w:bottom w:val="none" w:sz="0" w:space="0" w:color="auto"/>
            <w:right w:val="none" w:sz="0" w:space="0" w:color="auto"/>
          </w:divBdr>
        </w:div>
        <w:div w:id="1343509477">
          <w:marLeft w:val="640"/>
          <w:marRight w:val="0"/>
          <w:marTop w:val="0"/>
          <w:marBottom w:val="0"/>
          <w:divBdr>
            <w:top w:val="none" w:sz="0" w:space="0" w:color="auto"/>
            <w:left w:val="none" w:sz="0" w:space="0" w:color="auto"/>
            <w:bottom w:val="none" w:sz="0" w:space="0" w:color="auto"/>
            <w:right w:val="none" w:sz="0" w:space="0" w:color="auto"/>
          </w:divBdr>
        </w:div>
        <w:div w:id="561406689">
          <w:marLeft w:val="640"/>
          <w:marRight w:val="0"/>
          <w:marTop w:val="0"/>
          <w:marBottom w:val="0"/>
          <w:divBdr>
            <w:top w:val="none" w:sz="0" w:space="0" w:color="auto"/>
            <w:left w:val="none" w:sz="0" w:space="0" w:color="auto"/>
            <w:bottom w:val="none" w:sz="0" w:space="0" w:color="auto"/>
            <w:right w:val="none" w:sz="0" w:space="0" w:color="auto"/>
          </w:divBdr>
        </w:div>
        <w:div w:id="68238697">
          <w:marLeft w:val="640"/>
          <w:marRight w:val="0"/>
          <w:marTop w:val="0"/>
          <w:marBottom w:val="0"/>
          <w:divBdr>
            <w:top w:val="none" w:sz="0" w:space="0" w:color="auto"/>
            <w:left w:val="none" w:sz="0" w:space="0" w:color="auto"/>
            <w:bottom w:val="none" w:sz="0" w:space="0" w:color="auto"/>
            <w:right w:val="none" w:sz="0" w:space="0" w:color="auto"/>
          </w:divBdr>
        </w:div>
        <w:div w:id="1825001901">
          <w:marLeft w:val="640"/>
          <w:marRight w:val="0"/>
          <w:marTop w:val="0"/>
          <w:marBottom w:val="0"/>
          <w:divBdr>
            <w:top w:val="none" w:sz="0" w:space="0" w:color="auto"/>
            <w:left w:val="none" w:sz="0" w:space="0" w:color="auto"/>
            <w:bottom w:val="none" w:sz="0" w:space="0" w:color="auto"/>
            <w:right w:val="none" w:sz="0" w:space="0" w:color="auto"/>
          </w:divBdr>
        </w:div>
        <w:div w:id="2022967536">
          <w:marLeft w:val="640"/>
          <w:marRight w:val="0"/>
          <w:marTop w:val="0"/>
          <w:marBottom w:val="0"/>
          <w:divBdr>
            <w:top w:val="none" w:sz="0" w:space="0" w:color="auto"/>
            <w:left w:val="none" w:sz="0" w:space="0" w:color="auto"/>
            <w:bottom w:val="none" w:sz="0" w:space="0" w:color="auto"/>
            <w:right w:val="none" w:sz="0" w:space="0" w:color="auto"/>
          </w:divBdr>
        </w:div>
        <w:div w:id="1999384171">
          <w:marLeft w:val="640"/>
          <w:marRight w:val="0"/>
          <w:marTop w:val="0"/>
          <w:marBottom w:val="0"/>
          <w:divBdr>
            <w:top w:val="none" w:sz="0" w:space="0" w:color="auto"/>
            <w:left w:val="none" w:sz="0" w:space="0" w:color="auto"/>
            <w:bottom w:val="none" w:sz="0" w:space="0" w:color="auto"/>
            <w:right w:val="none" w:sz="0" w:space="0" w:color="auto"/>
          </w:divBdr>
        </w:div>
        <w:div w:id="1587424921">
          <w:marLeft w:val="640"/>
          <w:marRight w:val="0"/>
          <w:marTop w:val="0"/>
          <w:marBottom w:val="0"/>
          <w:divBdr>
            <w:top w:val="none" w:sz="0" w:space="0" w:color="auto"/>
            <w:left w:val="none" w:sz="0" w:space="0" w:color="auto"/>
            <w:bottom w:val="none" w:sz="0" w:space="0" w:color="auto"/>
            <w:right w:val="none" w:sz="0" w:space="0" w:color="auto"/>
          </w:divBdr>
        </w:div>
        <w:div w:id="1102529376">
          <w:marLeft w:val="640"/>
          <w:marRight w:val="0"/>
          <w:marTop w:val="0"/>
          <w:marBottom w:val="0"/>
          <w:divBdr>
            <w:top w:val="none" w:sz="0" w:space="0" w:color="auto"/>
            <w:left w:val="none" w:sz="0" w:space="0" w:color="auto"/>
            <w:bottom w:val="none" w:sz="0" w:space="0" w:color="auto"/>
            <w:right w:val="none" w:sz="0" w:space="0" w:color="auto"/>
          </w:divBdr>
        </w:div>
        <w:div w:id="1530874540">
          <w:marLeft w:val="640"/>
          <w:marRight w:val="0"/>
          <w:marTop w:val="0"/>
          <w:marBottom w:val="0"/>
          <w:divBdr>
            <w:top w:val="none" w:sz="0" w:space="0" w:color="auto"/>
            <w:left w:val="none" w:sz="0" w:space="0" w:color="auto"/>
            <w:bottom w:val="none" w:sz="0" w:space="0" w:color="auto"/>
            <w:right w:val="none" w:sz="0" w:space="0" w:color="auto"/>
          </w:divBdr>
        </w:div>
        <w:div w:id="1329140783">
          <w:marLeft w:val="640"/>
          <w:marRight w:val="0"/>
          <w:marTop w:val="0"/>
          <w:marBottom w:val="0"/>
          <w:divBdr>
            <w:top w:val="none" w:sz="0" w:space="0" w:color="auto"/>
            <w:left w:val="none" w:sz="0" w:space="0" w:color="auto"/>
            <w:bottom w:val="none" w:sz="0" w:space="0" w:color="auto"/>
            <w:right w:val="none" w:sz="0" w:space="0" w:color="auto"/>
          </w:divBdr>
        </w:div>
        <w:div w:id="1787692859">
          <w:marLeft w:val="640"/>
          <w:marRight w:val="0"/>
          <w:marTop w:val="0"/>
          <w:marBottom w:val="0"/>
          <w:divBdr>
            <w:top w:val="none" w:sz="0" w:space="0" w:color="auto"/>
            <w:left w:val="none" w:sz="0" w:space="0" w:color="auto"/>
            <w:bottom w:val="none" w:sz="0" w:space="0" w:color="auto"/>
            <w:right w:val="none" w:sz="0" w:space="0" w:color="auto"/>
          </w:divBdr>
        </w:div>
        <w:div w:id="1588462246">
          <w:marLeft w:val="640"/>
          <w:marRight w:val="0"/>
          <w:marTop w:val="0"/>
          <w:marBottom w:val="0"/>
          <w:divBdr>
            <w:top w:val="none" w:sz="0" w:space="0" w:color="auto"/>
            <w:left w:val="none" w:sz="0" w:space="0" w:color="auto"/>
            <w:bottom w:val="none" w:sz="0" w:space="0" w:color="auto"/>
            <w:right w:val="none" w:sz="0" w:space="0" w:color="auto"/>
          </w:divBdr>
        </w:div>
      </w:divsChild>
    </w:div>
    <w:div w:id="557975915">
      <w:bodyDiv w:val="1"/>
      <w:marLeft w:val="0"/>
      <w:marRight w:val="0"/>
      <w:marTop w:val="0"/>
      <w:marBottom w:val="0"/>
      <w:divBdr>
        <w:top w:val="none" w:sz="0" w:space="0" w:color="auto"/>
        <w:left w:val="none" w:sz="0" w:space="0" w:color="auto"/>
        <w:bottom w:val="none" w:sz="0" w:space="0" w:color="auto"/>
        <w:right w:val="none" w:sz="0" w:space="0" w:color="auto"/>
      </w:divBdr>
      <w:divsChild>
        <w:div w:id="1132598574">
          <w:marLeft w:val="640"/>
          <w:marRight w:val="0"/>
          <w:marTop w:val="0"/>
          <w:marBottom w:val="0"/>
          <w:divBdr>
            <w:top w:val="none" w:sz="0" w:space="0" w:color="auto"/>
            <w:left w:val="none" w:sz="0" w:space="0" w:color="auto"/>
            <w:bottom w:val="none" w:sz="0" w:space="0" w:color="auto"/>
            <w:right w:val="none" w:sz="0" w:space="0" w:color="auto"/>
          </w:divBdr>
        </w:div>
        <w:div w:id="325285530">
          <w:marLeft w:val="640"/>
          <w:marRight w:val="0"/>
          <w:marTop w:val="0"/>
          <w:marBottom w:val="0"/>
          <w:divBdr>
            <w:top w:val="none" w:sz="0" w:space="0" w:color="auto"/>
            <w:left w:val="none" w:sz="0" w:space="0" w:color="auto"/>
            <w:bottom w:val="none" w:sz="0" w:space="0" w:color="auto"/>
            <w:right w:val="none" w:sz="0" w:space="0" w:color="auto"/>
          </w:divBdr>
        </w:div>
        <w:div w:id="729426825">
          <w:marLeft w:val="640"/>
          <w:marRight w:val="0"/>
          <w:marTop w:val="0"/>
          <w:marBottom w:val="0"/>
          <w:divBdr>
            <w:top w:val="none" w:sz="0" w:space="0" w:color="auto"/>
            <w:left w:val="none" w:sz="0" w:space="0" w:color="auto"/>
            <w:bottom w:val="none" w:sz="0" w:space="0" w:color="auto"/>
            <w:right w:val="none" w:sz="0" w:space="0" w:color="auto"/>
          </w:divBdr>
        </w:div>
        <w:div w:id="1309944506">
          <w:marLeft w:val="640"/>
          <w:marRight w:val="0"/>
          <w:marTop w:val="0"/>
          <w:marBottom w:val="0"/>
          <w:divBdr>
            <w:top w:val="none" w:sz="0" w:space="0" w:color="auto"/>
            <w:left w:val="none" w:sz="0" w:space="0" w:color="auto"/>
            <w:bottom w:val="none" w:sz="0" w:space="0" w:color="auto"/>
            <w:right w:val="none" w:sz="0" w:space="0" w:color="auto"/>
          </w:divBdr>
        </w:div>
        <w:div w:id="654527836">
          <w:marLeft w:val="640"/>
          <w:marRight w:val="0"/>
          <w:marTop w:val="0"/>
          <w:marBottom w:val="0"/>
          <w:divBdr>
            <w:top w:val="none" w:sz="0" w:space="0" w:color="auto"/>
            <w:left w:val="none" w:sz="0" w:space="0" w:color="auto"/>
            <w:bottom w:val="none" w:sz="0" w:space="0" w:color="auto"/>
            <w:right w:val="none" w:sz="0" w:space="0" w:color="auto"/>
          </w:divBdr>
        </w:div>
        <w:div w:id="1751148370">
          <w:marLeft w:val="640"/>
          <w:marRight w:val="0"/>
          <w:marTop w:val="0"/>
          <w:marBottom w:val="0"/>
          <w:divBdr>
            <w:top w:val="none" w:sz="0" w:space="0" w:color="auto"/>
            <w:left w:val="none" w:sz="0" w:space="0" w:color="auto"/>
            <w:bottom w:val="none" w:sz="0" w:space="0" w:color="auto"/>
            <w:right w:val="none" w:sz="0" w:space="0" w:color="auto"/>
          </w:divBdr>
        </w:div>
        <w:div w:id="1328172403">
          <w:marLeft w:val="640"/>
          <w:marRight w:val="0"/>
          <w:marTop w:val="0"/>
          <w:marBottom w:val="0"/>
          <w:divBdr>
            <w:top w:val="none" w:sz="0" w:space="0" w:color="auto"/>
            <w:left w:val="none" w:sz="0" w:space="0" w:color="auto"/>
            <w:bottom w:val="none" w:sz="0" w:space="0" w:color="auto"/>
            <w:right w:val="none" w:sz="0" w:space="0" w:color="auto"/>
          </w:divBdr>
        </w:div>
        <w:div w:id="1171414276">
          <w:marLeft w:val="640"/>
          <w:marRight w:val="0"/>
          <w:marTop w:val="0"/>
          <w:marBottom w:val="0"/>
          <w:divBdr>
            <w:top w:val="none" w:sz="0" w:space="0" w:color="auto"/>
            <w:left w:val="none" w:sz="0" w:space="0" w:color="auto"/>
            <w:bottom w:val="none" w:sz="0" w:space="0" w:color="auto"/>
            <w:right w:val="none" w:sz="0" w:space="0" w:color="auto"/>
          </w:divBdr>
        </w:div>
        <w:div w:id="400833562">
          <w:marLeft w:val="640"/>
          <w:marRight w:val="0"/>
          <w:marTop w:val="0"/>
          <w:marBottom w:val="0"/>
          <w:divBdr>
            <w:top w:val="none" w:sz="0" w:space="0" w:color="auto"/>
            <w:left w:val="none" w:sz="0" w:space="0" w:color="auto"/>
            <w:bottom w:val="none" w:sz="0" w:space="0" w:color="auto"/>
            <w:right w:val="none" w:sz="0" w:space="0" w:color="auto"/>
          </w:divBdr>
        </w:div>
        <w:div w:id="1067611159">
          <w:marLeft w:val="640"/>
          <w:marRight w:val="0"/>
          <w:marTop w:val="0"/>
          <w:marBottom w:val="0"/>
          <w:divBdr>
            <w:top w:val="none" w:sz="0" w:space="0" w:color="auto"/>
            <w:left w:val="none" w:sz="0" w:space="0" w:color="auto"/>
            <w:bottom w:val="none" w:sz="0" w:space="0" w:color="auto"/>
            <w:right w:val="none" w:sz="0" w:space="0" w:color="auto"/>
          </w:divBdr>
        </w:div>
        <w:div w:id="1033118558">
          <w:marLeft w:val="640"/>
          <w:marRight w:val="0"/>
          <w:marTop w:val="0"/>
          <w:marBottom w:val="0"/>
          <w:divBdr>
            <w:top w:val="none" w:sz="0" w:space="0" w:color="auto"/>
            <w:left w:val="none" w:sz="0" w:space="0" w:color="auto"/>
            <w:bottom w:val="none" w:sz="0" w:space="0" w:color="auto"/>
            <w:right w:val="none" w:sz="0" w:space="0" w:color="auto"/>
          </w:divBdr>
        </w:div>
        <w:div w:id="1784882047">
          <w:marLeft w:val="640"/>
          <w:marRight w:val="0"/>
          <w:marTop w:val="0"/>
          <w:marBottom w:val="0"/>
          <w:divBdr>
            <w:top w:val="none" w:sz="0" w:space="0" w:color="auto"/>
            <w:left w:val="none" w:sz="0" w:space="0" w:color="auto"/>
            <w:bottom w:val="none" w:sz="0" w:space="0" w:color="auto"/>
            <w:right w:val="none" w:sz="0" w:space="0" w:color="auto"/>
          </w:divBdr>
        </w:div>
        <w:div w:id="1190873273">
          <w:marLeft w:val="640"/>
          <w:marRight w:val="0"/>
          <w:marTop w:val="0"/>
          <w:marBottom w:val="0"/>
          <w:divBdr>
            <w:top w:val="none" w:sz="0" w:space="0" w:color="auto"/>
            <w:left w:val="none" w:sz="0" w:space="0" w:color="auto"/>
            <w:bottom w:val="none" w:sz="0" w:space="0" w:color="auto"/>
            <w:right w:val="none" w:sz="0" w:space="0" w:color="auto"/>
          </w:divBdr>
        </w:div>
        <w:div w:id="37121513">
          <w:marLeft w:val="640"/>
          <w:marRight w:val="0"/>
          <w:marTop w:val="0"/>
          <w:marBottom w:val="0"/>
          <w:divBdr>
            <w:top w:val="none" w:sz="0" w:space="0" w:color="auto"/>
            <w:left w:val="none" w:sz="0" w:space="0" w:color="auto"/>
            <w:bottom w:val="none" w:sz="0" w:space="0" w:color="auto"/>
            <w:right w:val="none" w:sz="0" w:space="0" w:color="auto"/>
          </w:divBdr>
        </w:div>
        <w:div w:id="685594114">
          <w:marLeft w:val="640"/>
          <w:marRight w:val="0"/>
          <w:marTop w:val="0"/>
          <w:marBottom w:val="0"/>
          <w:divBdr>
            <w:top w:val="none" w:sz="0" w:space="0" w:color="auto"/>
            <w:left w:val="none" w:sz="0" w:space="0" w:color="auto"/>
            <w:bottom w:val="none" w:sz="0" w:space="0" w:color="auto"/>
            <w:right w:val="none" w:sz="0" w:space="0" w:color="auto"/>
          </w:divBdr>
        </w:div>
      </w:divsChild>
    </w:div>
    <w:div w:id="563099809">
      <w:bodyDiv w:val="1"/>
      <w:marLeft w:val="0"/>
      <w:marRight w:val="0"/>
      <w:marTop w:val="0"/>
      <w:marBottom w:val="0"/>
      <w:divBdr>
        <w:top w:val="none" w:sz="0" w:space="0" w:color="auto"/>
        <w:left w:val="none" w:sz="0" w:space="0" w:color="auto"/>
        <w:bottom w:val="none" w:sz="0" w:space="0" w:color="auto"/>
        <w:right w:val="none" w:sz="0" w:space="0" w:color="auto"/>
      </w:divBdr>
      <w:divsChild>
        <w:div w:id="1125928017">
          <w:marLeft w:val="640"/>
          <w:marRight w:val="0"/>
          <w:marTop w:val="0"/>
          <w:marBottom w:val="0"/>
          <w:divBdr>
            <w:top w:val="none" w:sz="0" w:space="0" w:color="auto"/>
            <w:left w:val="none" w:sz="0" w:space="0" w:color="auto"/>
            <w:bottom w:val="none" w:sz="0" w:space="0" w:color="auto"/>
            <w:right w:val="none" w:sz="0" w:space="0" w:color="auto"/>
          </w:divBdr>
        </w:div>
        <w:div w:id="1609434244">
          <w:marLeft w:val="640"/>
          <w:marRight w:val="0"/>
          <w:marTop w:val="0"/>
          <w:marBottom w:val="0"/>
          <w:divBdr>
            <w:top w:val="none" w:sz="0" w:space="0" w:color="auto"/>
            <w:left w:val="none" w:sz="0" w:space="0" w:color="auto"/>
            <w:bottom w:val="none" w:sz="0" w:space="0" w:color="auto"/>
            <w:right w:val="none" w:sz="0" w:space="0" w:color="auto"/>
          </w:divBdr>
        </w:div>
        <w:div w:id="847524607">
          <w:marLeft w:val="640"/>
          <w:marRight w:val="0"/>
          <w:marTop w:val="0"/>
          <w:marBottom w:val="0"/>
          <w:divBdr>
            <w:top w:val="none" w:sz="0" w:space="0" w:color="auto"/>
            <w:left w:val="none" w:sz="0" w:space="0" w:color="auto"/>
            <w:bottom w:val="none" w:sz="0" w:space="0" w:color="auto"/>
            <w:right w:val="none" w:sz="0" w:space="0" w:color="auto"/>
          </w:divBdr>
        </w:div>
        <w:div w:id="1946885058">
          <w:marLeft w:val="640"/>
          <w:marRight w:val="0"/>
          <w:marTop w:val="0"/>
          <w:marBottom w:val="0"/>
          <w:divBdr>
            <w:top w:val="none" w:sz="0" w:space="0" w:color="auto"/>
            <w:left w:val="none" w:sz="0" w:space="0" w:color="auto"/>
            <w:bottom w:val="none" w:sz="0" w:space="0" w:color="auto"/>
            <w:right w:val="none" w:sz="0" w:space="0" w:color="auto"/>
          </w:divBdr>
        </w:div>
        <w:div w:id="2120832582">
          <w:marLeft w:val="640"/>
          <w:marRight w:val="0"/>
          <w:marTop w:val="0"/>
          <w:marBottom w:val="0"/>
          <w:divBdr>
            <w:top w:val="none" w:sz="0" w:space="0" w:color="auto"/>
            <w:left w:val="none" w:sz="0" w:space="0" w:color="auto"/>
            <w:bottom w:val="none" w:sz="0" w:space="0" w:color="auto"/>
            <w:right w:val="none" w:sz="0" w:space="0" w:color="auto"/>
          </w:divBdr>
        </w:div>
        <w:div w:id="1364090334">
          <w:marLeft w:val="640"/>
          <w:marRight w:val="0"/>
          <w:marTop w:val="0"/>
          <w:marBottom w:val="0"/>
          <w:divBdr>
            <w:top w:val="none" w:sz="0" w:space="0" w:color="auto"/>
            <w:left w:val="none" w:sz="0" w:space="0" w:color="auto"/>
            <w:bottom w:val="none" w:sz="0" w:space="0" w:color="auto"/>
            <w:right w:val="none" w:sz="0" w:space="0" w:color="auto"/>
          </w:divBdr>
        </w:div>
        <w:div w:id="921109503">
          <w:marLeft w:val="640"/>
          <w:marRight w:val="0"/>
          <w:marTop w:val="0"/>
          <w:marBottom w:val="0"/>
          <w:divBdr>
            <w:top w:val="none" w:sz="0" w:space="0" w:color="auto"/>
            <w:left w:val="none" w:sz="0" w:space="0" w:color="auto"/>
            <w:bottom w:val="none" w:sz="0" w:space="0" w:color="auto"/>
            <w:right w:val="none" w:sz="0" w:space="0" w:color="auto"/>
          </w:divBdr>
        </w:div>
        <w:div w:id="1188762288">
          <w:marLeft w:val="640"/>
          <w:marRight w:val="0"/>
          <w:marTop w:val="0"/>
          <w:marBottom w:val="0"/>
          <w:divBdr>
            <w:top w:val="none" w:sz="0" w:space="0" w:color="auto"/>
            <w:left w:val="none" w:sz="0" w:space="0" w:color="auto"/>
            <w:bottom w:val="none" w:sz="0" w:space="0" w:color="auto"/>
            <w:right w:val="none" w:sz="0" w:space="0" w:color="auto"/>
          </w:divBdr>
        </w:div>
        <w:div w:id="42028741">
          <w:marLeft w:val="640"/>
          <w:marRight w:val="0"/>
          <w:marTop w:val="0"/>
          <w:marBottom w:val="0"/>
          <w:divBdr>
            <w:top w:val="none" w:sz="0" w:space="0" w:color="auto"/>
            <w:left w:val="none" w:sz="0" w:space="0" w:color="auto"/>
            <w:bottom w:val="none" w:sz="0" w:space="0" w:color="auto"/>
            <w:right w:val="none" w:sz="0" w:space="0" w:color="auto"/>
          </w:divBdr>
        </w:div>
        <w:div w:id="124276156">
          <w:marLeft w:val="640"/>
          <w:marRight w:val="0"/>
          <w:marTop w:val="0"/>
          <w:marBottom w:val="0"/>
          <w:divBdr>
            <w:top w:val="none" w:sz="0" w:space="0" w:color="auto"/>
            <w:left w:val="none" w:sz="0" w:space="0" w:color="auto"/>
            <w:bottom w:val="none" w:sz="0" w:space="0" w:color="auto"/>
            <w:right w:val="none" w:sz="0" w:space="0" w:color="auto"/>
          </w:divBdr>
        </w:div>
        <w:div w:id="1124230500">
          <w:marLeft w:val="640"/>
          <w:marRight w:val="0"/>
          <w:marTop w:val="0"/>
          <w:marBottom w:val="0"/>
          <w:divBdr>
            <w:top w:val="none" w:sz="0" w:space="0" w:color="auto"/>
            <w:left w:val="none" w:sz="0" w:space="0" w:color="auto"/>
            <w:bottom w:val="none" w:sz="0" w:space="0" w:color="auto"/>
            <w:right w:val="none" w:sz="0" w:space="0" w:color="auto"/>
          </w:divBdr>
        </w:div>
        <w:div w:id="1116366377">
          <w:marLeft w:val="640"/>
          <w:marRight w:val="0"/>
          <w:marTop w:val="0"/>
          <w:marBottom w:val="0"/>
          <w:divBdr>
            <w:top w:val="none" w:sz="0" w:space="0" w:color="auto"/>
            <w:left w:val="none" w:sz="0" w:space="0" w:color="auto"/>
            <w:bottom w:val="none" w:sz="0" w:space="0" w:color="auto"/>
            <w:right w:val="none" w:sz="0" w:space="0" w:color="auto"/>
          </w:divBdr>
        </w:div>
        <w:div w:id="1646933419">
          <w:marLeft w:val="640"/>
          <w:marRight w:val="0"/>
          <w:marTop w:val="0"/>
          <w:marBottom w:val="0"/>
          <w:divBdr>
            <w:top w:val="none" w:sz="0" w:space="0" w:color="auto"/>
            <w:left w:val="none" w:sz="0" w:space="0" w:color="auto"/>
            <w:bottom w:val="none" w:sz="0" w:space="0" w:color="auto"/>
            <w:right w:val="none" w:sz="0" w:space="0" w:color="auto"/>
          </w:divBdr>
        </w:div>
        <w:div w:id="151608654">
          <w:marLeft w:val="640"/>
          <w:marRight w:val="0"/>
          <w:marTop w:val="0"/>
          <w:marBottom w:val="0"/>
          <w:divBdr>
            <w:top w:val="none" w:sz="0" w:space="0" w:color="auto"/>
            <w:left w:val="none" w:sz="0" w:space="0" w:color="auto"/>
            <w:bottom w:val="none" w:sz="0" w:space="0" w:color="auto"/>
            <w:right w:val="none" w:sz="0" w:space="0" w:color="auto"/>
          </w:divBdr>
        </w:div>
        <w:div w:id="288169700">
          <w:marLeft w:val="640"/>
          <w:marRight w:val="0"/>
          <w:marTop w:val="0"/>
          <w:marBottom w:val="0"/>
          <w:divBdr>
            <w:top w:val="none" w:sz="0" w:space="0" w:color="auto"/>
            <w:left w:val="none" w:sz="0" w:space="0" w:color="auto"/>
            <w:bottom w:val="none" w:sz="0" w:space="0" w:color="auto"/>
            <w:right w:val="none" w:sz="0" w:space="0" w:color="auto"/>
          </w:divBdr>
        </w:div>
        <w:div w:id="513572175">
          <w:marLeft w:val="640"/>
          <w:marRight w:val="0"/>
          <w:marTop w:val="0"/>
          <w:marBottom w:val="0"/>
          <w:divBdr>
            <w:top w:val="none" w:sz="0" w:space="0" w:color="auto"/>
            <w:left w:val="none" w:sz="0" w:space="0" w:color="auto"/>
            <w:bottom w:val="none" w:sz="0" w:space="0" w:color="auto"/>
            <w:right w:val="none" w:sz="0" w:space="0" w:color="auto"/>
          </w:divBdr>
        </w:div>
        <w:div w:id="1974752652">
          <w:marLeft w:val="640"/>
          <w:marRight w:val="0"/>
          <w:marTop w:val="0"/>
          <w:marBottom w:val="0"/>
          <w:divBdr>
            <w:top w:val="none" w:sz="0" w:space="0" w:color="auto"/>
            <w:left w:val="none" w:sz="0" w:space="0" w:color="auto"/>
            <w:bottom w:val="none" w:sz="0" w:space="0" w:color="auto"/>
            <w:right w:val="none" w:sz="0" w:space="0" w:color="auto"/>
          </w:divBdr>
        </w:div>
        <w:div w:id="2146778577">
          <w:marLeft w:val="640"/>
          <w:marRight w:val="0"/>
          <w:marTop w:val="0"/>
          <w:marBottom w:val="0"/>
          <w:divBdr>
            <w:top w:val="none" w:sz="0" w:space="0" w:color="auto"/>
            <w:left w:val="none" w:sz="0" w:space="0" w:color="auto"/>
            <w:bottom w:val="none" w:sz="0" w:space="0" w:color="auto"/>
            <w:right w:val="none" w:sz="0" w:space="0" w:color="auto"/>
          </w:divBdr>
        </w:div>
        <w:div w:id="648021178">
          <w:marLeft w:val="640"/>
          <w:marRight w:val="0"/>
          <w:marTop w:val="0"/>
          <w:marBottom w:val="0"/>
          <w:divBdr>
            <w:top w:val="none" w:sz="0" w:space="0" w:color="auto"/>
            <w:left w:val="none" w:sz="0" w:space="0" w:color="auto"/>
            <w:bottom w:val="none" w:sz="0" w:space="0" w:color="auto"/>
            <w:right w:val="none" w:sz="0" w:space="0" w:color="auto"/>
          </w:divBdr>
        </w:div>
        <w:div w:id="1798798781">
          <w:marLeft w:val="640"/>
          <w:marRight w:val="0"/>
          <w:marTop w:val="0"/>
          <w:marBottom w:val="0"/>
          <w:divBdr>
            <w:top w:val="none" w:sz="0" w:space="0" w:color="auto"/>
            <w:left w:val="none" w:sz="0" w:space="0" w:color="auto"/>
            <w:bottom w:val="none" w:sz="0" w:space="0" w:color="auto"/>
            <w:right w:val="none" w:sz="0" w:space="0" w:color="auto"/>
          </w:divBdr>
        </w:div>
        <w:div w:id="1644309430">
          <w:marLeft w:val="640"/>
          <w:marRight w:val="0"/>
          <w:marTop w:val="0"/>
          <w:marBottom w:val="0"/>
          <w:divBdr>
            <w:top w:val="none" w:sz="0" w:space="0" w:color="auto"/>
            <w:left w:val="none" w:sz="0" w:space="0" w:color="auto"/>
            <w:bottom w:val="none" w:sz="0" w:space="0" w:color="auto"/>
            <w:right w:val="none" w:sz="0" w:space="0" w:color="auto"/>
          </w:divBdr>
        </w:div>
        <w:div w:id="1923759746">
          <w:marLeft w:val="640"/>
          <w:marRight w:val="0"/>
          <w:marTop w:val="0"/>
          <w:marBottom w:val="0"/>
          <w:divBdr>
            <w:top w:val="none" w:sz="0" w:space="0" w:color="auto"/>
            <w:left w:val="none" w:sz="0" w:space="0" w:color="auto"/>
            <w:bottom w:val="none" w:sz="0" w:space="0" w:color="auto"/>
            <w:right w:val="none" w:sz="0" w:space="0" w:color="auto"/>
          </w:divBdr>
        </w:div>
      </w:divsChild>
    </w:div>
    <w:div w:id="565652088">
      <w:bodyDiv w:val="1"/>
      <w:marLeft w:val="0"/>
      <w:marRight w:val="0"/>
      <w:marTop w:val="0"/>
      <w:marBottom w:val="0"/>
      <w:divBdr>
        <w:top w:val="none" w:sz="0" w:space="0" w:color="auto"/>
        <w:left w:val="none" w:sz="0" w:space="0" w:color="auto"/>
        <w:bottom w:val="none" w:sz="0" w:space="0" w:color="auto"/>
        <w:right w:val="none" w:sz="0" w:space="0" w:color="auto"/>
      </w:divBdr>
      <w:divsChild>
        <w:div w:id="1547640248">
          <w:marLeft w:val="0"/>
          <w:marRight w:val="108"/>
          <w:marTop w:val="18"/>
          <w:marBottom w:val="108"/>
          <w:divBdr>
            <w:top w:val="none" w:sz="0" w:space="0" w:color="auto"/>
            <w:left w:val="none" w:sz="0" w:space="0" w:color="auto"/>
            <w:bottom w:val="none" w:sz="0" w:space="0" w:color="auto"/>
            <w:right w:val="none" w:sz="0" w:space="0" w:color="auto"/>
          </w:divBdr>
          <w:divsChild>
            <w:div w:id="1034188357">
              <w:marLeft w:val="0"/>
              <w:marRight w:val="0"/>
              <w:marTop w:val="0"/>
              <w:marBottom w:val="0"/>
              <w:divBdr>
                <w:top w:val="none" w:sz="0" w:space="0" w:color="auto"/>
                <w:left w:val="none" w:sz="0" w:space="0" w:color="auto"/>
                <w:bottom w:val="none" w:sz="0" w:space="0" w:color="auto"/>
                <w:right w:val="none" w:sz="0" w:space="0" w:color="auto"/>
              </w:divBdr>
              <w:divsChild>
                <w:div w:id="426001291">
                  <w:marLeft w:val="0"/>
                  <w:marRight w:val="0"/>
                  <w:marTop w:val="0"/>
                  <w:marBottom w:val="0"/>
                  <w:divBdr>
                    <w:top w:val="none" w:sz="0" w:space="0" w:color="auto"/>
                    <w:left w:val="none" w:sz="0" w:space="0" w:color="auto"/>
                    <w:bottom w:val="none" w:sz="0" w:space="0" w:color="auto"/>
                    <w:right w:val="none" w:sz="0" w:space="0" w:color="auto"/>
                  </w:divBdr>
                  <w:divsChild>
                    <w:div w:id="1445005788">
                      <w:marLeft w:val="0"/>
                      <w:marRight w:val="0"/>
                      <w:marTop w:val="0"/>
                      <w:marBottom w:val="0"/>
                      <w:divBdr>
                        <w:top w:val="none" w:sz="0" w:space="0" w:color="auto"/>
                        <w:left w:val="none" w:sz="0" w:space="0" w:color="auto"/>
                        <w:bottom w:val="none" w:sz="0" w:space="0" w:color="auto"/>
                        <w:right w:val="none" w:sz="0" w:space="0" w:color="auto"/>
                      </w:divBdr>
                      <w:divsChild>
                        <w:div w:id="14609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695097">
      <w:bodyDiv w:val="1"/>
      <w:marLeft w:val="0"/>
      <w:marRight w:val="0"/>
      <w:marTop w:val="0"/>
      <w:marBottom w:val="0"/>
      <w:divBdr>
        <w:top w:val="none" w:sz="0" w:space="0" w:color="auto"/>
        <w:left w:val="none" w:sz="0" w:space="0" w:color="auto"/>
        <w:bottom w:val="none" w:sz="0" w:space="0" w:color="auto"/>
        <w:right w:val="none" w:sz="0" w:space="0" w:color="auto"/>
      </w:divBdr>
      <w:divsChild>
        <w:div w:id="856701927">
          <w:marLeft w:val="640"/>
          <w:marRight w:val="0"/>
          <w:marTop w:val="0"/>
          <w:marBottom w:val="0"/>
          <w:divBdr>
            <w:top w:val="none" w:sz="0" w:space="0" w:color="auto"/>
            <w:left w:val="none" w:sz="0" w:space="0" w:color="auto"/>
            <w:bottom w:val="none" w:sz="0" w:space="0" w:color="auto"/>
            <w:right w:val="none" w:sz="0" w:space="0" w:color="auto"/>
          </w:divBdr>
        </w:div>
        <w:div w:id="614334486">
          <w:marLeft w:val="640"/>
          <w:marRight w:val="0"/>
          <w:marTop w:val="0"/>
          <w:marBottom w:val="0"/>
          <w:divBdr>
            <w:top w:val="none" w:sz="0" w:space="0" w:color="auto"/>
            <w:left w:val="none" w:sz="0" w:space="0" w:color="auto"/>
            <w:bottom w:val="none" w:sz="0" w:space="0" w:color="auto"/>
            <w:right w:val="none" w:sz="0" w:space="0" w:color="auto"/>
          </w:divBdr>
        </w:div>
        <w:div w:id="1673098925">
          <w:marLeft w:val="640"/>
          <w:marRight w:val="0"/>
          <w:marTop w:val="0"/>
          <w:marBottom w:val="0"/>
          <w:divBdr>
            <w:top w:val="none" w:sz="0" w:space="0" w:color="auto"/>
            <w:left w:val="none" w:sz="0" w:space="0" w:color="auto"/>
            <w:bottom w:val="none" w:sz="0" w:space="0" w:color="auto"/>
            <w:right w:val="none" w:sz="0" w:space="0" w:color="auto"/>
          </w:divBdr>
        </w:div>
        <w:div w:id="2034769052">
          <w:marLeft w:val="640"/>
          <w:marRight w:val="0"/>
          <w:marTop w:val="0"/>
          <w:marBottom w:val="0"/>
          <w:divBdr>
            <w:top w:val="none" w:sz="0" w:space="0" w:color="auto"/>
            <w:left w:val="none" w:sz="0" w:space="0" w:color="auto"/>
            <w:bottom w:val="none" w:sz="0" w:space="0" w:color="auto"/>
            <w:right w:val="none" w:sz="0" w:space="0" w:color="auto"/>
          </w:divBdr>
        </w:div>
        <w:div w:id="657999083">
          <w:marLeft w:val="640"/>
          <w:marRight w:val="0"/>
          <w:marTop w:val="0"/>
          <w:marBottom w:val="0"/>
          <w:divBdr>
            <w:top w:val="none" w:sz="0" w:space="0" w:color="auto"/>
            <w:left w:val="none" w:sz="0" w:space="0" w:color="auto"/>
            <w:bottom w:val="none" w:sz="0" w:space="0" w:color="auto"/>
            <w:right w:val="none" w:sz="0" w:space="0" w:color="auto"/>
          </w:divBdr>
        </w:div>
        <w:div w:id="2141224105">
          <w:marLeft w:val="640"/>
          <w:marRight w:val="0"/>
          <w:marTop w:val="0"/>
          <w:marBottom w:val="0"/>
          <w:divBdr>
            <w:top w:val="none" w:sz="0" w:space="0" w:color="auto"/>
            <w:left w:val="none" w:sz="0" w:space="0" w:color="auto"/>
            <w:bottom w:val="none" w:sz="0" w:space="0" w:color="auto"/>
            <w:right w:val="none" w:sz="0" w:space="0" w:color="auto"/>
          </w:divBdr>
        </w:div>
        <w:div w:id="76438468">
          <w:marLeft w:val="640"/>
          <w:marRight w:val="0"/>
          <w:marTop w:val="0"/>
          <w:marBottom w:val="0"/>
          <w:divBdr>
            <w:top w:val="none" w:sz="0" w:space="0" w:color="auto"/>
            <w:left w:val="none" w:sz="0" w:space="0" w:color="auto"/>
            <w:bottom w:val="none" w:sz="0" w:space="0" w:color="auto"/>
            <w:right w:val="none" w:sz="0" w:space="0" w:color="auto"/>
          </w:divBdr>
        </w:div>
        <w:div w:id="481165540">
          <w:marLeft w:val="640"/>
          <w:marRight w:val="0"/>
          <w:marTop w:val="0"/>
          <w:marBottom w:val="0"/>
          <w:divBdr>
            <w:top w:val="none" w:sz="0" w:space="0" w:color="auto"/>
            <w:left w:val="none" w:sz="0" w:space="0" w:color="auto"/>
            <w:bottom w:val="none" w:sz="0" w:space="0" w:color="auto"/>
            <w:right w:val="none" w:sz="0" w:space="0" w:color="auto"/>
          </w:divBdr>
        </w:div>
        <w:div w:id="931164252">
          <w:marLeft w:val="640"/>
          <w:marRight w:val="0"/>
          <w:marTop w:val="0"/>
          <w:marBottom w:val="0"/>
          <w:divBdr>
            <w:top w:val="none" w:sz="0" w:space="0" w:color="auto"/>
            <w:left w:val="none" w:sz="0" w:space="0" w:color="auto"/>
            <w:bottom w:val="none" w:sz="0" w:space="0" w:color="auto"/>
            <w:right w:val="none" w:sz="0" w:space="0" w:color="auto"/>
          </w:divBdr>
        </w:div>
        <w:div w:id="282735689">
          <w:marLeft w:val="640"/>
          <w:marRight w:val="0"/>
          <w:marTop w:val="0"/>
          <w:marBottom w:val="0"/>
          <w:divBdr>
            <w:top w:val="none" w:sz="0" w:space="0" w:color="auto"/>
            <w:left w:val="none" w:sz="0" w:space="0" w:color="auto"/>
            <w:bottom w:val="none" w:sz="0" w:space="0" w:color="auto"/>
            <w:right w:val="none" w:sz="0" w:space="0" w:color="auto"/>
          </w:divBdr>
        </w:div>
        <w:div w:id="1716926316">
          <w:marLeft w:val="640"/>
          <w:marRight w:val="0"/>
          <w:marTop w:val="0"/>
          <w:marBottom w:val="0"/>
          <w:divBdr>
            <w:top w:val="none" w:sz="0" w:space="0" w:color="auto"/>
            <w:left w:val="none" w:sz="0" w:space="0" w:color="auto"/>
            <w:bottom w:val="none" w:sz="0" w:space="0" w:color="auto"/>
            <w:right w:val="none" w:sz="0" w:space="0" w:color="auto"/>
          </w:divBdr>
        </w:div>
        <w:div w:id="873074424">
          <w:marLeft w:val="640"/>
          <w:marRight w:val="0"/>
          <w:marTop w:val="0"/>
          <w:marBottom w:val="0"/>
          <w:divBdr>
            <w:top w:val="none" w:sz="0" w:space="0" w:color="auto"/>
            <w:left w:val="none" w:sz="0" w:space="0" w:color="auto"/>
            <w:bottom w:val="none" w:sz="0" w:space="0" w:color="auto"/>
            <w:right w:val="none" w:sz="0" w:space="0" w:color="auto"/>
          </w:divBdr>
        </w:div>
        <w:div w:id="1223102788">
          <w:marLeft w:val="640"/>
          <w:marRight w:val="0"/>
          <w:marTop w:val="0"/>
          <w:marBottom w:val="0"/>
          <w:divBdr>
            <w:top w:val="none" w:sz="0" w:space="0" w:color="auto"/>
            <w:left w:val="none" w:sz="0" w:space="0" w:color="auto"/>
            <w:bottom w:val="none" w:sz="0" w:space="0" w:color="auto"/>
            <w:right w:val="none" w:sz="0" w:space="0" w:color="auto"/>
          </w:divBdr>
        </w:div>
        <w:div w:id="2002081007">
          <w:marLeft w:val="640"/>
          <w:marRight w:val="0"/>
          <w:marTop w:val="0"/>
          <w:marBottom w:val="0"/>
          <w:divBdr>
            <w:top w:val="none" w:sz="0" w:space="0" w:color="auto"/>
            <w:left w:val="none" w:sz="0" w:space="0" w:color="auto"/>
            <w:bottom w:val="none" w:sz="0" w:space="0" w:color="auto"/>
            <w:right w:val="none" w:sz="0" w:space="0" w:color="auto"/>
          </w:divBdr>
        </w:div>
        <w:div w:id="1735733023">
          <w:marLeft w:val="640"/>
          <w:marRight w:val="0"/>
          <w:marTop w:val="0"/>
          <w:marBottom w:val="0"/>
          <w:divBdr>
            <w:top w:val="none" w:sz="0" w:space="0" w:color="auto"/>
            <w:left w:val="none" w:sz="0" w:space="0" w:color="auto"/>
            <w:bottom w:val="none" w:sz="0" w:space="0" w:color="auto"/>
            <w:right w:val="none" w:sz="0" w:space="0" w:color="auto"/>
          </w:divBdr>
        </w:div>
        <w:div w:id="1505583715">
          <w:marLeft w:val="640"/>
          <w:marRight w:val="0"/>
          <w:marTop w:val="0"/>
          <w:marBottom w:val="0"/>
          <w:divBdr>
            <w:top w:val="none" w:sz="0" w:space="0" w:color="auto"/>
            <w:left w:val="none" w:sz="0" w:space="0" w:color="auto"/>
            <w:bottom w:val="none" w:sz="0" w:space="0" w:color="auto"/>
            <w:right w:val="none" w:sz="0" w:space="0" w:color="auto"/>
          </w:divBdr>
        </w:div>
        <w:div w:id="297691866">
          <w:marLeft w:val="640"/>
          <w:marRight w:val="0"/>
          <w:marTop w:val="0"/>
          <w:marBottom w:val="0"/>
          <w:divBdr>
            <w:top w:val="none" w:sz="0" w:space="0" w:color="auto"/>
            <w:left w:val="none" w:sz="0" w:space="0" w:color="auto"/>
            <w:bottom w:val="none" w:sz="0" w:space="0" w:color="auto"/>
            <w:right w:val="none" w:sz="0" w:space="0" w:color="auto"/>
          </w:divBdr>
        </w:div>
        <w:div w:id="1578435301">
          <w:marLeft w:val="640"/>
          <w:marRight w:val="0"/>
          <w:marTop w:val="0"/>
          <w:marBottom w:val="0"/>
          <w:divBdr>
            <w:top w:val="none" w:sz="0" w:space="0" w:color="auto"/>
            <w:left w:val="none" w:sz="0" w:space="0" w:color="auto"/>
            <w:bottom w:val="none" w:sz="0" w:space="0" w:color="auto"/>
            <w:right w:val="none" w:sz="0" w:space="0" w:color="auto"/>
          </w:divBdr>
        </w:div>
        <w:div w:id="500001546">
          <w:marLeft w:val="640"/>
          <w:marRight w:val="0"/>
          <w:marTop w:val="0"/>
          <w:marBottom w:val="0"/>
          <w:divBdr>
            <w:top w:val="none" w:sz="0" w:space="0" w:color="auto"/>
            <w:left w:val="none" w:sz="0" w:space="0" w:color="auto"/>
            <w:bottom w:val="none" w:sz="0" w:space="0" w:color="auto"/>
            <w:right w:val="none" w:sz="0" w:space="0" w:color="auto"/>
          </w:divBdr>
        </w:div>
        <w:div w:id="351344282">
          <w:marLeft w:val="640"/>
          <w:marRight w:val="0"/>
          <w:marTop w:val="0"/>
          <w:marBottom w:val="0"/>
          <w:divBdr>
            <w:top w:val="none" w:sz="0" w:space="0" w:color="auto"/>
            <w:left w:val="none" w:sz="0" w:space="0" w:color="auto"/>
            <w:bottom w:val="none" w:sz="0" w:space="0" w:color="auto"/>
            <w:right w:val="none" w:sz="0" w:space="0" w:color="auto"/>
          </w:divBdr>
        </w:div>
        <w:div w:id="560600024">
          <w:marLeft w:val="640"/>
          <w:marRight w:val="0"/>
          <w:marTop w:val="0"/>
          <w:marBottom w:val="0"/>
          <w:divBdr>
            <w:top w:val="none" w:sz="0" w:space="0" w:color="auto"/>
            <w:left w:val="none" w:sz="0" w:space="0" w:color="auto"/>
            <w:bottom w:val="none" w:sz="0" w:space="0" w:color="auto"/>
            <w:right w:val="none" w:sz="0" w:space="0" w:color="auto"/>
          </w:divBdr>
        </w:div>
        <w:div w:id="1250189620">
          <w:marLeft w:val="640"/>
          <w:marRight w:val="0"/>
          <w:marTop w:val="0"/>
          <w:marBottom w:val="0"/>
          <w:divBdr>
            <w:top w:val="none" w:sz="0" w:space="0" w:color="auto"/>
            <w:left w:val="none" w:sz="0" w:space="0" w:color="auto"/>
            <w:bottom w:val="none" w:sz="0" w:space="0" w:color="auto"/>
            <w:right w:val="none" w:sz="0" w:space="0" w:color="auto"/>
          </w:divBdr>
        </w:div>
      </w:divsChild>
    </w:div>
    <w:div w:id="596443878">
      <w:bodyDiv w:val="1"/>
      <w:marLeft w:val="0"/>
      <w:marRight w:val="0"/>
      <w:marTop w:val="0"/>
      <w:marBottom w:val="0"/>
      <w:divBdr>
        <w:top w:val="none" w:sz="0" w:space="0" w:color="auto"/>
        <w:left w:val="none" w:sz="0" w:space="0" w:color="auto"/>
        <w:bottom w:val="none" w:sz="0" w:space="0" w:color="auto"/>
        <w:right w:val="none" w:sz="0" w:space="0" w:color="auto"/>
      </w:divBdr>
      <w:divsChild>
        <w:div w:id="1675034641">
          <w:marLeft w:val="640"/>
          <w:marRight w:val="0"/>
          <w:marTop w:val="0"/>
          <w:marBottom w:val="0"/>
          <w:divBdr>
            <w:top w:val="none" w:sz="0" w:space="0" w:color="auto"/>
            <w:left w:val="none" w:sz="0" w:space="0" w:color="auto"/>
            <w:bottom w:val="none" w:sz="0" w:space="0" w:color="auto"/>
            <w:right w:val="none" w:sz="0" w:space="0" w:color="auto"/>
          </w:divBdr>
        </w:div>
        <w:div w:id="520434136">
          <w:marLeft w:val="640"/>
          <w:marRight w:val="0"/>
          <w:marTop w:val="0"/>
          <w:marBottom w:val="0"/>
          <w:divBdr>
            <w:top w:val="none" w:sz="0" w:space="0" w:color="auto"/>
            <w:left w:val="none" w:sz="0" w:space="0" w:color="auto"/>
            <w:bottom w:val="none" w:sz="0" w:space="0" w:color="auto"/>
            <w:right w:val="none" w:sz="0" w:space="0" w:color="auto"/>
          </w:divBdr>
        </w:div>
        <w:div w:id="961232398">
          <w:marLeft w:val="640"/>
          <w:marRight w:val="0"/>
          <w:marTop w:val="0"/>
          <w:marBottom w:val="0"/>
          <w:divBdr>
            <w:top w:val="none" w:sz="0" w:space="0" w:color="auto"/>
            <w:left w:val="none" w:sz="0" w:space="0" w:color="auto"/>
            <w:bottom w:val="none" w:sz="0" w:space="0" w:color="auto"/>
            <w:right w:val="none" w:sz="0" w:space="0" w:color="auto"/>
          </w:divBdr>
        </w:div>
        <w:div w:id="1145467933">
          <w:marLeft w:val="640"/>
          <w:marRight w:val="0"/>
          <w:marTop w:val="0"/>
          <w:marBottom w:val="0"/>
          <w:divBdr>
            <w:top w:val="none" w:sz="0" w:space="0" w:color="auto"/>
            <w:left w:val="none" w:sz="0" w:space="0" w:color="auto"/>
            <w:bottom w:val="none" w:sz="0" w:space="0" w:color="auto"/>
            <w:right w:val="none" w:sz="0" w:space="0" w:color="auto"/>
          </w:divBdr>
        </w:div>
        <w:div w:id="554585462">
          <w:marLeft w:val="640"/>
          <w:marRight w:val="0"/>
          <w:marTop w:val="0"/>
          <w:marBottom w:val="0"/>
          <w:divBdr>
            <w:top w:val="none" w:sz="0" w:space="0" w:color="auto"/>
            <w:left w:val="none" w:sz="0" w:space="0" w:color="auto"/>
            <w:bottom w:val="none" w:sz="0" w:space="0" w:color="auto"/>
            <w:right w:val="none" w:sz="0" w:space="0" w:color="auto"/>
          </w:divBdr>
        </w:div>
        <w:div w:id="898399776">
          <w:marLeft w:val="640"/>
          <w:marRight w:val="0"/>
          <w:marTop w:val="0"/>
          <w:marBottom w:val="0"/>
          <w:divBdr>
            <w:top w:val="none" w:sz="0" w:space="0" w:color="auto"/>
            <w:left w:val="none" w:sz="0" w:space="0" w:color="auto"/>
            <w:bottom w:val="none" w:sz="0" w:space="0" w:color="auto"/>
            <w:right w:val="none" w:sz="0" w:space="0" w:color="auto"/>
          </w:divBdr>
        </w:div>
        <w:div w:id="1106968797">
          <w:marLeft w:val="640"/>
          <w:marRight w:val="0"/>
          <w:marTop w:val="0"/>
          <w:marBottom w:val="0"/>
          <w:divBdr>
            <w:top w:val="none" w:sz="0" w:space="0" w:color="auto"/>
            <w:left w:val="none" w:sz="0" w:space="0" w:color="auto"/>
            <w:bottom w:val="none" w:sz="0" w:space="0" w:color="auto"/>
            <w:right w:val="none" w:sz="0" w:space="0" w:color="auto"/>
          </w:divBdr>
        </w:div>
        <w:div w:id="605768503">
          <w:marLeft w:val="640"/>
          <w:marRight w:val="0"/>
          <w:marTop w:val="0"/>
          <w:marBottom w:val="0"/>
          <w:divBdr>
            <w:top w:val="none" w:sz="0" w:space="0" w:color="auto"/>
            <w:left w:val="none" w:sz="0" w:space="0" w:color="auto"/>
            <w:bottom w:val="none" w:sz="0" w:space="0" w:color="auto"/>
            <w:right w:val="none" w:sz="0" w:space="0" w:color="auto"/>
          </w:divBdr>
        </w:div>
        <w:div w:id="265814271">
          <w:marLeft w:val="640"/>
          <w:marRight w:val="0"/>
          <w:marTop w:val="0"/>
          <w:marBottom w:val="0"/>
          <w:divBdr>
            <w:top w:val="none" w:sz="0" w:space="0" w:color="auto"/>
            <w:left w:val="none" w:sz="0" w:space="0" w:color="auto"/>
            <w:bottom w:val="none" w:sz="0" w:space="0" w:color="auto"/>
            <w:right w:val="none" w:sz="0" w:space="0" w:color="auto"/>
          </w:divBdr>
        </w:div>
        <w:div w:id="1090588950">
          <w:marLeft w:val="640"/>
          <w:marRight w:val="0"/>
          <w:marTop w:val="0"/>
          <w:marBottom w:val="0"/>
          <w:divBdr>
            <w:top w:val="none" w:sz="0" w:space="0" w:color="auto"/>
            <w:left w:val="none" w:sz="0" w:space="0" w:color="auto"/>
            <w:bottom w:val="none" w:sz="0" w:space="0" w:color="auto"/>
            <w:right w:val="none" w:sz="0" w:space="0" w:color="auto"/>
          </w:divBdr>
        </w:div>
        <w:div w:id="213395123">
          <w:marLeft w:val="640"/>
          <w:marRight w:val="0"/>
          <w:marTop w:val="0"/>
          <w:marBottom w:val="0"/>
          <w:divBdr>
            <w:top w:val="none" w:sz="0" w:space="0" w:color="auto"/>
            <w:left w:val="none" w:sz="0" w:space="0" w:color="auto"/>
            <w:bottom w:val="none" w:sz="0" w:space="0" w:color="auto"/>
            <w:right w:val="none" w:sz="0" w:space="0" w:color="auto"/>
          </w:divBdr>
        </w:div>
        <w:div w:id="964890108">
          <w:marLeft w:val="640"/>
          <w:marRight w:val="0"/>
          <w:marTop w:val="0"/>
          <w:marBottom w:val="0"/>
          <w:divBdr>
            <w:top w:val="none" w:sz="0" w:space="0" w:color="auto"/>
            <w:left w:val="none" w:sz="0" w:space="0" w:color="auto"/>
            <w:bottom w:val="none" w:sz="0" w:space="0" w:color="auto"/>
            <w:right w:val="none" w:sz="0" w:space="0" w:color="auto"/>
          </w:divBdr>
        </w:div>
        <w:div w:id="36518383">
          <w:marLeft w:val="640"/>
          <w:marRight w:val="0"/>
          <w:marTop w:val="0"/>
          <w:marBottom w:val="0"/>
          <w:divBdr>
            <w:top w:val="none" w:sz="0" w:space="0" w:color="auto"/>
            <w:left w:val="none" w:sz="0" w:space="0" w:color="auto"/>
            <w:bottom w:val="none" w:sz="0" w:space="0" w:color="auto"/>
            <w:right w:val="none" w:sz="0" w:space="0" w:color="auto"/>
          </w:divBdr>
        </w:div>
        <w:div w:id="623923126">
          <w:marLeft w:val="640"/>
          <w:marRight w:val="0"/>
          <w:marTop w:val="0"/>
          <w:marBottom w:val="0"/>
          <w:divBdr>
            <w:top w:val="none" w:sz="0" w:space="0" w:color="auto"/>
            <w:left w:val="none" w:sz="0" w:space="0" w:color="auto"/>
            <w:bottom w:val="none" w:sz="0" w:space="0" w:color="auto"/>
            <w:right w:val="none" w:sz="0" w:space="0" w:color="auto"/>
          </w:divBdr>
        </w:div>
        <w:div w:id="344207061">
          <w:marLeft w:val="640"/>
          <w:marRight w:val="0"/>
          <w:marTop w:val="0"/>
          <w:marBottom w:val="0"/>
          <w:divBdr>
            <w:top w:val="none" w:sz="0" w:space="0" w:color="auto"/>
            <w:left w:val="none" w:sz="0" w:space="0" w:color="auto"/>
            <w:bottom w:val="none" w:sz="0" w:space="0" w:color="auto"/>
            <w:right w:val="none" w:sz="0" w:space="0" w:color="auto"/>
          </w:divBdr>
        </w:div>
        <w:div w:id="1108500019">
          <w:marLeft w:val="640"/>
          <w:marRight w:val="0"/>
          <w:marTop w:val="0"/>
          <w:marBottom w:val="0"/>
          <w:divBdr>
            <w:top w:val="none" w:sz="0" w:space="0" w:color="auto"/>
            <w:left w:val="none" w:sz="0" w:space="0" w:color="auto"/>
            <w:bottom w:val="none" w:sz="0" w:space="0" w:color="auto"/>
            <w:right w:val="none" w:sz="0" w:space="0" w:color="auto"/>
          </w:divBdr>
        </w:div>
        <w:div w:id="2031297639">
          <w:marLeft w:val="640"/>
          <w:marRight w:val="0"/>
          <w:marTop w:val="0"/>
          <w:marBottom w:val="0"/>
          <w:divBdr>
            <w:top w:val="none" w:sz="0" w:space="0" w:color="auto"/>
            <w:left w:val="none" w:sz="0" w:space="0" w:color="auto"/>
            <w:bottom w:val="none" w:sz="0" w:space="0" w:color="auto"/>
            <w:right w:val="none" w:sz="0" w:space="0" w:color="auto"/>
          </w:divBdr>
        </w:div>
        <w:div w:id="186599029">
          <w:marLeft w:val="640"/>
          <w:marRight w:val="0"/>
          <w:marTop w:val="0"/>
          <w:marBottom w:val="0"/>
          <w:divBdr>
            <w:top w:val="none" w:sz="0" w:space="0" w:color="auto"/>
            <w:left w:val="none" w:sz="0" w:space="0" w:color="auto"/>
            <w:bottom w:val="none" w:sz="0" w:space="0" w:color="auto"/>
            <w:right w:val="none" w:sz="0" w:space="0" w:color="auto"/>
          </w:divBdr>
        </w:div>
        <w:div w:id="66848997">
          <w:marLeft w:val="640"/>
          <w:marRight w:val="0"/>
          <w:marTop w:val="0"/>
          <w:marBottom w:val="0"/>
          <w:divBdr>
            <w:top w:val="none" w:sz="0" w:space="0" w:color="auto"/>
            <w:left w:val="none" w:sz="0" w:space="0" w:color="auto"/>
            <w:bottom w:val="none" w:sz="0" w:space="0" w:color="auto"/>
            <w:right w:val="none" w:sz="0" w:space="0" w:color="auto"/>
          </w:divBdr>
        </w:div>
        <w:div w:id="835726182">
          <w:marLeft w:val="640"/>
          <w:marRight w:val="0"/>
          <w:marTop w:val="0"/>
          <w:marBottom w:val="0"/>
          <w:divBdr>
            <w:top w:val="none" w:sz="0" w:space="0" w:color="auto"/>
            <w:left w:val="none" w:sz="0" w:space="0" w:color="auto"/>
            <w:bottom w:val="none" w:sz="0" w:space="0" w:color="auto"/>
            <w:right w:val="none" w:sz="0" w:space="0" w:color="auto"/>
          </w:divBdr>
        </w:div>
        <w:div w:id="1855535884">
          <w:marLeft w:val="640"/>
          <w:marRight w:val="0"/>
          <w:marTop w:val="0"/>
          <w:marBottom w:val="0"/>
          <w:divBdr>
            <w:top w:val="none" w:sz="0" w:space="0" w:color="auto"/>
            <w:left w:val="none" w:sz="0" w:space="0" w:color="auto"/>
            <w:bottom w:val="none" w:sz="0" w:space="0" w:color="auto"/>
            <w:right w:val="none" w:sz="0" w:space="0" w:color="auto"/>
          </w:divBdr>
        </w:div>
        <w:div w:id="1527021174">
          <w:marLeft w:val="640"/>
          <w:marRight w:val="0"/>
          <w:marTop w:val="0"/>
          <w:marBottom w:val="0"/>
          <w:divBdr>
            <w:top w:val="none" w:sz="0" w:space="0" w:color="auto"/>
            <w:left w:val="none" w:sz="0" w:space="0" w:color="auto"/>
            <w:bottom w:val="none" w:sz="0" w:space="0" w:color="auto"/>
            <w:right w:val="none" w:sz="0" w:space="0" w:color="auto"/>
          </w:divBdr>
        </w:div>
      </w:divsChild>
    </w:div>
    <w:div w:id="612832315">
      <w:bodyDiv w:val="1"/>
      <w:marLeft w:val="0"/>
      <w:marRight w:val="0"/>
      <w:marTop w:val="0"/>
      <w:marBottom w:val="0"/>
      <w:divBdr>
        <w:top w:val="none" w:sz="0" w:space="0" w:color="auto"/>
        <w:left w:val="none" w:sz="0" w:space="0" w:color="auto"/>
        <w:bottom w:val="none" w:sz="0" w:space="0" w:color="auto"/>
        <w:right w:val="none" w:sz="0" w:space="0" w:color="auto"/>
      </w:divBdr>
      <w:divsChild>
        <w:div w:id="612521777">
          <w:marLeft w:val="0"/>
          <w:marRight w:val="108"/>
          <w:marTop w:val="18"/>
          <w:marBottom w:val="108"/>
          <w:divBdr>
            <w:top w:val="none" w:sz="0" w:space="0" w:color="auto"/>
            <w:left w:val="none" w:sz="0" w:space="0" w:color="auto"/>
            <w:bottom w:val="none" w:sz="0" w:space="0" w:color="auto"/>
            <w:right w:val="none" w:sz="0" w:space="0" w:color="auto"/>
          </w:divBdr>
          <w:divsChild>
            <w:div w:id="1973976000">
              <w:marLeft w:val="0"/>
              <w:marRight w:val="0"/>
              <w:marTop w:val="0"/>
              <w:marBottom w:val="0"/>
              <w:divBdr>
                <w:top w:val="none" w:sz="0" w:space="0" w:color="auto"/>
                <w:left w:val="none" w:sz="0" w:space="0" w:color="auto"/>
                <w:bottom w:val="none" w:sz="0" w:space="0" w:color="auto"/>
                <w:right w:val="none" w:sz="0" w:space="0" w:color="auto"/>
              </w:divBdr>
              <w:divsChild>
                <w:div w:id="1090662680">
                  <w:marLeft w:val="0"/>
                  <w:marRight w:val="0"/>
                  <w:marTop w:val="0"/>
                  <w:marBottom w:val="0"/>
                  <w:divBdr>
                    <w:top w:val="none" w:sz="0" w:space="0" w:color="auto"/>
                    <w:left w:val="none" w:sz="0" w:space="0" w:color="auto"/>
                    <w:bottom w:val="none" w:sz="0" w:space="0" w:color="auto"/>
                    <w:right w:val="none" w:sz="0" w:space="0" w:color="auto"/>
                  </w:divBdr>
                  <w:divsChild>
                    <w:div w:id="897086211">
                      <w:marLeft w:val="0"/>
                      <w:marRight w:val="0"/>
                      <w:marTop w:val="0"/>
                      <w:marBottom w:val="0"/>
                      <w:divBdr>
                        <w:top w:val="none" w:sz="0" w:space="0" w:color="auto"/>
                        <w:left w:val="none" w:sz="0" w:space="0" w:color="auto"/>
                        <w:bottom w:val="none" w:sz="0" w:space="0" w:color="auto"/>
                        <w:right w:val="none" w:sz="0" w:space="0" w:color="auto"/>
                      </w:divBdr>
                      <w:divsChild>
                        <w:div w:id="140066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26918">
      <w:bodyDiv w:val="1"/>
      <w:marLeft w:val="0"/>
      <w:marRight w:val="0"/>
      <w:marTop w:val="0"/>
      <w:marBottom w:val="0"/>
      <w:divBdr>
        <w:top w:val="none" w:sz="0" w:space="0" w:color="auto"/>
        <w:left w:val="none" w:sz="0" w:space="0" w:color="auto"/>
        <w:bottom w:val="none" w:sz="0" w:space="0" w:color="auto"/>
        <w:right w:val="none" w:sz="0" w:space="0" w:color="auto"/>
      </w:divBdr>
    </w:div>
    <w:div w:id="634944890">
      <w:bodyDiv w:val="1"/>
      <w:marLeft w:val="0"/>
      <w:marRight w:val="0"/>
      <w:marTop w:val="0"/>
      <w:marBottom w:val="0"/>
      <w:divBdr>
        <w:top w:val="none" w:sz="0" w:space="0" w:color="auto"/>
        <w:left w:val="none" w:sz="0" w:space="0" w:color="auto"/>
        <w:bottom w:val="none" w:sz="0" w:space="0" w:color="auto"/>
        <w:right w:val="none" w:sz="0" w:space="0" w:color="auto"/>
      </w:divBdr>
      <w:divsChild>
        <w:div w:id="985938172">
          <w:marLeft w:val="0"/>
          <w:marRight w:val="108"/>
          <w:marTop w:val="18"/>
          <w:marBottom w:val="108"/>
          <w:divBdr>
            <w:top w:val="none" w:sz="0" w:space="0" w:color="auto"/>
            <w:left w:val="none" w:sz="0" w:space="0" w:color="auto"/>
            <w:bottom w:val="none" w:sz="0" w:space="0" w:color="auto"/>
            <w:right w:val="none" w:sz="0" w:space="0" w:color="auto"/>
          </w:divBdr>
          <w:divsChild>
            <w:div w:id="127364726">
              <w:marLeft w:val="0"/>
              <w:marRight w:val="0"/>
              <w:marTop w:val="0"/>
              <w:marBottom w:val="0"/>
              <w:divBdr>
                <w:top w:val="none" w:sz="0" w:space="0" w:color="auto"/>
                <w:left w:val="none" w:sz="0" w:space="0" w:color="auto"/>
                <w:bottom w:val="none" w:sz="0" w:space="0" w:color="auto"/>
                <w:right w:val="none" w:sz="0" w:space="0" w:color="auto"/>
              </w:divBdr>
              <w:divsChild>
                <w:div w:id="1065369921">
                  <w:marLeft w:val="0"/>
                  <w:marRight w:val="0"/>
                  <w:marTop w:val="0"/>
                  <w:marBottom w:val="0"/>
                  <w:divBdr>
                    <w:top w:val="none" w:sz="0" w:space="0" w:color="auto"/>
                    <w:left w:val="none" w:sz="0" w:space="0" w:color="auto"/>
                    <w:bottom w:val="none" w:sz="0" w:space="0" w:color="auto"/>
                    <w:right w:val="none" w:sz="0" w:space="0" w:color="auto"/>
                  </w:divBdr>
                  <w:divsChild>
                    <w:div w:id="1703239461">
                      <w:marLeft w:val="0"/>
                      <w:marRight w:val="0"/>
                      <w:marTop w:val="0"/>
                      <w:marBottom w:val="0"/>
                      <w:divBdr>
                        <w:top w:val="none" w:sz="0" w:space="0" w:color="auto"/>
                        <w:left w:val="none" w:sz="0" w:space="0" w:color="auto"/>
                        <w:bottom w:val="none" w:sz="0" w:space="0" w:color="auto"/>
                        <w:right w:val="none" w:sz="0" w:space="0" w:color="auto"/>
                      </w:divBdr>
                      <w:divsChild>
                        <w:div w:id="6365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164435">
      <w:bodyDiv w:val="1"/>
      <w:marLeft w:val="0"/>
      <w:marRight w:val="0"/>
      <w:marTop w:val="0"/>
      <w:marBottom w:val="0"/>
      <w:divBdr>
        <w:top w:val="none" w:sz="0" w:space="0" w:color="auto"/>
        <w:left w:val="none" w:sz="0" w:space="0" w:color="auto"/>
        <w:bottom w:val="none" w:sz="0" w:space="0" w:color="auto"/>
        <w:right w:val="none" w:sz="0" w:space="0" w:color="auto"/>
      </w:divBdr>
      <w:divsChild>
        <w:div w:id="731973026">
          <w:marLeft w:val="640"/>
          <w:marRight w:val="0"/>
          <w:marTop w:val="0"/>
          <w:marBottom w:val="0"/>
          <w:divBdr>
            <w:top w:val="none" w:sz="0" w:space="0" w:color="auto"/>
            <w:left w:val="none" w:sz="0" w:space="0" w:color="auto"/>
            <w:bottom w:val="none" w:sz="0" w:space="0" w:color="auto"/>
            <w:right w:val="none" w:sz="0" w:space="0" w:color="auto"/>
          </w:divBdr>
        </w:div>
        <w:div w:id="725957956">
          <w:marLeft w:val="640"/>
          <w:marRight w:val="0"/>
          <w:marTop w:val="0"/>
          <w:marBottom w:val="0"/>
          <w:divBdr>
            <w:top w:val="none" w:sz="0" w:space="0" w:color="auto"/>
            <w:left w:val="none" w:sz="0" w:space="0" w:color="auto"/>
            <w:bottom w:val="none" w:sz="0" w:space="0" w:color="auto"/>
            <w:right w:val="none" w:sz="0" w:space="0" w:color="auto"/>
          </w:divBdr>
        </w:div>
        <w:div w:id="1779519574">
          <w:marLeft w:val="640"/>
          <w:marRight w:val="0"/>
          <w:marTop w:val="0"/>
          <w:marBottom w:val="0"/>
          <w:divBdr>
            <w:top w:val="none" w:sz="0" w:space="0" w:color="auto"/>
            <w:left w:val="none" w:sz="0" w:space="0" w:color="auto"/>
            <w:bottom w:val="none" w:sz="0" w:space="0" w:color="auto"/>
            <w:right w:val="none" w:sz="0" w:space="0" w:color="auto"/>
          </w:divBdr>
        </w:div>
        <w:div w:id="514198284">
          <w:marLeft w:val="640"/>
          <w:marRight w:val="0"/>
          <w:marTop w:val="0"/>
          <w:marBottom w:val="0"/>
          <w:divBdr>
            <w:top w:val="none" w:sz="0" w:space="0" w:color="auto"/>
            <w:left w:val="none" w:sz="0" w:space="0" w:color="auto"/>
            <w:bottom w:val="none" w:sz="0" w:space="0" w:color="auto"/>
            <w:right w:val="none" w:sz="0" w:space="0" w:color="auto"/>
          </w:divBdr>
        </w:div>
        <w:div w:id="1714697502">
          <w:marLeft w:val="640"/>
          <w:marRight w:val="0"/>
          <w:marTop w:val="0"/>
          <w:marBottom w:val="0"/>
          <w:divBdr>
            <w:top w:val="none" w:sz="0" w:space="0" w:color="auto"/>
            <w:left w:val="none" w:sz="0" w:space="0" w:color="auto"/>
            <w:bottom w:val="none" w:sz="0" w:space="0" w:color="auto"/>
            <w:right w:val="none" w:sz="0" w:space="0" w:color="auto"/>
          </w:divBdr>
        </w:div>
        <w:div w:id="1466848533">
          <w:marLeft w:val="640"/>
          <w:marRight w:val="0"/>
          <w:marTop w:val="0"/>
          <w:marBottom w:val="0"/>
          <w:divBdr>
            <w:top w:val="none" w:sz="0" w:space="0" w:color="auto"/>
            <w:left w:val="none" w:sz="0" w:space="0" w:color="auto"/>
            <w:bottom w:val="none" w:sz="0" w:space="0" w:color="auto"/>
            <w:right w:val="none" w:sz="0" w:space="0" w:color="auto"/>
          </w:divBdr>
        </w:div>
        <w:div w:id="987705290">
          <w:marLeft w:val="640"/>
          <w:marRight w:val="0"/>
          <w:marTop w:val="0"/>
          <w:marBottom w:val="0"/>
          <w:divBdr>
            <w:top w:val="none" w:sz="0" w:space="0" w:color="auto"/>
            <w:left w:val="none" w:sz="0" w:space="0" w:color="auto"/>
            <w:bottom w:val="none" w:sz="0" w:space="0" w:color="auto"/>
            <w:right w:val="none" w:sz="0" w:space="0" w:color="auto"/>
          </w:divBdr>
        </w:div>
        <w:div w:id="1841114862">
          <w:marLeft w:val="640"/>
          <w:marRight w:val="0"/>
          <w:marTop w:val="0"/>
          <w:marBottom w:val="0"/>
          <w:divBdr>
            <w:top w:val="none" w:sz="0" w:space="0" w:color="auto"/>
            <w:left w:val="none" w:sz="0" w:space="0" w:color="auto"/>
            <w:bottom w:val="none" w:sz="0" w:space="0" w:color="auto"/>
            <w:right w:val="none" w:sz="0" w:space="0" w:color="auto"/>
          </w:divBdr>
        </w:div>
        <w:div w:id="120659722">
          <w:marLeft w:val="640"/>
          <w:marRight w:val="0"/>
          <w:marTop w:val="0"/>
          <w:marBottom w:val="0"/>
          <w:divBdr>
            <w:top w:val="none" w:sz="0" w:space="0" w:color="auto"/>
            <w:left w:val="none" w:sz="0" w:space="0" w:color="auto"/>
            <w:bottom w:val="none" w:sz="0" w:space="0" w:color="auto"/>
            <w:right w:val="none" w:sz="0" w:space="0" w:color="auto"/>
          </w:divBdr>
        </w:div>
        <w:div w:id="1503349643">
          <w:marLeft w:val="640"/>
          <w:marRight w:val="0"/>
          <w:marTop w:val="0"/>
          <w:marBottom w:val="0"/>
          <w:divBdr>
            <w:top w:val="none" w:sz="0" w:space="0" w:color="auto"/>
            <w:left w:val="none" w:sz="0" w:space="0" w:color="auto"/>
            <w:bottom w:val="none" w:sz="0" w:space="0" w:color="auto"/>
            <w:right w:val="none" w:sz="0" w:space="0" w:color="auto"/>
          </w:divBdr>
        </w:div>
        <w:div w:id="979766799">
          <w:marLeft w:val="640"/>
          <w:marRight w:val="0"/>
          <w:marTop w:val="0"/>
          <w:marBottom w:val="0"/>
          <w:divBdr>
            <w:top w:val="none" w:sz="0" w:space="0" w:color="auto"/>
            <w:left w:val="none" w:sz="0" w:space="0" w:color="auto"/>
            <w:bottom w:val="none" w:sz="0" w:space="0" w:color="auto"/>
            <w:right w:val="none" w:sz="0" w:space="0" w:color="auto"/>
          </w:divBdr>
        </w:div>
        <w:div w:id="1800763104">
          <w:marLeft w:val="640"/>
          <w:marRight w:val="0"/>
          <w:marTop w:val="0"/>
          <w:marBottom w:val="0"/>
          <w:divBdr>
            <w:top w:val="none" w:sz="0" w:space="0" w:color="auto"/>
            <w:left w:val="none" w:sz="0" w:space="0" w:color="auto"/>
            <w:bottom w:val="none" w:sz="0" w:space="0" w:color="auto"/>
            <w:right w:val="none" w:sz="0" w:space="0" w:color="auto"/>
          </w:divBdr>
        </w:div>
        <w:div w:id="160584606">
          <w:marLeft w:val="640"/>
          <w:marRight w:val="0"/>
          <w:marTop w:val="0"/>
          <w:marBottom w:val="0"/>
          <w:divBdr>
            <w:top w:val="none" w:sz="0" w:space="0" w:color="auto"/>
            <w:left w:val="none" w:sz="0" w:space="0" w:color="auto"/>
            <w:bottom w:val="none" w:sz="0" w:space="0" w:color="auto"/>
            <w:right w:val="none" w:sz="0" w:space="0" w:color="auto"/>
          </w:divBdr>
        </w:div>
        <w:div w:id="2045135517">
          <w:marLeft w:val="640"/>
          <w:marRight w:val="0"/>
          <w:marTop w:val="0"/>
          <w:marBottom w:val="0"/>
          <w:divBdr>
            <w:top w:val="none" w:sz="0" w:space="0" w:color="auto"/>
            <w:left w:val="none" w:sz="0" w:space="0" w:color="auto"/>
            <w:bottom w:val="none" w:sz="0" w:space="0" w:color="auto"/>
            <w:right w:val="none" w:sz="0" w:space="0" w:color="auto"/>
          </w:divBdr>
        </w:div>
        <w:div w:id="188028812">
          <w:marLeft w:val="640"/>
          <w:marRight w:val="0"/>
          <w:marTop w:val="0"/>
          <w:marBottom w:val="0"/>
          <w:divBdr>
            <w:top w:val="none" w:sz="0" w:space="0" w:color="auto"/>
            <w:left w:val="none" w:sz="0" w:space="0" w:color="auto"/>
            <w:bottom w:val="none" w:sz="0" w:space="0" w:color="auto"/>
            <w:right w:val="none" w:sz="0" w:space="0" w:color="auto"/>
          </w:divBdr>
        </w:div>
        <w:div w:id="1780104444">
          <w:marLeft w:val="640"/>
          <w:marRight w:val="0"/>
          <w:marTop w:val="0"/>
          <w:marBottom w:val="0"/>
          <w:divBdr>
            <w:top w:val="none" w:sz="0" w:space="0" w:color="auto"/>
            <w:left w:val="none" w:sz="0" w:space="0" w:color="auto"/>
            <w:bottom w:val="none" w:sz="0" w:space="0" w:color="auto"/>
            <w:right w:val="none" w:sz="0" w:space="0" w:color="auto"/>
          </w:divBdr>
        </w:div>
        <w:div w:id="966398814">
          <w:marLeft w:val="640"/>
          <w:marRight w:val="0"/>
          <w:marTop w:val="0"/>
          <w:marBottom w:val="0"/>
          <w:divBdr>
            <w:top w:val="none" w:sz="0" w:space="0" w:color="auto"/>
            <w:left w:val="none" w:sz="0" w:space="0" w:color="auto"/>
            <w:bottom w:val="none" w:sz="0" w:space="0" w:color="auto"/>
            <w:right w:val="none" w:sz="0" w:space="0" w:color="auto"/>
          </w:divBdr>
        </w:div>
        <w:div w:id="202402758">
          <w:marLeft w:val="640"/>
          <w:marRight w:val="0"/>
          <w:marTop w:val="0"/>
          <w:marBottom w:val="0"/>
          <w:divBdr>
            <w:top w:val="none" w:sz="0" w:space="0" w:color="auto"/>
            <w:left w:val="none" w:sz="0" w:space="0" w:color="auto"/>
            <w:bottom w:val="none" w:sz="0" w:space="0" w:color="auto"/>
            <w:right w:val="none" w:sz="0" w:space="0" w:color="auto"/>
          </w:divBdr>
        </w:div>
        <w:div w:id="707678735">
          <w:marLeft w:val="640"/>
          <w:marRight w:val="0"/>
          <w:marTop w:val="0"/>
          <w:marBottom w:val="0"/>
          <w:divBdr>
            <w:top w:val="none" w:sz="0" w:space="0" w:color="auto"/>
            <w:left w:val="none" w:sz="0" w:space="0" w:color="auto"/>
            <w:bottom w:val="none" w:sz="0" w:space="0" w:color="auto"/>
            <w:right w:val="none" w:sz="0" w:space="0" w:color="auto"/>
          </w:divBdr>
        </w:div>
        <w:div w:id="409624062">
          <w:marLeft w:val="640"/>
          <w:marRight w:val="0"/>
          <w:marTop w:val="0"/>
          <w:marBottom w:val="0"/>
          <w:divBdr>
            <w:top w:val="none" w:sz="0" w:space="0" w:color="auto"/>
            <w:left w:val="none" w:sz="0" w:space="0" w:color="auto"/>
            <w:bottom w:val="none" w:sz="0" w:space="0" w:color="auto"/>
            <w:right w:val="none" w:sz="0" w:space="0" w:color="auto"/>
          </w:divBdr>
        </w:div>
        <w:div w:id="60373119">
          <w:marLeft w:val="640"/>
          <w:marRight w:val="0"/>
          <w:marTop w:val="0"/>
          <w:marBottom w:val="0"/>
          <w:divBdr>
            <w:top w:val="none" w:sz="0" w:space="0" w:color="auto"/>
            <w:left w:val="none" w:sz="0" w:space="0" w:color="auto"/>
            <w:bottom w:val="none" w:sz="0" w:space="0" w:color="auto"/>
            <w:right w:val="none" w:sz="0" w:space="0" w:color="auto"/>
          </w:divBdr>
        </w:div>
        <w:div w:id="2052194642">
          <w:marLeft w:val="640"/>
          <w:marRight w:val="0"/>
          <w:marTop w:val="0"/>
          <w:marBottom w:val="0"/>
          <w:divBdr>
            <w:top w:val="none" w:sz="0" w:space="0" w:color="auto"/>
            <w:left w:val="none" w:sz="0" w:space="0" w:color="auto"/>
            <w:bottom w:val="none" w:sz="0" w:space="0" w:color="auto"/>
            <w:right w:val="none" w:sz="0" w:space="0" w:color="auto"/>
          </w:divBdr>
        </w:div>
      </w:divsChild>
    </w:div>
    <w:div w:id="666518147">
      <w:bodyDiv w:val="1"/>
      <w:marLeft w:val="0"/>
      <w:marRight w:val="0"/>
      <w:marTop w:val="0"/>
      <w:marBottom w:val="0"/>
      <w:divBdr>
        <w:top w:val="none" w:sz="0" w:space="0" w:color="auto"/>
        <w:left w:val="none" w:sz="0" w:space="0" w:color="auto"/>
        <w:bottom w:val="none" w:sz="0" w:space="0" w:color="auto"/>
        <w:right w:val="none" w:sz="0" w:space="0" w:color="auto"/>
      </w:divBdr>
      <w:divsChild>
        <w:div w:id="1524053780">
          <w:marLeft w:val="640"/>
          <w:marRight w:val="0"/>
          <w:marTop w:val="0"/>
          <w:marBottom w:val="0"/>
          <w:divBdr>
            <w:top w:val="none" w:sz="0" w:space="0" w:color="auto"/>
            <w:left w:val="none" w:sz="0" w:space="0" w:color="auto"/>
            <w:bottom w:val="none" w:sz="0" w:space="0" w:color="auto"/>
            <w:right w:val="none" w:sz="0" w:space="0" w:color="auto"/>
          </w:divBdr>
        </w:div>
        <w:div w:id="588200140">
          <w:marLeft w:val="640"/>
          <w:marRight w:val="0"/>
          <w:marTop w:val="0"/>
          <w:marBottom w:val="0"/>
          <w:divBdr>
            <w:top w:val="none" w:sz="0" w:space="0" w:color="auto"/>
            <w:left w:val="none" w:sz="0" w:space="0" w:color="auto"/>
            <w:bottom w:val="none" w:sz="0" w:space="0" w:color="auto"/>
            <w:right w:val="none" w:sz="0" w:space="0" w:color="auto"/>
          </w:divBdr>
        </w:div>
        <w:div w:id="2020545928">
          <w:marLeft w:val="640"/>
          <w:marRight w:val="0"/>
          <w:marTop w:val="0"/>
          <w:marBottom w:val="0"/>
          <w:divBdr>
            <w:top w:val="none" w:sz="0" w:space="0" w:color="auto"/>
            <w:left w:val="none" w:sz="0" w:space="0" w:color="auto"/>
            <w:bottom w:val="none" w:sz="0" w:space="0" w:color="auto"/>
            <w:right w:val="none" w:sz="0" w:space="0" w:color="auto"/>
          </w:divBdr>
        </w:div>
        <w:div w:id="265231380">
          <w:marLeft w:val="640"/>
          <w:marRight w:val="0"/>
          <w:marTop w:val="0"/>
          <w:marBottom w:val="0"/>
          <w:divBdr>
            <w:top w:val="none" w:sz="0" w:space="0" w:color="auto"/>
            <w:left w:val="none" w:sz="0" w:space="0" w:color="auto"/>
            <w:bottom w:val="none" w:sz="0" w:space="0" w:color="auto"/>
            <w:right w:val="none" w:sz="0" w:space="0" w:color="auto"/>
          </w:divBdr>
        </w:div>
        <w:div w:id="1239746405">
          <w:marLeft w:val="640"/>
          <w:marRight w:val="0"/>
          <w:marTop w:val="0"/>
          <w:marBottom w:val="0"/>
          <w:divBdr>
            <w:top w:val="none" w:sz="0" w:space="0" w:color="auto"/>
            <w:left w:val="none" w:sz="0" w:space="0" w:color="auto"/>
            <w:bottom w:val="none" w:sz="0" w:space="0" w:color="auto"/>
            <w:right w:val="none" w:sz="0" w:space="0" w:color="auto"/>
          </w:divBdr>
        </w:div>
        <w:div w:id="965890001">
          <w:marLeft w:val="640"/>
          <w:marRight w:val="0"/>
          <w:marTop w:val="0"/>
          <w:marBottom w:val="0"/>
          <w:divBdr>
            <w:top w:val="none" w:sz="0" w:space="0" w:color="auto"/>
            <w:left w:val="none" w:sz="0" w:space="0" w:color="auto"/>
            <w:bottom w:val="none" w:sz="0" w:space="0" w:color="auto"/>
            <w:right w:val="none" w:sz="0" w:space="0" w:color="auto"/>
          </w:divBdr>
        </w:div>
        <w:div w:id="373162040">
          <w:marLeft w:val="640"/>
          <w:marRight w:val="0"/>
          <w:marTop w:val="0"/>
          <w:marBottom w:val="0"/>
          <w:divBdr>
            <w:top w:val="none" w:sz="0" w:space="0" w:color="auto"/>
            <w:left w:val="none" w:sz="0" w:space="0" w:color="auto"/>
            <w:bottom w:val="none" w:sz="0" w:space="0" w:color="auto"/>
            <w:right w:val="none" w:sz="0" w:space="0" w:color="auto"/>
          </w:divBdr>
        </w:div>
        <w:div w:id="1496677732">
          <w:marLeft w:val="640"/>
          <w:marRight w:val="0"/>
          <w:marTop w:val="0"/>
          <w:marBottom w:val="0"/>
          <w:divBdr>
            <w:top w:val="none" w:sz="0" w:space="0" w:color="auto"/>
            <w:left w:val="none" w:sz="0" w:space="0" w:color="auto"/>
            <w:bottom w:val="none" w:sz="0" w:space="0" w:color="auto"/>
            <w:right w:val="none" w:sz="0" w:space="0" w:color="auto"/>
          </w:divBdr>
        </w:div>
        <w:div w:id="604463936">
          <w:marLeft w:val="640"/>
          <w:marRight w:val="0"/>
          <w:marTop w:val="0"/>
          <w:marBottom w:val="0"/>
          <w:divBdr>
            <w:top w:val="none" w:sz="0" w:space="0" w:color="auto"/>
            <w:left w:val="none" w:sz="0" w:space="0" w:color="auto"/>
            <w:bottom w:val="none" w:sz="0" w:space="0" w:color="auto"/>
            <w:right w:val="none" w:sz="0" w:space="0" w:color="auto"/>
          </w:divBdr>
        </w:div>
        <w:div w:id="947545740">
          <w:marLeft w:val="640"/>
          <w:marRight w:val="0"/>
          <w:marTop w:val="0"/>
          <w:marBottom w:val="0"/>
          <w:divBdr>
            <w:top w:val="none" w:sz="0" w:space="0" w:color="auto"/>
            <w:left w:val="none" w:sz="0" w:space="0" w:color="auto"/>
            <w:bottom w:val="none" w:sz="0" w:space="0" w:color="auto"/>
            <w:right w:val="none" w:sz="0" w:space="0" w:color="auto"/>
          </w:divBdr>
        </w:div>
        <w:div w:id="797798986">
          <w:marLeft w:val="640"/>
          <w:marRight w:val="0"/>
          <w:marTop w:val="0"/>
          <w:marBottom w:val="0"/>
          <w:divBdr>
            <w:top w:val="none" w:sz="0" w:space="0" w:color="auto"/>
            <w:left w:val="none" w:sz="0" w:space="0" w:color="auto"/>
            <w:bottom w:val="none" w:sz="0" w:space="0" w:color="auto"/>
            <w:right w:val="none" w:sz="0" w:space="0" w:color="auto"/>
          </w:divBdr>
        </w:div>
        <w:div w:id="755905609">
          <w:marLeft w:val="640"/>
          <w:marRight w:val="0"/>
          <w:marTop w:val="0"/>
          <w:marBottom w:val="0"/>
          <w:divBdr>
            <w:top w:val="none" w:sz="0" w:space="0" w:color="auto"/>
            <w:left w:val="none" w:sz="0" w:space="0" w:color="auto"/>
            <w:bottom w:val="none" w:sz="0" w:space="0" w:color="auto"/>
            <w:right w:val="none" w:sz="0" w:space="0" w:color="auto"/>
          </w:divBdr>
        </w:div>
        <w:div w:id="1511215681">
          <w:marLeft w:val="640"/>
          <w:marRight w:val="0"/>
          <w:marTop w:val="0"/>
          <w:marBottom w:val="0"/>
          <w:divBdr>
            <w:top w:val="none" w:sz="0" w:space="0" w:color="auto"/>
            <w:left w:val="none" w:sz="0" w:space="0" w:color="auto"/>
            <w:bottom w:val="none" w:sz="0" w:space="0" w:color="auto"/>
            <w:right w:val="none" w:sz="0" w:space="0" w:color="auto"/>
          </w:divBdr>
        </w:div>
        <w:div w:id="515267434">
          <w:marLeft w:val="640"/>
          <w:marRight w:val="0"/>
          <w:marTop w:val="0"/>
          <w:marBottom w:val="0"/>
          <w:divBdr>
            <w:top w:val="none" w:sz="0" w:space="0" w:color="auto"/>
            <w:left w:val="none" w:sz="0" w:space="0" w:color="auto"/>
            <w:bottom w:val="none" w:sz="0" w:space="0" w:color="auto"/>
            <w:right w:val="none" w:sz="0" w:space="0" w:color="auto"/>
          </w:divBdr>
        </w:div>
        <w:div w:id="393621502">
          <w:marLeft w:val="640"/>
          <w:marRight w:val="0"/>
          <w:marTop w:val="0"/>
          <w:marBottom w:val="0"/>
          <w:divBdr>
            <w:top w:val="none" w:sz="0" w:space="0" w:color="auto"/>
            <w:left w:val="none" w:sz="0" w:space="0" w:color="auto"/>
            <w:bottom w:val="none" w:sz="0" w:space="0" w:color="auto"/>
            <w:right w:val="none" w:sz="0" w:space="0" w:color="auto"/>
          </w:divBdr>
        </w:div>
        <w:div w:id="715279426">
          <w:marLeft w:val="640"/>
          <w:marRight w:val="0"/>
          <w:marTop w:val="0"/>
          <w:marBottom w:val="0"/>
          <w:divBdr>
            <w:top w:val="none" w:sz="0" w:space="0" w:color="auto"/>
            <w:left w:val="none" w:sz="0" w:space="0" w:color="auto"/>
            <w:bottom w:val="none" w:sz="0" w:space="0" w:color="auto"/>
            <w:right w:val="none" w:sz="0" w:space="0" w:color="auto"/>
          </w:divBdr>
        </w:div>
        <w:div w:id="398484035">
          <w:marLeft w:val="640"/>
          <w:marRight w:val="0"/>
          <w:marTop w:val="0"/>
          <w:marBottom w:val="0"/>
          <w:divBdr>
            <w:top w:val="none" w:sz="0" w:space="0" w:color="auto"/>
            <w:left w:val="none" w:sz="0" w:space="0" w:color="auto"/>
            <w:bottom w:val="none" w:sz="0" w:space="0" w:color="auto"/>
            <w:right w:val="none" w:sz="0" w:space="0" w:color="auto"/>
          </w:divBdr>
        </w:div>
        <w:div w:id="1139113260">
          <w:marLeft w:val="640"/>
          <w:marRight w:val="0"/>
          <w:marTop w:val="0"/>
          <w:marBottom w:val="0"/>
          <w:divBdr>
            <w:top w:val="none" w:sz="0" w:space="0" w:color="auto"/>
            <w:left w:val="none" w:sz="0" w:space="0" w:color="auto"/>
            <w:bottom w:val="none" w:sz="0" w:space="0" w:color="auto"/>
            <w:right w:val="none" w:sz="0" w:space="0" w:color="auto"/>
          </w:divBdr>
        </w:div>
        <w:div w:id="990907126">
          <w:marLeft w:val="640"/>
          <w:marRight w:val="0"/>
          <w:marTop w:val="0"/>
          <w:marBottom w:val="0"/>
          <w:divBdr>
            <w:top w:val="none" w:sz="0" w:space="0" w:color="auto"/>
            <w:left w:val="none" w:sz="0" w:space="0" w:color="auto"/>
            <w:bottom w:val="none" w:sz="0" w:space="0" w:color="auto"/>
            <w:right w:val="none" w:sz="0" w:space="0" w:color="auto"/>
          </w:divBdr>
        </w:div>
        <w:div w:id="81880956">
          <w:marLeft w:val="640"/>
          <w:marRight w:val="0"/>
          <w:marTop w:val="0"/>
          <w:marBottom w:val="0"/>
          <w:divBdr>
            <w:top w:val="none" w:sz="0" w:space="0" w:color="auto"/>
            <w:left w:val="none" w:sz="0" w:space="0" w:color="auto"/>
            <w:bottom w:val="none" w:sz="0" w:space="0" w:color="auto"/>
            <w:right w:val="none" w:sz="0" w:space="0" w:color="auto"/>
          </w:divBdr>
        </w:div>
        <w:div w:id="715274821">
          <w:marLeft w:val="640"/>
          <w:marRight w:val="0"/>
          <w:marTop w:val="0"/>
          <w:marBottom w:val="0"/>
          <w:divBdr>
            <w:top w:val="none" w:sz="0" w:space="0" w:color="auto"/>
            <w:left w:val="none" w:sz="0" w:space="0" w:color="auto"/>
            <w:bottom w:val="none" w:sz="0" w:space="0" w:color="auto"/>
            <w:right w:val="none" w:sz="0" w:space="0" w:color="auto"/>
          </w:divBdr>
        </w:div>
        <w:div w:id="196621670">
          <w:marLeft w:val="640"/>
          <w:marRight w:val="0"/>
          <w:marTop w:val="0"/>
          <w:marBottom w:val="0"/>
          <w:divBdr>
            <w:top w:val="none" w:sz="0" w:space="0" w:color="auto"/>
            <w:left w:val="none" w:sz="0" w:space="0" w:color="auto"/>
            <w:bottom w:val="none" w:sz="0" w:space="0" w:color="auto"/>
            <w:right w:val="none" w:sz="0" w:space="0" w:color="auto"/>
          </w:divBdr>
        </w:div>
      </w:divsChild>
    </w:div>
    <w:div w:id="670722292">
      <w:bodyDiv w:val="1"/>
      <w:marLeft w:val="0"/>
      <w:marRight w:val="0"/>
      <w:marTop w:val="0"/>
      <w:marBottom w:val="0"/>
      <w:divBdr>
        <w:top w:val="none" w:sz="0" w:space="0" w:color="auto"/>
        <w:left w:val="none" w:sz="0" w:space="0" w:color="auto"/>
        <w:bottom w:val="none" w:sz="0" w:space="0" w:color="auto"/>
        <w:right w:val="none" w:sz="0" w:space="0" w:color="auto"/>
      </w:divBdr>
      <w:divsChild>
        <w:div w:id="1100636541">
          <w:marLeft w:val="640"/>
          <w:marRight w:val="0"/>
          <w:marTop w:val="0"/>
          <w:marBottom w:val="0"/>
          <w:divBdr>
            <w:top w:val="none" w:sz="0" w:space="0" w:color="auto"/>
            <w:left w:val="none" w:sz="0" w:space="0" w:color="auto"/>
            <w:bottom w:val="none" w:sz="0" w:space="0" w:color="auto"/>
            <w:right w:val="none" w:sz="0" w:space="0" w:color="auto"/>
          </w:divBdr>
        </w:div>
        <w:div w:id="209194870">
          <w:marLeft w:val="640"/>
          <w:marRight w:val="0"/>
          <w:marTop w:val="0"/>
          <w:marBottom w:val="0"/>
          <w:divBdr>
            <w:top w:val="none" w:sz="0" w:space="0" w:color="auto"/>
            <w:left w:val="none" w:sz="0" w:space="0" w:color="auto"/>
            <w:bottom w:val="none" w:sz="0" w:space="0" w:color="auto"/>
            <w:right w:val="none" w:sz="0" w:space="0" w:color="auto"/>
          </w:divBdr>
        </w:div>
        <w:div w:id="843780747">
          <w:marLeft w:val="640"/>
          <w:marRight w:val="0"/>
          <w:marTop w:val="0"/>
          <w:marBottom w:val="0"/>
          <w:divBdr>
            <w:top w:val="none" w:sz="0" w:space="0" w:color="auto"/>
            <w:left w:val="none" w:sz="0" w:space="0" w:color="auto"/>
            <w:bottom w:val="none" w:sz="0" w:space="0" w:color="auto"/>
            <w:right w:val="none" w:sz="0" w:space="0" w:color="auto"/>
          </w:divBdr>
        </w:div>
        <w:div w:id="1533496194">
          <w:marLeft w:val="640"/>
          <w:marRight w:val="0"/>
          <w:marTop w:val="0"/>
          <w:marBottom w:val="0"/>
          <w:divBdr>
            <w:top w:val="none" w:sz="0" w:space="0" w:color="auto"/>
            <w:left w:val="none" w:sz="0" w:space="0" w:color="auto"/>
            <w:bottom w:val="none" w:sz="0" w:space="0" w:color="auto"/>
            <w:right w:val="none" w:sz="0" w:space="0" w:color="auto"/>
          </w:divBdr>
        </w:div>
        <w:div w:id="1586651928">
          <w:marLeft w:val="640"/>
          <w:marRight w:val="0"/>
          <w:marTop w:val="0"/>
          <w:marBottom w:val="0"/>
          <w:divBdr>
            <w:top w:val="none" w:sz="0" w:space="0" w:color="auto"/>
            <w:left w:val="none" w:sz="0" w:space="0" w:color="auto"/>
            <w:bottom w:val="none" w:sz="0" w:space="0" w:color="auto"/>
            <w:right w:val="none" w:sz="0" w:space="0" w:color="auto"/>
          </w:divBdr>
        </w:div>
        <w:div w:id="1148941344">
          <w:marLeft w:val="640"/>
          <w:marRight w:val="0"/>
          <w:marTop w:val="0"/>
          <w:marBottom w:val="0"/>
          <w:divBdr>
            <w:top w:val="none" w:sz="0" w:space="0" w:color="auto"/>
            <w:left w:val="none" w:sz="0" w:space="0" w:color="auto"/>
            <w:bottom w:val="none" w:sz="0" w:space="0" w:color="auto"/>
            <w:right w:val="none" w:sz="0" w:space="0" w:color="auto"/>
          </w:divBdr>
        </w:div>
        <w:div w:id="526335479">
          <w:marLeft w:val="640"/>
          <w:marRight w:val="0"/>
          <w:marTop w:val="0"/>
          <w:marBottom w:val="0"/>
          <w:divBdr>
            <w:top w:val="none" w:sz="0" w:space="0" w:color="auto"/>
            <w:left w:val="none" w:sz="0" w:space="0" w:color="auto"/>
            <w:bottom w:val="none" w:sz="0" w:space="0" w:color="auto"/>
            <w:right w:val="none" w:sz="0" w:space="0" w:color="auto"/>
          </w:divBdr>
        </w:div>
        <w:div w:id="1411805664">
          <w:marLeft w:val="640"/>
          <w:marRight w:val="0"/>
          <w:marTop w:val="0"/>
          <w:marBottom w:val="0"/>
          <w:divBdr>
            <w:top w:val="none" w:sz="0" w:space="0" w:color="auto"/>
            <w:left w:val="none" w:sz="0" w:space="0" w:color="auto"/>
            <w:bottom w:val="none" w:sz="0" w:space="0" w:color="auto"/>
            <w:right w:val="none" w:sz="0" w:space="0" w:color="auto"/>
          </w:divBdr>
        </w:div>
        <w:div w:id="1446802121">
          <w:marLeft w:val="640"/>
          <w:marRight w:val="0"/>
          <w:marTop w:val="0"/>
          <w:marBottom w:val="0"/>
          <w:divBdr>
            <w:top w:val="none" w:sz="0" w:space="0" w:color="auto"/>
            <w:left w:val="none" w:sz="0" w:space="0" w:color="auto"/>
            <w:bottom w:val="none" w:sz="0" w:space="0" w:color="auto"/>
            <w:right w:val="none" w:sz="0" w:space="0" w:color="auto"/>
          </w:divBdr>
        </w:div>
        <w:div w:id="615068436">
          <w:marLeft w:val="640"/>
          <w:marRight w:val="0"/>
          <w:marTop w:val="0"/>
          <w:marBottom w:val="0"/>
          <w:divBdr>
            <w:top w:val="none" w:sz="0" w:space="0" w:color="auto"/>
            <w:left w:val="none" w:sz="0" w:space="0" w:color="auto"/>
            <w:bottom w:val="none" w:sz="0" w:space="0" w:color="auto"/>
            <w:right w:val="none" w:sz="0" w:space="0" w:color="auto"/>
          </w:divBdr>
        </w:div>
        <w:div w:id="189029510">
          <w:marLeft w:val="640"/>
          <w:marRight w:val="0"/>
          <w:marTop w:val="0"/>
          <w:marBottom w:val="0"/>
          <w:divBdr>
            <w:top w:val="none" w:sz="0" w:space="0" w:color="auto"/>
            <w:left w:val="none" w:sz="0" w:space="0" w:color="auto"/>
            <w:bottom w:val="none" w:sz="0" w:space="0" w:color="auto"/>
            <w:right w:val="none" w:sz="0" w:space="0" w:color="auto"/>
          </w:divBdr>
        </w:div>
        <w:div w:id="582302469">
          <w:marLeft w:val="640"/>
          <w:marRight w:val="0"/>
          <w:marTop w:val="0"/>
          <w:marBottom w:val="0"/>
          <w:divBdr>
            <w:top w:val="none" w:sz="0" w:space="0" w:color="auto"/>
            <w:left w:val="none" w:sz="0" w:space="0" w:color="auto"/>
            <w:bottom w:val="none" w:sz="0" w:space="0" w:color="auto"/>
            <w:right w:val="none" w:sz="0" w:space="0" w:color="auto"/>
          </w:divBdr>
        </w:div>
        <w:div w:id="1329940953">
          <w:marLeft w:val="640"/>
          <w:marRight w:val="0"/>
          <w:marTop w:val="0"/>
          <w:marBottom w:val="0"/>
          <w:divBdr>
            <w:top w:val="none" w:sz="0" w:space="0" w:color="auto"/>
            <w:left w:val="none" w:sz="0" w:space="0" w:color="auto"/>
            <w:bottom w:val="none" w:sz="0" w:space="0" w:color="auto"/>
            <w:right w:val="none" w:sz="0" w:space="0" w:color="auto"/>
          </w:divBdr>
        </w:div>
        <w:div w:id="962270703">
          <w:marLeft w:val="640"/>
          <w:marRight w:val="0"/>
          <w:marTop w:val="0"/>
          <w:marBottom w:val="0"/>
          <w:divBdr>
            <w:top w:val="none" w:sz="0" w:space="0" w:color="auto"/>
            <w:left w:val="none" w:sz="0" w:space="0" w:color="auto"/>
            <w:bottom w:val="none" w:sz="0" w:space="0" w:color="auto"/>
            <w:right w:val="none" w:sz="0" w:space="0" w:color="auto"/>
          </w:divBdr>
        </w:div>
        <w:div w:id="2028560720">
          <w:marLeft w:val="640"/>
          <w:marRight w:val="0"/>
          <w:marTop w:val="0"/>
          <w:marBottom w:val="0"/>
          <w:divBdr>
            <w:top w:val="none" w:sz="0" w:space="0" w:color="auto"/>
            <w:left w:val="none" w:sz="0" w:space="0" w:color="auto"/>
            <w:bottom w:val="none" w:sz="0" w:space="0" w:color="auto"/>
            <w:right w:val="none" w:sz="0" w:space="0" w:color="auto"/>
          </w:divBdr>
        </w:div>
        <w:div w:id="1593781992">
          <w:marLeft w:val="640"/>
          <w:marRight w:val="0"/>
          <w:marTop w:val="0"/>
          <w:marBottom w:val="0"/>
          <w:divBdr>
            <w:top w:val="none" w:sz="0" w:space="0" w:color="auto"/>
            <w:left w:val="none" w:sz="0" w:space="0" w:color="auto"/>
            <w:bottom w:val="none" w:sz="0" w:space="0" w:color="auto"/>
            <w:right w:val="none" w:sz="0" w:space="0" w:color="auto"/>
          </w:divBdr>
        </w:div>
        <w:div w:id="428896159">
          <w:marLeft w:val="640"/>
          <w:marRight w:val="0"/>
          <w:marTop w:val="0"/>
          <w:marBottom w:val="0"/>
          <w:divBdr>
            <w:top w:val="none" w:sz="0" w:space="0" w:color="auto"/>
            <w:left w:val="none" w:sz="0" w:space="0" w:color="auto"/>
            <w:bottom w:val="none" w:sz="0" w:space="0" w:color="auto"/>
            <w:right w:val="none" w:sz="0" w:space="0" w:color="auto"/>
          </w:divBdr>
        </w:div>
        <w:div w:id="1048608293">
          <w:marLeft w:val="640"/>
          <w:marRight w:val="0"/>
          <w:marTop w:val="0"/>
          <w:marBottom w:val="0"/>
          <w:divBdr>
            <w:top w:val="none" w:sz="0" w:space="0" w:color="auto"/>
            <w:left w:val="none" w:sz="0" w:space="0" w:color="auto"/>
            <w:bottom w:val="none" w:sz="0" w:space="0" w:color="auto"/>
            <w:right w:val="none" w:sz="0" w:space="0" w:color="auto"/>
          </w:divBdr>
        </w:div>
        <w:div w:id="2084594677">
          <w:marLeft w:val="640"/>
          <w:marRight w:val="0"/>
          <w:marTop w:val="0"/>
          <w:marBottom w:val="0"/>
          <w:divBdr>
            <w:top w:val="none" w:sz="0" w:space="0" w:color="auto"/>
            <w:left w:val="none" w:sz="0" w:space="0" w:color="auto"/>
            <w:bottom w:val="none" w:sz="0" w:space="0" w:color="auto"/>
            <w:right w:val="none" w:sz="0" w:space="0" w:color="auto"/>
          </w:divBdr>
        </w:div>
        <w:div w:id="1630090225">
          <w:marLeft w:val="640"/>
          <w:marRight w:val="0"/>
          <w:marTop w:val="0"/>
          <w:marBottom w:val="0"/>
          <w:divBdr>
            <w:top w:val="none" w:sz="0" w:space="0" w:color="auto"/>
            <w:left w:val="none" w:sz="0" w:space="0" w:color="auto"/>
            <w:bottom w:val="none" w:sz="0" w:space="0" w:color="auto"/>
            <w:right w:val="none" w:sz="0" w:space="0" w:color="auto"/>
          </w:divBdr>
        </w:div>
        <w:div w:id="1080831309">
          <w:marLeft w:val="640"/>
          <w:marRight w:val="0"/>
          <w:marTop w:val="0"/>
          <w:marBottom w:val="0"/>
          <w:divBdr>
            <w:top w:val="none" w:sz="0" w:space="0" w:color="auto"/>
            <w:left w:val="none" w:sz="0" w:space="0" w:color="auto"/>
            <w:bottom w:val="none" w:sz="0" w:space="0" w:color="auto"/>
            <w:right w:val="none" w:sz="0" w:space="0" w:color="auto"/>
          </w:divBdr>
        </w:div>
        <w:div w:id="178202571">
          <w:marLeft w:val="640"/>
          <w:marRight w:val="0"/>
          <w:marTop w:val="0"/>
          <w:marBottom w:val="0"/>
          <w:divBdr>
            <w:top w:val="none" w:sz="0" w:space="0" w:color="auto"/>
            <w:left w:val="none" w:sz="0" w:space="0" w:color="auto"/>
            <w:bottom w:val="none" w:sz="0" w:space="0" w:color="auto"/>
            <w:right w:val="none" w:sz="0" w:space="0" w:color="auto"/>
          </w:divBdr>
        </w:div>
      </w:divsChild>
    </w:div>
    <w:div w:id="707528161">
      <w:bodyDiv w:val="1"/>
      <w:marLeft w:val="0"/>
      <w:marRight w:val="0"/>
      <w:marTop w:val="0"/>
      <w:marBottom w:val="0"/>
      <w:divBdr>
        <w:top w:val="none" w:sz="0" w:space="0" w:color="auto"/>
        <w:left w:val="none" w:sz="0" w:space="0" w:color="auto"/>
        <w:bottom w:val="none" w:sz="0" w:space="0" w:color="auto"/>
        <w:right w:val="none" w:sz="0" w:space="0" w:color="auto"/>
      </w:divBdr>
      <w:divsChild>
        <w:div w:id="1726561802">
          <w:marLeft w:val="640"/>
          <w:marRight w:val="0"/>
          <w:marTop w:val="0"/>
          <w:marBottom w:val="0"/>
          <w:divBdr>
            <w:top w:val="none" w:sz="0" w:space="0" w:color="auto"/>
            <w:left w:val="none" w:sz="0" w:space="0" w:color="auto"/>
            <w:bottom w:val="none" w:sz="0" w:space="0" w:color="auto"/>
            <w:right w:val="none" w:sz="0" w:space="0" w:color="auto"/>
          </w:divBdr>
        </w:div>
        <w:div w:id="246502510">
          <w:marLeft w:val="640"/>
          <w:marRight w:val="0"/>
          <w:marTop w:val="0"/>
          <w:marBottom w:val="0"/>
          <w:divBdr>
            <w:top w:val="none" w:sz="0" w:space="0" w:color="auto"/>
            <w:left w:val="none" w:sz="0" w:space="0" w:color="auto"/>
            <w:bottom w:val="none" w:sz="0" w:space="0" w:color="auto"/>
            <w:right w:val="none" w:sz="0" w:space="0" w:color="auto"/>
          </w:divBdr>
        </w:div>
        <w:div w:id="767821430">
          <w:marLeft w:val="640"/>
          <w:marRight w:val="0"/>
          <w:marTop w:val="0"/>
          <w:marBottom w:val="0"/>
          <w:divBdr>
            <w:top w:val="none" w:sz="0" w:space="0" w:color="auto"/>
            <w:left w:val="none" w:sz="0" w:space="0" w:color="auto"/>
            <w:bottom w:val="none" w:sz="0" w:space="0" w:color="auto"/>
            <w:right w:val="none" w:sz="0" w:space="0" w:color="auto"/>
          </w:divBdr>
        </w:div>
        <w:div w:id="1886676677">
          <w:marLeft w:val="640"/>
          <w:marRight w:val="0"/>
          <w:marTop w:val="0"/>
          <w:marBottom w:val="0"/>
          <w:divBdr>
            <w:top w:val="none" w:sz="0" w:space="0" w:color="auto"/>
            <w:left w:val="none" w:sz="0" w:space="0" w:color="auto"/>
            <w:bottom w:val="none" w:sz="0" w:space="0" w:color="auto"/>
            <w:right w:val="none" w:sz="0" w:space="0" w:color="auto"/>
          </w:divBdr>
        </w:div>
        <w:div w:id="878275284">
          <w:marLeft w:val="640"/>
          <w:marRight w:val="0"/>
          <w:marTop w:val="0"/>
          <w:marBottom w:val="0"/>
          <w:divBdr>
            <w:top w:val="none" w:sz="0" w:space="0" w:color="auto"/>
            <w:left w:val="none" w:sz="0" w:space="0" w:color="auto"/>
            <w:bottom w:val="none" w:sz="0" w:space="0" w:color="auto"/>
            <w:right w:val="none" w:sz="0" w:space="0" w:color="auto"/>
          </w:divBdr>
        </w:div>
        <w:div w:id="1717922697">
          <w:marLeft w:val="640"/>
          <w:marRight w:val="0"/>
          <w:marTop w:val="0"/>
          <w:marBottom w:val="0"/>
          <w:divBdr>
            <w:top w:val="none" w:sz="0" w:space="0" w:color="auto"/>
            <w:left w:val="none" w:sz="0" w:space="0" w:color="auto"/>
            <w:bottom w:val="none" w:sz="0" w:space="0" w:color="auto"/>
            <w:right w:val="none" w:sz="0" w:space="0" w:color="auto"/>
          </w:divBdr>
        </w:div>
        <w:div w:id="49811416">
          <w:marLeft w:val="640"/>
          <w:marRight w:val="0"/>
          <w:marTop w:val="0"/>
          <w:marBottom w:val="0"/>
          <w:divBdr>
            <w:top w:val="none" w:sz="0" w:space="0" w:color="auto"/>
            <w:left w:val="none" w:sz="0" w:space="0" w:color="auto"/>
            <w:bottom w:val="none" w:sz="0" w:space="0" w:color="auto"/>
            <w:right w:val="none" w:sz="0" w:space="0" w:color="auto"/>
          </w:divBdr>
        </w:div>
        <w:div w:id="1688016449">
          <w:marLeft w:val="640"/>
          <w:marRight w:val="0"/>
          <w:marTop w:val="0"/>
          <w:marBottom w:val="0"/>
          <w:divBdr>
            <w:top w:val="none" w:sz="0" w:space="0" w:color="auto"/>
            <w:left w:val="none" w:sz="0" w:space="0" w:color="auto"/>
            <w:bottom w:val="none" w:sz="0" w:space="0" w:color="auto"/>
            <w:right w:val="none" w:sz="0" w:space="0" w:color="auto"/>
          </w:divBdr>
        </w:div>
        <w:div w:id="1322005476">
          <w:marLeft w:val="640"/>
          <w:marRight w:val="0"/>
          <w:marTop w:val="0"/>
          <w:marBottom w:val="0"/>
          <w:divBdr>
            <w:top w:val="none" w:sz="0" w:space="0" w:color="auto"/>
            <w:left w:val="none" w:sz="0" w:space="0" w:color="auto"/>
            <w:bottom w:val="none" w:sz="0" w:space="0" w:color="auto"/>
            <w:right w:val="none" w:sz="0" w:space="0" w:color="auto"/>
          </w:divBdr>
        </w:div>
        <w:div w:id="1016273846">
          <w:marLeft w:val="640"/>
          <w:marRight w:val="0"/>
          <w:marTop w:val="0"/>
          <w:marBottom w:val="0"/>
          <w:divBdr>
            <w:top w:val="none" w:sz="0" w:space="0" w:color="auto"/>
            <w:left w:val="none" w:sz="0" w:space="0" w:color="auto"/>
            <w:bottom w:val="none" w:sz="0" w:space="0" w:color="auto"/>
            <w:right w:val="none" w:sz="0" w:space="0" w:color="auto"/>
          </w:divBdr>
        </w:div>
        <w:div w:id="570703405">
          <w:marLeft w:val="640"/>
          <w:marRight w:val="0"/>
          <w:marTop w:val="0"/>
          <w:marBottom w:val="0"/>
          <w:divBdr>
            <w:top w:val="none" w:sz="0" w:space="0" w:color="auto"/>
            <w:left w:val="none" w:sz="0" w:space="0" w:color="auto"/>
            <w:bottom w:val="none" w:sz="0" w:space="0" w:color="auto"/>
            <w:right w:val="none" w:sz="0" w:space="0" w:color="auto"/>
          </w:divBdr>
        </w:div>
        <w:div w:id="1760787893">
          <w:marLeft w:val="640"/>
          <w:marRight w:val="0"/>
          <w:marTop w:val="0"/>
          <w:marBottom w:val="0"/>
          <w:divBdr>
            <w:top w:val="none" w:sz="0" w:space="0" w:color="auto"/>
            <w:left w:val="none" w:sz="0" w:space="0" w:color="auto"/>
            <w:bottom w:val="none" w:sz="0" w:space="0" w:color="auto"/>
            <w:right w:val="none" w:sz="0" w:space="0" w:color="auto"/>
          </w:divBdr>
        </w:div>
        <w:div w:id="1004627541">
          <w:marLeft w:val="640"/>
          <w:marRight w:val="0"/>
          <w:marTop w:val="0"/>
          <w:marBottom w:val="0"/>
          <w:divBdr>
            <w:top w:val="none" w:sz="0" w:space="0" w:color="auto"/>
            <w:left w:val="none" w:sz="0" w:space="0" w:color="auto"/>
            <w:bottom w:val="none" w:sz="0" w:space="0" w:color="auto"/>
            <w:right w:val="none" w:sz="0" w:space="0" w:color="auto"/>
          </w:divBdr>
        </w:div>
        <w:div w:id="2134709150">
          <w:marLeft w:val="640"/>
          <w:marRight w:val="0"/>
          <w:marTop w:val="0"/>
          <w:marBottom w:val="0"/>
          <w:divBdr>
            <w:top w:val="none" w:sz="0" w:space="0" w:color="auto"/>
            <w:left w:val="none" w:sz="0" w:space="0" w:color="auto"/>
            <w:bottom w:val="none" w:sz="0" w:space="0" w:color="auto"/>
            <w:right w:val="none" w:sz="0" w:space="0" w:color="auto"/>
          </w:divBdr>
        </w:div>
        <w:div w:id="661814137">
          <w:marLeft w:val="640"/>
          <w:marRight w:val="0"/>
          <w:marTop w:val="0"/>
          <w:marBottom w:val="0"/>
          <w:divBdr>
            <w:top w:val="none" w:sz="0" w:space="0" w:color="auto"/>
            <w:left w:val="none" w:sz="0" w:space="0" w:color="auto"/>
            <w:bottom w:val="none" w:sz="0" w:space="0" w:color="auto"/>
            <w:right w:val="none" w:sz="0" w:space="0" w:color="auto"/>
          </w:divBdr>
        </w:div>
        <w:div w:id="2125535953">
          <w:marLeft w:val="640"/>
          <w:marRight w:val="0"/>
          <w:marTop w:val="0"/>
          <w:marBottom w:val="0"/>
          <w:divBdr>
            <w:top w:val="none" w:sz="0" w:space="0" w:color="auto"/>
            <w:left w:val="none" w:sz="0" w:space="0" w:color="auto"/>
            <w:bottom w:val="none" w:sz="0" w:space="0" w:color="auto"/>
            <w:right w:val="none" w:sz="0" w:space="0" w:color="auto"/>
          </w:divBdr>
        </w:div>
        <w:div w:id="1182933022">
          <w:marLeft w:val="640"/>
          <w:marRight w:val="0"/>
          <w:marTop w:val="0"/>
          <w:marBottom w:val="0"/>
          <w:divBdr>
            <w:top w:val="none" w:sz="0" w:space="0" w:color="auto"/>
            <w:left w:val="none" w:sz="0" w:space="0" w:color="auto"/>
            <w:bottom w:val="none" w:sz="0" w:space="0" w:color="auto"/>
            <w:right w:val="none" w:sz="0" w:space="0" w:color="auto"/>
          </w:divBdr>
        </w:div>
        <w:div w:id="647243706">
          <w:marLeft w:val="640"/>
          <w:marRight w:val="0"/>
          <w:marTop w:val="0"/>
          <w:marBottom w:val="0"/>
          <w:divBdr>
            <w:top w:val="none" w:sz="0" w:space="0" w:color="auto"/>
            <w:left w:val="none" w:sz="0" w:space="0" w:color="auto"/>
            <w:bottom w:val="none" w:sz="0" w:space="0" w:color="auto"/>
            <w:right w:val="none" w:sz="0" w:space="0" w:color="auto"/>
          </w:divBdr>
        </w:div>
        <w:div w:id="188957853">
          <w:marLeft w:val="640"/>
          <w:marRight w:val="0"/>
          <w:marTop w:val="0"/>
          <w:marBottom w:val="0"/>
          <w:divBdr>
            <w:top w:val="none" w:sz="0" w:space="0" w:color="auto"/>
            <w:left w:val="none" w:sz="0" w:space="0" w:color="auto"/>
            <w:bottom w:val="none" w:sz="0" w:space="0" w:color="auto"/>
            <w:right w:val="none" w:sz="0" w:space="0" w:color="auto"/>
          </w:divBdr>
        </w:div>
        <w:div w:id="1559781094">
          <w:marLeft w:val="640"/>
          <w:marRight w:val="0"/>
          <w:marTop w:val="0"/>
          <w:marBottom w:val="0"/>
          <w:divBdr>
            <w:top w:val="none" w:sz="0" w:space="0" w:color="auto"/>
            <w:left w:val="none" w:sz="0" w:space="0" w:color="auto"/>
            <w:bottom w:val="none" w:sz="0" w:space="0" w:color="auto"/>
            <w:right w:val="none" w:sz="0" w:space="0" w:color="auto"/>
          </w:divBdr>
        </w:div>
        <w:div w:id="1014383909">
          <w:marLeft w:val="640"/>
          <w:marRight w:val="0"/>
          <w:marTop w:val="0"/>
          <w:marBottom w:val="0"/>
          <w:divBdr>
            <w:top w:val="none" w:sz="0" w:space="0" w:color="auto"/>
            <w:left w:val="none" w:sz="0" w:space="0" w:color="auto"/>
            <w:bottom w:val="none" w:sz="0" w:space="0" w:color="auto"/>
            <w:right w:val="none" w:sz="0" w:space="0" w:color="auto"/>
          </w:divBdr>
        </w:div>
        <w:div w:id="1208177004">
          <w:marLeft w:val="640"/>
          <w:marRight w:val="0"/>
          <w:marTop w:val="0"/>
          <w:marBottom w:val="0"/>
          <w:divBdr>
            <w:top w:val="none" w:sz="0" w:space="0" w:color="auto"/>
            <w:left w:val="none" w:sz="0" w:space="0" w:color="auto"/>
            <w:bottom w:val="none" w:sz="0" w:space="0" w:color="auto"/>
            <w:right w:val="none" w:sz="0" w:space="0" w:color="auto"/>
          </w:divBdr>
        </w:div>
        <w:div w:id="1185679088">
          <w:marLeft w:val="640"/>
          <w:marRight w:val="0"/>
          <w:marTop w:val="0"/>
          <w:marBottom w:val="0"/>
          <w:divBdr>
            <w:top w:val="none" w:sz="0" w:space="0" w:color="auto"/>
            <w:left w:val="none" w:sz="0" w:space="0" w:color="auto"/>
            <w:bottom w:val="none" w:sz="0" w:space="0" w:color="auto"/>
            <w:right w:val="none" w:sz="0" w:space="0" w:color="auto"/>
          </w:divBdr>
        </w:div>
      </w:divsChild>
    </w:div>
    <w:div w:id="812913996">
      <w:bodyDiv w:val="1"/>
      <w:marLeft w:val="0"/>
      <w:marRight w:val="0"/>
      <w:marTop w:val="0"/>
      <w:marBottom w:val="0"/>
      <w:divBdr>
        <w:top w:val="none" w:sz="0" w:space="0" w:color="auto"/>
        <w:left w:val="none" w:sz="0" w:space="0" w:color="auto"/>
        <w:bottom w:val="none" w:sz="0" w:space="0" w:color="auto"/>
        <w:right w:val="none" w:sz="0" w:space="0" w:color="auto"/>
      </w:divBdr>
      <w:divsChild>
        <w:div w:id="255946587">
          <w:marLeft w:val="640"/>
          <w:marRight w:val="0"/>
          <w:marTop w:val="0"/>
          <w:marBottom w:val="0"/>
          <w:divBdr>
            <w:top w:val="none" w:sz="0" w:space="0" w:color="auto"/>
            <w:left w:val="none" w:sz="0" w:space="0" w:color="auto"/>
            <w:bottom w:val="none" w:sz="0" w:space="0" w:color="auto"/>
            <w:right w:val="none" w:sz="0" w:space="0" w:color="auto"/>
          </w:divBdr>
        </w:div>
        <w:div w:id="788740120">
          <w:marLeft w:val="640"/>
          <w:marRight w:val="0"/>
          <w:marTop w:val="0"/>
          <w:marBottom w:val="0"/>
          <w:divBdr>
            <w:top w:val="none" w:sz="0" w:space="0" w:color="auto"/>
            <w:left w:val="none" w:sz="0" w:space="0" w:color="auto"/>
            <w:bottom w:val="none" w:sz="0" w:space="0" w:color="auto"/>
            <w:right w:val="none" w:sz="0" w:space="0" w:color="auto"/>
          </w:divBdr>
        </w:div>
        <w:div w:id="1998067906">
          <w:marLeft w:val="640"/>
          <w:marRight w:val="0"/>
          <w:marTop w:val="0"/>
          <w:marBottom w:val="0"/>
          <w:divBdr>
            <w:top w:val="none" w:sz="0" w:space="0" w:color="auto"/>
            <w:left w:val="none" w:sz="0" w:space="0" w:color="auto"/>
            <w:bottom w:val="none" w:sz="0" w:space="0" w:color="auto"/>
            <w:right w:val="none" w:sz="0" w:space="0" w:color="auto"/>
          </w:divBdr>
        </w:div>
        <w:div w:id="1408572603">
          <w:marLeft w:val="640"/>
          <w:marRight w:val="0"/>
          <w:marTop w:val="0"/>
          <w:marBottom w:val="0"/>
          <w:divBdr>
            <w:top w:val="none" w:sz="0" w:space="0" w:color="auto"/>
            <w:left w:val="none" w:sz="0" w:space="0" w:color="auto"/>
            <w:bottom w:val="none" w:sz="0" w:space="0" w:color="auto"/>
            <w:right w:val="none" w:sz="0" w:space="0" w:color="auto"/>
          </w:divBdr>
        </w:div>
        <w:div w:id="831290888">
          <w:marLeft w:val="640"/>
          <w:marRight w:val="0"/>
          <w:marTop w:val="0"/>
          <w:marBottom w:val="0"/>
          <w:divBdr>
            <w:top w:val="none" w:sz="0" w:space="0" w:color="auto"/>
            <w:left w:val="none" w:sz="0" w:space="0" w:color="auto"/>
            <w:bottom w:val="none" w:sz="0" w:space="0" w:color="auto"/>
            <w:right w:val="none" w:sz="0" w:space="0" w:color="auto"/>
          </w:divBdr>
        </w:div>
        <w:div w:id="517427860">
          <w:marLeft w:val="640"/>
          <w:marRight w:val="0"/>
          <w:marTop w:val="0"/>
          <w:marBottom w:val="0"/>
          <w:divBdr>
            <w:top w:val="none" w:sz="0" w:space="0" w:color="auto"/>
            <w:left w:val="none" w:sz="0" w:space="0" w:color="auto"/>
            <w:bottom w:val="none" w:sz="0" w:space="0" w:color="auto"/>
            <w:right w:val="none" w:sz="0" w:space="0" w:color="auto"/>
          </w:divBdr>
        </w:div>
        <w:div w:id="377778450">
          <w:marLeft w:val="640"/>
          <w:marRight w:val="0"/>
          <w:marTop w:val="0"/>
          <w:marBottom w:val="0"/>
          <w:divBdr>
            <w:top w:val="none" w:sz="0" w:space="0" w:color="auto"/>
            <w:left w:val="none" w:sz="0" w:space="0" w:color="auto"/>
            <w:bottom w:val="none" w:sz="0" w:space="0" w:color="auto"/>
            <w:right w:val="none" w:sz="0" w:space="0" w:color="auto"/>
          </w:divBdr>
        </w:div>
        <w:div w:id="2000771297">
          <w:marLeft w:val="640"/>
          <w:marRight w:val="0"/>
          <w:marTop w:val="0"/>
          <w:marBottom w:val="0"/>
          <w:divBdr>
            <w:top w:val="none" w:sz="0" w:space="0" w:color="auto"/>
            <w:left w:val="none" w:sz="0" w:space="0" w:color="auto"/>
            <w:bottom w:val="none" w:sz="0" w:space="0" w:color="auto"/>
            <w:right w:val="none" w:sz="0" w:space="0" w:color="auto"/>
          </w:divBdr>
        </w:div>
        <w:div w:id="1428964200">
          <w:marLeft w:val="640"/>
          <w:marRight w:val="0"/>
          <w:marTop w:val="0"/>
          <w:marBottom w:val="0"/>
          <w:divBdr>
            <w:top w:val="none" w:sz="0" w:space="0" w:color="auto"/>
            <w:left w:val="none" w:sz="0" w:space="0" w:color="auto"/>
            <w:bottom w:val="none" w:sz="0" w:space="0" w:color="auto"/>
            <w:right w:val="none" w:sz="0" w:space="0" w:color="auto"/>
          </w:divBdr>
        </w:div>
        <w:div w:id="315426736">
          <w:marLeft w:val="640"/>
          <w:marRight w:val="0"/>
          <w:marTop w:val="0"/>
          <w:marBottom w:val="0"/>
          <w:divBdr>
            <w:top w:val="none" w:sz="0" w:space="0" w:color="auto"/>
            <w:left w:val="none" w:sz="0" w:space="0" w:color="auto"/>
            <w:bottom w:val="none" w:sz="0" w:space="0" w:color="auto"/>
            <w:right w:val="none" w:sz="0" w:space="0" w:color="auto"/>
          </w:divBdr>
        </w:div>
        <w:div w:id="1843157308">
          <w:marLeft w:val="640"/>
          <w:marRight w:val="0"/>
          <w:marTop w:val="0"/>
          <w:marBottom w:val="0"/>
          <w:divBdr>
            <w:top w:val="none" w:sz="0" w:space="0" w:color="auto"/>
            <w:left w:val="none" w:sz="0" w:space="0" w:color="auto"/>
            <w:bottom w:val="none" w:sz="0" w:space="0" w:color="auto"/>
            <w:right w:val="none" w:sz="0" w:space="0" w:color="auto"/>
          </w:divBdr>
        </w:div>
        <w:div w:id="1874802057">
          <w:marLeft w:val="640"/>
          <w:marRight w:val="0"/>
          <w:marTop w:val="0"/>
          <w:marBottom w:val="0"/>
          <w:divBdr>
            <w:top w:val="none" w:sz="0" w:space="0" w:color="auto"/>
            <w:left w:val="none" w:sz="0" w:space="0" w:color="auto"/>
            <w:bottom w:val="none" w:sz="0" w:space="0" w:color="auto"/>
            <w:right w:val="none" w:sz="0" w:space="0" w:color="auto"/>
          </w:divBdr>
        </w:div>
        <w:div w:id="1336883606">
          <w:marLeft w:val="640"/>
          <w:marRight w:val="0"/>
          <w:marTop w:val="0"/>
          <w:marBottom w:val="0"/>
          <w:divBdr>
            <w:top w:val="none" w:sz="0" w:space="0" w:color="auto"/>
            <w:left w:val="none" w:sz="0" w:space="0" w:color="auto"/>
            <w:bottom w:val="none" w:sz="0" w:space="0" w:color="auto"/>
            <w:right w:val="none" w:sz="0" w:space="0" w:color="auto"/>
          </w:divBdr>
        </w:div>
        <w:div w:id="1167553157">
          <w:marLeft w:val="640"/>
          <w:marRight w:val="0"/>
          <w:marTop w:val="0"/>
          <w:marBottom w:val="0"/>
          <w:divBdr>
            <w:top w:val="none" w:sz="0" w:space="0" w:color="auto"/>
            <w:left w:val="none" w:sz="0" w:space="0" w:color="auto"/>
            <w:bottom w:val="none" w:sz="0" w:space="0" w:color="auto"/>
            <w:right w:val="none" w:sz="0" w:space="0" w:color="auto"/>
          </w:divBdr>
        </w:div>
        <w:div w:id="2085249902">
          <w:marLeft w:val="640"/>
          <w:marRight w:val="0"/>
          <w:marTop w:val="0"/>
          <w:marBottom w:val="0"/>
          <w:divBdr>
            <w:top w:val="none" w:sz="0" w:space="0" w:color="auto"/>
            <w:left w:val="none" w:sz="0" w:space="0" w:color="auto"/>
            <w:bottom w:val="none" w:sz="0" w:space="0" w:color="auto"/>
            <w:right w:val="none" w:sz="0" w:space="0" w:color="auto"/>
          </w:divBdr>
        </w:div>
        <w:div w:id="397822338">
          <w:marLeft w:val="640"/>
          <w:marRight w:val="0"/>
          <w:marTop w:val="0"/>
          <w:marBottom w:val="0"/>
          <w:divBdr>
            <w:top w:val="none" w:sz="0" w:space="0" w:color="auto"/>
            <w:left w:val="none" w:sz="0" w:space="0" w:color="auto"/>
            <w:bottom w:val="none" w:sz="0" w:space="0" w:color="auto"/>
            <w:right w:val="none" w:sz="0" w:space="0" w:color="auto"/>
          </w:divBdr>
        </w:div>
        <w:div w:id="371615104">
          <w:marLeft w:val="640"/>
          <w:marRight w:val="0"/>
          <w:marTop w:val="0"/>
          <w:marBottom w:val="0"/>
          <w:divBdr>
            <w:top w:val="none" w:sz="0" w:space="0" w:color="auto"/>
            <w:left w:val="none" w:sz="0" w:space="0" w:color="auto"/>
            <w:bottom w:val="none" w:sz="0" w:space="0" w:color="auto"/>
            <w:right w:val="none" w:sz="0" w:space="0" w:color="auto"/>
          </w:divBdr>
        </w:div>
        <w:div w:id="1989017617">
          <w:marLeft w:val="640"/>
          <w:marRight w:val="0"/>
          <w:marTop w:val="0"/>
          <w:marBottom w:val="0"/>
          <w:divBdr>
            <w:top w:val="none" w:sz="0" w:space="0" w:color="auto"/>
            <w:left w:val="none" w:sz="0" w:space="0" w:color="auto"/>
            <w:bottom w:val="none" w:sz="0" w:space="0" w:color="auto"/>
            <w:right w:val="none" w:sz="0" w:space="0" w:color="auto"/>
          </w:divBdr>
        </w:div>
        <w:div w:id="305666941">
          <w:marLeft w:val="640"/>
          <w:marRight w:val="0"/>
          <w:marTop w:val="0"/>
          <w:marBottom w:val="0"/>
          <w:divBdr>
            <w:top w:val="none" w:sz="0" w:space="0" w:color="auto"/>
            <w:left w:val="none" w:sz="0" w:space="0" w:color="auto"/>
            <w:bottom w:val="none" w:sz="0" w:space="0" w:color="auto"/>
            <w:right w:val="none" w:sz="0" w:space="0" w:color="auto"/>
          </w:divBdr>
        </w:div>
        <w:div w:id="436484486">
          <w:marLeft w:val="640"/>
          <w:marRight w:val="0"/>
          <w:marTop w:val="0"/>
          <w:marBottom w:val="0"/>
          <w:divBdr>
            <w:top w:val="none" w:sz="0" w:space="0" w:color="auto"/>
            <w:left w:val="none" w:sz="0" w:space="0" w:color="auto"/>
            <w:bottom w:val="none" w:sz="0" w:space="0" w:color="auto"/>
            <w:right w:val="none" w:sz="0" w:space="0" w:color="auto"/>
          </w:divBdr>
        </w:div>
        <w:div w:id="1781341798">
          <w:marLeft w:val="640"/>
          <w:marRight w:val="0"/>
          <w:marTop w:val="0"/>
          <w:marBottom w:val="0"/>
          <w:divBdr>
            <w:top w:val="none" w:sz="0" w:space="0" w:color="auto"/>
            <w:left w:val="none" w:sz="0" w:space="0" w:color="auto"/>
            <w:bottom w:val="none" w:sz="0" w:space="0" w:color="auto"/>
            <w:right w:val="none" w:sz="0" w:space="0" w:color="auto"/>
          </w:divBdr>
        </w:div>
        <w:div w:id="880291090">
          <w:marLeft w:val="640"/>
          <w:marRight w:val="0"/>
          <w:marTop w:val="0"/>
          <w:marBottom w:val="0"/>
          <w:divBdr>
            <w:top w:val="none" w:sz="0" w:space="0" w:color="auto"/>
            <w:left w:val="none" w:sz="0" w:space="0" w:color="auto"/>
            <w:bottom w:val="none" w:sz="0" w:space="0" w:color="auto"/>
            <w:right w:val="none" w:sz="0" w:space="0" w:color="auto"/>
          </w:divBdr>
        </w:div>
      </w:divsChild>
    </w:div>
    <w:div w:id="819813479">
      <w:bodyDiv w:val="1"/>
      <w:marLeft w:val="0"/>
      <w:marRight w:val="0"/>
      <w:marTop w:val="0"/>
      <w:marBottom w:val="0"/>
      <w:divBdr>
        <w:top w:val="none" w:sz="0" w:space="0" w:color="auto"/>
        <w:left w:val="none" w:sz="0" w:space="0" w:color="auto"/>
        <w:bottom w:val="none" w:sz="0" w:space="0" w:color="auto"/>
        <w:right w:val="none" w:sz="0" w:space="0" w:color="auto"/>
      </w:divBdr>
      <w:divsChild>
        <w:div w:id="217127140">
          <w:marLeft w:val="640"/>
          <w:marRight w:val="0"/>
          <w:marTop w:val="0"/>
          <w:marBottom w:val="0"/>
          <w:divBdr>
            <w:top w:val="none" w:sz="0" w:space="0" w:color="auto"/>
            <w:left w:val="none" w:sz="0" w:space="0" w:color="auto"/>
            <w:bottom w:val="none" w:sz="0" w:space="0" w:color="auto"/>
            <w:right w:val="none" w:sz="0" w:space="0" w:color="auto"/>
          </w:divBdr>
        </w:div>
        <w:div w:id="1766995394">
          <w:marLeft w:val="640"/>
          <w:marRight w:val="0"/>
          <w:marTop w:val="0"/>
          <w:marBottom w:val="0"/>
          <w:divBdr>
            <w:top w:val="none" w:sz="0" w:space="0" w:color="auto"/>
            <w:left w:val="none" w:sz="0" w:space="0" w:color="auto"/>
            <w:bottom w:val="none" w:sz="0" w:space="0" w:color="auto"/>
            <w:right w:val="none" w:sz="0" w:space="0" w:color="auto"/>
          </w:divBdr>
        </w:div>
        <w:div w:id="1806266129">
          <w:marLeft w:val="640"/>
          <w:marRight w:val="0"/>
          <w:marTop w:val="0"/>
          <w:marBottom w:val="0"/>
          <w:divBdr>
            <w:top w:val="none" w:sz="0" w:space="0" w:color="auto"/>
            <w:left w:val="none" w:sz="0" w:space="0" w:color="auto"/>
            <w:bottom w:val="none" w:sz="0" w:space="0" w:color="auto"/>
            <w:right w:val="none" w:sz="0" w:space="0" w:color="auto"/>
          </w:divBdr>
        </w:div>
        <w:div w:id="2118669072">
          <w:marLeft w:val="640"/>
          <w:marRight w:val="0"/>
          <w:marTop w:val="0"/>
          <w:marBottom w:val="0"/>
          <w:divBdr>
            <w:top w:val="none" w:sz="0" w:space="0" w:color="auto"/>
            <w:left w:val="none" w:sz="0" w:space="0" w:color="auto"/>
            <w:bottom w:val="none" w:sz="0" w:space="0" w:color="auto"/>
            <w:right w:val="none" w:sz="0" w:space="0" w:color="auto"/>
          </w:divBdr>
        </w:div>
        <w:div w:id="660350153">
          <w:marLeft w:val="640"/>
          <w:marRight w:val="0"/>
          <w:marTop w:val="0"/>
          <w:marBottom w:val="0"/>
          <w:divBdr>
            <w:top w:val="none" w:sz="0" w:space="0" w:color="auto"/>
            <w:left w:val="none" w:sz="0" w:space="0" w:color="auto"/>
            <w:bottom w:val="none" w:sz="0" w:space="0" w:color="auto"/>
            <w:right w:val="none" w:sz="0" w:space="0" w:color="auto"/>
          </w:divBdr>
        </w:div>
        <w:div w:id="1346708236">
          <w:marLeft w:val="640"/>
          <w:marRight w:val="0"/>
          <w:marTop w:val="0"/>
          <w:marBottom w:val="0"/>
          <w:divBdr>
            <w:top w:val="none" w:sz="0" w:space="0" w:color="auto"/>
            <w:left w:val="none" w:sz="0" w:space="0" w:color="auto"/>
            <w:bottom w:val="none" w:sz="0" w:space="0" w:color="auto"/>
            <w:right w:val="none" w:sz="0" w:space="0" w:color="auto"/>
          </w:divBdr>
        </w:div>
        <w:div w:id="443233210">
          <w:marLeft w:val="640"/>
          <w:marRight w:val="0"/>
          <w:marTop w:val="0"/>
          <w:marBottom w:val="0"/>
          <w:divBdr>
            <w:top w:val="none" w:sz="0" w:space="0" w:color="auto"/>
            <w:left w:val="none" w:sz="0" w:space="0" w:color="auto"/>
            <w:bottom w:val="none" w:sz="0" w:space="0" w:color="auto"/>
            <w:right w:val="none" w:sz="0" w:space="0" w:color="auto"/>
          </w:divBdr>
        </w:div>
        <w:div w:id="1845894799">
          <w:marLeft w:val="640"/>
          <w:marRight w:val="0"/>
          <w:marTop w:val="0"/>
          <w:marBottom w:val="0"/>
          <w:divBdr>
            <w:top w:val="none" w:sz="0" w:space="0" w:color="auto"/>
            <w:left w:val="none" w:sz="0" w:space="0" w:color="auto"/>
            <w:bottom w:val="none" w:sz="0" w:space="0" w:color="auto"/>
            <w:right w:val="none" w:sz="0" w:space="0" w:color="auto"/>
          </w:divBdr>
        </w:div>
        <w:div w:id="1966427174">
          <w:marLeft w:val="640"/>
          <w:marRight w:val="0"/>
          <w:marTop w:val="0"/>
          <w:marBottom w:val="0"/>
          <w:divBdr>
            <w:top w:val="none" w:sz="0" w:space="0" w:color="auto"/>
            <w:left w:val="none" w:sz="0" w:space="0" w:color="auto"/>
            <w:bottom w:val="none" w:sz="0" w:space="0" w:color="auto"/>
            <w:right w:val="none" w:sz="0" w:space="0" w:color="auto"/>
          </w:divBdr>
        </w:div>
        <w:div w:id="1552500632">
          <w:marLeft w:val="640"/>
          <w:marRight w:val="0"/>
          <w:marTop w:val="0"/>
          <w:marBottom w:val="0"/>
          <w:divBdr>
            <w:top w:val="none" w:sz="0" w:space="0" w:color="auto"/>
            <w:left w:val="none" w:sz="0" w:space="0" w:color="auto"/>
            <w:bottom w:val="none" w:sz="0" w:space="0" w:color="auto"/>
            <w:right w:val="none" w:sz="0" w:space="0" w:color="auto"/>
          </w:divBdr>
        </w:div>
        <w:div w:id="661545970">
          <w:marLeft w:val="640"/>
          <w:marRight w:val="0"/>
          <w:marTop w:val="0"/>
          <w:marBottom w:val="0"/>
          <w:divBdr>
            <w:top w:val="none" w:sz="0" w:space="0" w:color="auto"/>
            <w:left w:val="none" w:sz="0" w:space="0" w:color="auto"/>
            <w:bottom w:val="none" w:sz="0" w:space="0" w:color="auto"/>
            <w:right w:val="none" w:sz="0" w:space="0" w:color="auto"/>
          </w:divBdr>
        </w:div>
        <w:div w:id="1570380646">
          <w:marLeft w:val="640"/>
          <w:marRight w:val="0"/>
          <w:marTop w:val="0"/>
          <w:marBottom w:val="0"/>
          <w:divBdr>
            <w:top w:val="none" w:sz="0" w:space="0" w:color="auto"/>
            <w:left w:val="none" w:sz="0" w:space="0" w:color="auto"/>
            <w:bottom w:val="none" w:sz="0" w:space="0" w:color="auto"/>
            <w:right w:val="none" w:sz="0" w:space="0" w:color="auto"/>
          </w:divBdr>
        </w:div>
        <w:div w:id="985622331">
          <w:marLeft w:val="640"/>
          <w:marRight w:val="0"/>
          <w:marTop w:val="0"/>
          <w:marBottom w:val="0"/>
          <w:divBdr>
            <w:top w:val="none" w:sz="0" w:space="0" w:color="auto"/>
            <w:left w:val="none" w:sz="0" w:space="0" w:color="auto"/>
            <w:bottom w:val="none" w:sz="0" w:space="0" w:color="auto"/>
            <w:right w:val="none" w:sz="0" w:space="0" w:color="auto"/>
          </w:divBdr>
        </w:div>
        <w:div w:id="1961262309">
          <w:marLeft w:val="640"/>
          <w:marRight w:val="0"/>
          <w:marTop w:val="0"/>
          <w:marBottom w:val="0"/>
          <w:divBdr>
            <w:top w:val="none" w:sz="0" w:space="0" w:color="auto"/>
            <w:left w:val="none" w:sz="0" w:space="0" w:color="auto"/>
            <w:bottom w:val="none" w:sz="0" w:space="0" w:color="auto"/>
            <w:right w:val="none" w:sz="0" w:space="0" w:color="auto"/>
          </w:divBdr>
        </w:div>
        <w:div w:id="406919632">
          <w:marLeft w:val="640"/>
          <w:marRight w:val="0"/>
          <w:marTop w:val="0"/>
          <w:marBottom w:val="0"/>
          <w:divBdr>
            <w:top w:val="none" w:sz="0" w:space="0" w:color="auto"/>
            <w:left w:val="none" w:sz="0" w:space="0" w:color="auto"/>
            <w:bottom w:val="none" w:sz="0" w:space="0" w:color="auto"/>
            <w:right w:val="none" w:sz="0" w:space="0" w:color="auto"/>
          </w:divBdr>
        </w:div>
        <w:div w:id="1646350049">
          <w:marLeft w:val="640"/>
          <w:marRight w:val="0"/>
          <w:marTop w:val="0"/>
          <w:marBottom w:val="0"/>
          <w:divBdr>
            <w:top w:val="none" w:sz="0" w:space="0" w:color="auto"/>
            <w:left w:val="none" w:sz="0" w:space="0" w:color="auto"/>
            <w:bottom w:val="none" w:sz="0" w:space="0" w:color="auto"/>
            <w:right w:val="none" w:sz="0" w:space="0" w:color="auto"/>
          </w:divBdr>
        </w:div>
        <w:div w:id="996572486">
          <w:marLeft w:val="640"/>
          <w:marRight w:val="0"/>
          <w:marTop w:val="0"/>
          <w:marBottom w:val="0"/>
          <w:divBdr>
            <w:top w:val="none" w:sz="0" w:space="0" w:color="auto"/>
            <w:left w:val="none" w:sz="0" w:space="0" w:color="auto"/>
            <w:bottom w:val="none" w:sz="0" w:space="0" w:color="auto"/>
            <w:right w:val="none" w:sz="0" w:space="0" w:color="auto"/>
          </w:divBdr>
        </w:div>
        <w:div w:id="313796308">
          <w:marLeft w:val="640"/>
          <w:marRight w:val="0"/>
          <w:marTop w:val="0"/>
          <w:marBottom w:val="0"/>
          <w:divBdr>
            <w:top w:val="none" w:sz="0" w:space="0" w:color="auto"/>
            <w:left w:val="none" w:sz="0" w:space="0" w:color="auto"/>
            <w:bottom w:val="none" w:sz="0" w:space="0" w:color="auto"/>
            <w:right w:val="none" w:sz="0" w:space="0" w:color="auto"/>
          </w:divBdr>
        </w:div>
        <w:div w:id="417485289">
          <w:marLeft w:val="640"/>
          <w:marRight w:val="0"/>
          <w:marTop w:val="0"/>
          <w:marBottom w:val="0"/>
          <w:divBdr>
            <w:top w:val="none" w:sz="0" w:space="0" w:color="auto"/>
            <w:left w:val="none" w:sz="0" w:space="0" w:color="auto"/>
            <w:bottom w:val="none" w:sz="0" w:space="0" w:color="auto"/>
            <w:right w:val="none" w:sz="0" w:space="0" w:color="auto"/>
          </w:divBdr>
        </w:div>
        <w:div w:id="1819108402">
          <w:marLeft w:val="640"/>
          <w:marRight w:val="0"/>
          <w:marTop w:val="0"/>
          <w:marBottom w:val="0"/>
          <w:divBdr>
            <w:top w:val="none" w:sz="0" w:space="0" w:color="auto"/>
            <w:left w:val="none" w:sz="0" w:space="0" w:color="auto"/>
            <w:bottom w:val="none" w:sz="0" w:space="0" w:color="auto"/>
            <w:right w:val="none" w:sz="0" w:space="0" w:color="auto"/>
          </w:divBdr>
        </w:div>
        <w:div w:id="142545946">
          <w:marLeft w:val="640"/>
          <w:marRight w:val="0"/>
          <w:marTop w:val="0"/>
          <w:marBottom w:val="0"/>
          <w:divBdr>
            <w:top w:val="none" w:sz="0" w:space="0" w:color="auto"/>
            <w:left w:val="none" w:sz="0" w:space="0" w:color="auto"/>
            <w:bottom w:val="none" w:sz="0" w:space="0" w:color="auto"/>
            <w:right w:val="none" w:sz="0" w:space="0" w:color="auto"/>
          </w:divBdr>
        </w:div>
        <w:div w:id="1059399307">
          <w:marLeft w:val="640"/>
          <w:marRight w:val="0"/>
          <w:marTop w:val="0"/>
          <w:marBottom w:val="0"/>
          <w:divBdr>
            <w:top w:val="none" w:sz="0" w:space="0" w:color="auto"/>
            <w:left w:val="none" w:sz="0" w:space="0" w:color="auto"/>
            <w:bottom w:val="none" w:sz="0" w:space="0" w:color="auto"/>
            <w:right w:val="none" w:sz="0" w:space="0" w:color="auto"/>
          </w:divBdr>
        </w:div>
      </w:divsChild>
    </w:div>
    <w:div w:id="844629379">
      <w:bodyDiv w:val="1"/>
      <w:marLeft w:val="0"/>
      <w:marRight w:val="0"/>
      <w:marTop w:val="0"/>
      <w:marBottom w:val="0"/>
      <w:divBdr>
        <w:top w:val="none" w:sz="0" w:space="0" w:color="auto"/>
        <w:left w:val="none" w:sz="0" w:space="0" w:color="auto"/>
        <w:bottom w:val="none" w:sz="0" w:space="0" w:color="auto"/>
        <w:right w:val="none" w:sz="0" w:space="0" w:color="auto"/>
      </w:divBdr>
      <w:divsChild>
        <w:div w:id="1991520206">
          <w:marLeft w:val="640"/>
          <w:marRight w:val="0"/>
          <w:marTop w:val="0"/>
          <w:marBottom w:val="0"/>
          <w:divBdr>
            <w:top w:val="none" w:sz="0" w:space="0" w:color="auto"/>
            <w:left w:val="none" w:sz="0" w:space="0" w:color="auto"/>
            <w:bottom w:val="none" w:sz="0" w:space="0" w:color="auto"/>
            <w:right w:val="none" w:sz="0" w:space="0" w:color="auto"/>
          </w:divBdr>
        </w:div>
        <w:div w:id="441072368">
          <w:marLeft w:val="640"/>
          <w:marRight w:val="0"/>
          <w:marTop w:val="0"/>
          <w:marBottom w:val="0"/>
          <w:divBdr>
            <w:top w:val="none" w:sz="0" w:space="0" w:color="auto"/>
            <w:left w:val="none" w:sz="0" w:space="0" w:color="auto"/>
            <w:bottom w:val="none" w:sz="0" w:space="0" w:color="auto"/>
            <w:right w:val="none" w:sz="0" w:space="0" w:color="auto"/>
          </w:divBdr>
        </w:div>
        <w:div w:id="889804227">
          <w:marLeft w:val="640"/>
          <w:marRight w:val="0"/>
          <w:marTop w:val="0"/>
          <w:marBottom w:val="0"/>
          <w:divBdr>
            <w:top w:val="none" w:sz="0" w:space="0" w:color="auto"/>
            <w:left w:val="none" w:sz="0" w:space="0" w:color="auto"/>
            <w:bottom w:val="none" w:sz="0" w:space="0" w:color="auto"/>
            <w:right w:val="none" w:sz="0" w:space="0" w:color="auto"/>
          </w:divBdr>
        </w:div>
        <w:div w:id="805927424">
          <w:marLeft w:val="640"/>
          <w:marRight w:val="0"/>
          <w:marTop w:val="0"/>
          <w:marBottom w:val="0"/>
          <w:divBdr>
            <w:top w:val="none" w:sz="0" w:space="0" w:color="auto"/>
            <w:left w:val="none" w:sz="0" w:space="0" w:color="auto"/>
            <w:bottom w:val="none" w:sz="0" w:space="0" w:color="auto"/>
            <w:right w:val="none" w:sz="0" w:space="0" w:color="auto"/>
          </w:divBdr>
        </w:div>
        <w:div w:id="2022318663">
          <w:marLeft w:val="640"/>
          <w:marRight w:val="0"/>
          <w:marTop w:val="0"/>
          <w:marBottom w:val="0"/>
          <w:divBdr>
            <w:top w:val="none" w:sz="0" w:space="0" w:color="auto"/>
            <w:left w:val="none" w:sz="0" w:space="0" w:color="auto"/>
            <w:bottom w:val="none" w:sz="0" w:space="0" w:color="auto"/>
            <w:right w:val="none" w:sz="0" w:space="0" w:color="auto"/>
          </w:divBdr>
        </w:div>
        <w:div w:id="115804880">
          <w:marLeft w:val="640"/>
          <w:marRight w:val="0"/>
          <w:marTop w:val="0"/>
          <w:marBottom w:val="0"/>
          <w:divBdr>
            <w:top w:val="none" w:sz="0" w:space="0" w:color="auto"/>
            <w:left w:val="none" w:sz="0" w:space="0" w:color="auto"/>
            <w:bottom w:val="none" w:sz="0" w:space="0" w:color="auto"/>
            <w:right w:val="none" w:sz="0" w:space="0" w:color="auto"/>
          </w:divBdr>
        </w:div>
        <w:div w:id="1431200018">
          <w:marLeft w:val="640"/>
          <w:marRight w:val="0"/>
          <w:marTop w:val="0"/>
          <w:marBottom w:val="0"/>
          <w:divBdr>
            <w:top w:val="none" w:sz="0" w:space="0" w:color="auto"/>
            <w:left w:val="none" w:sz="0" w:space="0" w:color="auto"/>
            <w:bottom w:val="none" w:sz="0" w:space="0" w:color="auto"/>
            <w:right w:val="none" w:sz="0" w:space="0" w:color="auto"/>
          </w:divBdr>
        </w:div>
        <w:div w:id="555700108">
          <w:marLeft w:val="640"/>
          <w:marRight w:val="0"/>
          <w:marTop w:val="0"/>
          <w:marBottom w:val="0"/>
          <w:divBdr>
            <w:top w:val="none" w:sz="0" w:space="0" w:color="auto"/>
            <w:left w:val="none" w:sz="0" w:space="0" w:color="auto"/>
            <w:bottom w:val="none" w:sz="0" w:space="0" w:color="auto"/>
            <w:right w:val="none" w:sz="0" w:space="0" w:color="auto"/>
          </w:divBdr>
        </w:div>
        <w:div w:id="1063260096">
          <w:marLeft w:val="640"/>
          <w:marRight w:val="0"/>
          <w:marTop w:val="0"/>
          <w:marBottom w:val="0"/>
          <w:divBdr>
            <w:top w:val="none" w:sz="0" w:space="0" w:color="auto"/>
            <w:left w:val="none" w:sz="0" w:space="0" w:color="auto"/>
            <w:bottom w:val="none" w:sz="0" w:space="0" w:color="auto"/>
            <w:right w:val="none" w:sz="0" w:space="0" w:color="auto"/>
          </w:divBdr>
        </w:div>
        <w:div w:id="1348483457">
          <w:marLeft w:val="640"/>
          <w:marRight w:val="0"/>
          <w:marTop w:val="0"/>
          <w:marBottom w:val="0"/>
          <w:divBdr>
            <w:top w:val="none" w:sz="0" w:space="0" w:color="auto"/>
            <w:left w:val="none" w:sz="0" w:space="0" w:color="auto"/>
            <w:bottom w:val="none" w:sz="0" w:space="0" w:color="auto"/>
            <w:right w:val="none" w:sz="0" w:space="0" w:color="auto"/>
          </w:divBdr>
        </w:div>
      </w:divsChild>
    </w:div>
    <w:div w:id="871113220">
      <w:bodyDiv w:val="1"/>
      <w:marLeft w:val="0"/>
      <w:marRight w:val="0"/>
      <w:marTop w:val="0"/>
      <w:marBottom w:val="0"/>
      <w:divBdr>
        <w:top w:val="none" w:sz="0" w:space="0" w:color="auto"/>
        <w:left w:val="none" w:sz="0" w:space="0" w:color="auto"/>
        <w:bottom w:val="none" w:sz="0" w:space="0" w:color="auto"/>
        <w:right w:val="none" w:sz="0" w:space="0" w:color="auto"/>
      </w:divBdr>
      <w:divsChild>
        <w:div w:id="2108379493">
          <w:marLeft w:val="640"/>
          <w:marRight w:val="0"/>
          <w:marTop w:val="0"/>
          <w:marBottom w:val="0"/>
          <w:divBdr>
            <w:top w:val="none" w:sz="0" w:space="0" w:color="auto"/>
            <w:left w:val="none" w:sz="0" w:space="0" w:color="auto"/>
            <w:bottom w:val="none" w:sz="0" w:space="0" w:color="auto"/>
            <w:right w:val="none" w:sz="0" w:space="0" w:color="auto"/>
          </w:divBdr>
        </w:div>
        <w:div w:id="937175008">
          <w:marLeft w:val="640"/>
          <w:marRight w:val="0"/>
          <w:marTop w:val="0"/>
          <w:marBottom w:val="0"/>
          <w:divBdr>
            <w:top w:val="none" w:sz="0" w:space="0" w:color="auto"/>
            <w:left w:val="none" w:sz="0" w:space="0" w:color="auto"/>
            <w:bottom w:val="none" w:sz="0" w:space="0" w:color="auto"/>
            <w:right w:val="none" w:sz="0" w:space="0" w:color="auto"/>
          </w:divBdr>
        </w:div>
        <w:div w:id="1180507272">
          <w:marLeft w:val="640"/>
          <w:marRight w:val="0"/>
          <w:marTop w:val="0"/>
          <w:marBottom w:val="0"/>
          <w:divBdr>
            <w:top w:val="none" w:sz="0" w:space="0" w:color="auto"/>
            <w:left w:val="none" w:sz="0" w:space="0" w:color="auto"/>
            <w:bottom w:val="none" w:sz="0" w:space="0" w:color="auto"/>
            <w:right w:val="none" w:sz="0" w:space="0" w:color="auto"/>
          </w:divBdr>
        </w:div>
        <w:div w:id="617224982">
          <w:marLeft w:val="640"/>
          <w:marRight w:val="0"/>
          <w:marTop w:val="0"/>
          <w:marBottom w:val="0"/>
          <w:divBdr>
            <w:top w:val="none" w:sz="0" w:space="0" w:color="auto"/>
            <w:left w:val="none" w:sz="0" w:space="0" w:color="auto"/>
            <w:bottom w:val="none" w:sz="0" w:space="0" w:color="auto"/>
            <w:right w:val="none" w:sz="0" w:space="0" w:color="auto"/>
          </w:divBdr>
        </w:div>
        <w:div w:id="960379893">
          <w:marLeft w:val="640"/>
          <w:marRight w:val="0"/>
          <w:marTop w:val="0"/>
          <w:marBottom w:val="0"/>
          <w:divBdr>
            <w:top w:val="none" w:sz="0" w:space="0" w:color="auto"/>
            <w:left w:val="none" w:sz="0" w:space="0" w:color="auto"/>
            <w:bottom w:val="none" w:sz="0" w:space="0" w:color="auto"/>
            <w:right w:val="none" w:sz="0" w:space="0" w:color="auto"/>
          </w:divBdr>
        </w:div>
        <w:div w:id="943919520">
          <w:marLeft w:val="640"/>
          <w:marRight w:val="0"/>
          <w:marTop w:val="0"/>
          <w:marBottom w:val="0"/>
          <w:divBdr>
            <w:top w:val="none" w:sz="0" w:space="0" w:color="auto"/>
            <w:left w:val="none" w:sz="0" w:space="0" w:color="auto"/>
            <w:bottom w:val="none" w:sz="0" w:space="0" w:color="auto"/>
            <w:right w:val="none" w:sz="0" w:space="0" w:color="auto"/>
          </w:divBdr>
        </w:div>
        <w:div w:id="1057433179">
          <w:marLeft w:val="640"/>
          <w:marRight w:val="0"/>
          <w:marTop w:val="0"/>
          <w:marBottom w:val="0"/>
          <w:divBdr>
            <w:top w:val="none" w:sz="0" w:space="0" w:color="auto"/>
            <w:left w:val="none" w:sz="0" w:space="0" w:color="auto"/>
            <w:bottom w:val="none" w:sz="0" w:space="0" w:color="auto"/>
            <w:right w:val="none" w:sz="0" w:space="0" w:color="auto"/>
          </w:divBdr>
        </w:div>
        <w:div w:id="374355935">
          <w:marLeft w:val="640"/>
          <w:marRight w:val="0"/>
          <w:marTop w:val="0"/>
          <w:marBottom w:val="0"/>
          <w:divBdr>
            <w:top w:val="none" w:sz="0" w:space="0" w:color="auto"/>
            <w:left w:val="none" w:sz="0" w:space="0" w:color="auto"/>
            <w:bottom w:val="none" w:sz="0" w:space="0" w:color="auto"/>
            <w:right w:val="none" w:sz="0" w:space="0" w:color="auto"/>
          </w:divBdr>
        </w:div>
        <w:div w:id="207256215">
          <w:marLeft w:val="640"/>
          <w:marRight w:val="0"/>
          <w:marTop w:val="0"/>
          <w:marBottom w:val="0"/>
          <w:divBdr>
            <w:top w:val="none" w:sz="0" w:space="0" w:color="auto"/>
            <w:left w:val="none" w:sz="0" w:space="0" w:color="auto"/>
            <w:bottom w:val="none" w:sz="0" w:space="0" w:color="auto"/>
            <w:right w:val="none" w:sz="0" w:space="0" w:color="auto"/>
          </w:divBdr>
        </w:div>
        <w:div w:id="509028742">
          <w:marLeft w:val="640"/>
          <w:marRight w:val="0"/>
          <w:marTop w:val="0"/>
          <w:marBottom w:val="0"/>
          <w:divBdr>
            <w:top w:val="none" w:sz="0" w:space="0" w:color="auto"/>
            <w:left w:val="none" w:sz="0" w:space="0" w:color="auto"/>
            <w:bottom w:val="none" w:sz="0" w:space="0" w:color="auto"/>
            <w:right w:val="none" w:sz="0" w:space="0" w:color="auto"/>
          </w:divBdr>
        </w:div>
        <w:div w:id="323433415">
          <w:marLeft w:val="640"/>
          <w:marRight w:val="0"/>
          <w:marTop w:val="0"/>
          <w:marBottom w:val="0"/>
          <w:divBdr>
            <w:top w:val="none" w:sz="0" w:space="0" w:color="auto"/>
            <w:left w:val="none" w:sz="0" w:space="0" w:color="auto"/>
            <w:bottom w:val="none" w:sz="0" w:space="0" w:color="auto"/>
            <w:right w:val="none" w:sz="0" w:space="0" w:color="auto"/>
          </w:divBdr>
        </w:div>
        <w:div w:id="2068458183">
          <w:marLeft w:val="640"/>
          <w:marRight w:val="0"/>
          <w:marTop w:val="0"/>
          <w:marBottom w:val="0"/>
          <w:divBdr>
            <w:top w:val="none" w:sz="0" w:space="0" w:color="auto"/>
            <w:left w:val="none" w:sz="0" w:space="0" w:color="auto"/>
            <w:bottom w:val="none" w:sz="0" w:space="0" w:color="auto"/>
            <w:right w:val="none" w:sz="0" w:space="0" w:color="auto"/>
          </w:divBdr>
        </w:div>
        <w:div w:id="373385948">
          <w:marLeft w:val="640"/>
          <w:marRight w:val="0"/>
          <w:marTop w:val="0"/>
          <w:marBottom w:val="0"/>
          <w:divBdr>
            <w:top w:val="none" w:sz="0" w:space="0" w:color="auto"/>
            <w:left w:val="none" w:sz="0" w:space="0" w:color="auto"/>
            <w:bottom w:val="none" w:sz="0" w:space="0" w:color="auto"/>
            <w:right w:val="none" w:sz="0" w:space="0" w:color="auto"/>
          </w:divBdr>
        </w:div>
        <w:div w:id="526990250">
          <w:marLeft w:val="640"/>
          <w:marRight w:val="0"/>
          <w:marTop w:val="0"/>
          <w:marBottom w:val="0"/>
          <w:divBdr>
            <w:top w:val="none" w:sz="0" w:space="0" w:color="auto"/>
            <w:left w:val="none" w:sz="0" w:space="0" w:color="auto"/>
            <w:bottom w:val="none" w:sz="0" w:space="0" w:color="auto"/>
            <w:right w:val="none" w:sz="0" w:space="0" w:color="auto"/>
          </w:divBdr>
        </w:div>
        <w:div w:id="1888249982">
          <w:marLeft w:val="640"/>
          <w:marRight w:val="0"/>
          <w:marTop w:val="0"/>
          <w:marBottom w:val="0"/>
          <w:divBdr>
            <w:top w:val="none" w:sz="0" w:space="0" w:color="auto"/>
            <w:left w:val="none" w:sz="0" w:space="0" w:color="auto"/>
            <w:bottom w:val="none" w:sz="0" w:space="0" w:color="auto"/>
            <w:right w:val="none" w:sz="0" w:space="0" w:color="auto"/>
          </w:divBdr>
        </w:div>
        <w:div w:id="1357272512">
          <w:marLeft w:val="640"/>
          <w:marRight w:val="0"/>
          <w:marTop w:val="0"/>
          <w:marBottom w:val="0"/>
          <w:divBdr>
            <w:top w:val="none" w:sz="0" w:space="0" w:color="auto"/>
            <w:left w:val="none" w:sz="0" w:space="0" w:color="auto"/>
            <w:bottom w:val="none" w:sz="0" w:space="0" w:color="auto"/>
            <w:right w:val="none" w:sz="0" w:space="0" w:color="auto"/>
          </w:divBdr>
        </w:div>
        <w:div w:id="1271399887">
          <w:marLeft w:val="640"/>
          <w:marRight w:val="0"/>
          <w:marTop w:val="0"/>
          <w:marBottom w:val="0"/>
          <w:divBdr>
            <w:top w:val="none" w:sz="0" w:space="0" w:color="auto"/>
            <w:left w:val="none" w:sz="0" w:space="0" w:color="auto"/>
            <w:bottom w:val="none" w:sz="0" w:space="0" w:color="auto"/>
            <w:right w:val="none" w:sz="0" w:space="0" w:color="auto"/>
          </w:divBdr>
        </w:div>
        <w:div w:id="1350254532">
          <w:marLeft w:val="640"/>
          <w:marRight w:val="0"/>
          <w:marTop w:val="0"/>
          <w:marBottom w:val="0"/>
          <w:divBdr>
            <w:top w:val="none" w:sz="0" w:space="0" w:color="auto"/>
            <w:left w:val="none" w:sz="0" w:space="0" w:color="auto"/>
            <w:bottom w:val="none" w:sz="0" w:space="0" w:color="auto"/>
            <w:right w:val="none" w:sz="0" w:space="0" w:color="auto"/>
          </w:divBdr>
        </w:div>
        <w:div w:id="1420710457">
          <w:marLeft w:val="640"/>
          <w:marRight w:val="0"/>
          <w:marTop w:val="0"/>
          <w:marBottom w:val="0"/>
          <w:divBdr>
            <w:top w:val="none" w:sz="0" w:space="0" w:color="auto"/>
            <w:left w:val="none" w:sz="0" w:space="0" w:color="auto"/>
            <w:bottom w:val="none" w:sz="0" w:space="0" w:color="auto"/>
            <w:right w:val="none" w:sz="0" w:space="0" w:color="auto"/>
          </w:divBdr>
        </w:div>
        <w:div w:id="1865052111">
          <w:marLeft w:val="640"/>
          <w:marRight w:val="0"/>
          <w:marTop w:val="0"/>
          <w:marBottom w:val="0"/>
          <w:divBdr>
            <w:top w:val="none" w:sz="0" w:space="0" w:color="auto"/>
            <w:left w:val="none" w:sz="0" w:space="0" w:color="auto"/>
            <w:bottom w:val="none" w:sz="0" w:space="0" w:color="auto"/>
            <w:right w:val="none" w:sz="0" w:space="0" w:color="auto"/>
          </w:divBdr>
        </w:div>
        <w:div w:id="115680390">
          <w:marLeft w:val="640"/>
          <w:marRight w:val="0"/>
          <w:marTop w:val="0"/>
          <w:marBottom w:val="0"/>
          <w:divBdr>
            <w:top w:val="none" w:sz="0" w:space="0" w:color="auto"/>
            <w:left w:val="none" w:sz="0" w:space="0" w:color="auto"/>
            <w:bottom w:val="none" w:sz="0" w:space="0" w:color="auto"/>
            <w:right w:val="none" w:sz="0" w:space="0" w:color="auto"/>
          </w:divBdr>
        </w:div>
        <w:div w:id="891884073">
          <w:marLeft w:val="640"/>
          <w:marRight w:val="0"/>
          <w:marTop w:val="0"/>
          <w:marBottom w:val="0"/>
          <w:divBdr>
            <w:top w:val="none" w:sz="0" w:space="0" w:color="auto"/>
            <w:left w:val="none" w:sz="0" w:space="0" w:color="auto"/>
            <w:bottom w:val="none" w:sz="0" w:space="0" w:color="auto"/>
            <w:right w:val="none" w:sz="0" w:space="0" w:color="auto"/>
          </w:divBdr>
        </w:div>
      </w:divsChild>
    </w:div>
    <w:div w:id="902061792">
      <w:bodyDiv w:val="1"/>
      <w:marLeft w:val="0"/>
      <w:marRight w:val="0"/>
      <w:marTop w:val="0"/>
      <w:marBottom w:val="0"/>
      <w:divBdr>
        <w:top w:val="none" w:sz="0" w:space="0" w:color="auto"/>
        <w:left w:val="none" w:sz="0" w:space="0" w:color="auto"/>
        <w:bottom w:val="none" w:sz="0" w:space="0" w:color="auto"/>
        <w:right w:val="none" w:sz="0" w:space="0" w:color="auto"/>
      </w:divBdr>
      <w:divsChild>
        <w:div w:id="652949435">
          <w:marLeft w:val="640"/>
          <w:marRight w:val="0"/>
          <w:marTop w:val="0"/>
          <w:marBottom w:val="0"/>
          <w:divBdr>
            <w:top w:val="none" w:sz="0" w:space="0" w:color="auto"/>
            <w:left w:val="none" w:sz="0" w:space="0" w:color="auto"/>
            <w:bottom w:val="none" w:sz="0" w:space="0" w:color="auto"/>
            <w:right w:val="none" w:sz="0" w:space="0" w:color="auto"/>
          </w:divBdr>
        </w:div>
        <w:div w:id="131215808">
          <w:marLeft w:val="640"/>
          <w:marRight w:val="0"/>
          <w:marTop w:val="0"/>
          <w:marBottom w:val="0"/>
          <w:divBdr>
            <w:top w:val="none" w:sz="0" w:space="0" w:color="auto"/>
            <w:left w:val="none" w:sz="0" w:space="0" w:color="auto"/>
            <w:bottom w:val="none" w:sz="0" w:space="0" w:color="auto"/>
            <w:right w:val="none" w:sz="0" w:space="0" w:color="auto"/>
          </w:divBdr>
        </w:div>
        <w:div w:id="737751010">
          <w:marLeft w:val="640"/>
          <w:marRight w:val="0"/>
          <w:marTop w:val="0"/>
          <w:marBottom w:val="0"/>
          <w:divBdr>
            <w:top w:val="none" w:sz="0" w:space="0" w:color="auto"/>
            <w:left w:val="none" w:sz="0" w:space="0" w:color="auto"/>
            <w:bottom w:val="none" w:sz="0" w:space="0" w:color="auto"/>
            <w:right w:val="none" w:sz="0" w:space="0" w:color="auto"/>
          </w:divBdr>
        </w:div>
        <w:div w:id="250282481">
          <w:marLeft w:val="640"/>
          <w:marRight w:val="0"/>
          <w:marTop w:val="0"/>
          <w:marBottom w:val="0"/>
          <w:divBdr>
            <w:top w:val="none" w:sz="0" w:space="0" w:color="auto"/>
            <w:left w:val="none" w:sz="0" w:space="0" w:color="auto"/>
            <w:bottom w:val="none" w:sz="0" w:space="0" w:color="auto"/>
            <w:right w:val="none" w:sz="0" w:space="0" w:color="auto"/>
          </w:divBdr>
        </w:div>
        <w:div w:id="95370911">
          <w:marLeft w:val="640"/>
          <w:marRight w:val="0"/>
          <w:marTop w:val="0"/>
          <w:marBottom w:val="0"/>
          <w:divBdr>
            <w:top w:val="none" w:sz="0" w:space="0" w:color="auto"/>
            <w:left w:val="none" w:sz="0" w:space="0" w:color="auto"/>
            <w:bottom w:val="none" w:sz="0" w:space="0" w:color="auto"/>
            <w:right w:val="none" w:sz="0" w:space="0" w:color="auto"/>
          </w:divBdr>
        </w:div>
        <w:div w:id="1827282508">
          <w:marLeft w:val="640"/>
          <w:marRight w:val="0"/>
          <w:marTop w:val="0"/>
          <w:marBottom w:val="0"/>
          <w:divBdr>
            <w:top w:val="none" w:sz="0" w:space="0" w:color="auto"/>
            <w:left w:val="none" w:sz="0" w:space="0" w:color="auto"/>
            <w:bottom w:val="none" w:sz="0" w:space="0" w:color="auto"/>
            <w:right w:val="none" w:sz="0" w:space="0" w:color="auto"/>
          </w:divBdr>
        </w:div>
        <w:div w:id="1705253151">
          <w:marLeft w:val="640"/>
          <w:marRight w:val="0"/>
          <w:marTop w:val="0"/>
          <w:marBottom w:val="0"/>
          <w:divBdr>
            <w:top w:val="none" w:sz="0" w:space="0" w:color="auto"/>
            <w:left w:val="none" w:sz="0" w:space="0" w:color="auto"/>
            <w:bottom w:val="none" w:sz="0" w:space="0" w:color="auto"/>
            <w:right w:val="none" w:sz="0" w:space="0" w:color="auto"/>
          </w:divBdr>
        </w:div>
        <w:div w:id="981733775">
          <w:marLeft w:val="640"/>
          <w:marRight w:val="0"/>
          <w:marTop w:val="0"/>
          <w:marBottom w:val="0"/>
          <w:divBdr>
            <w:top w:val="none" w:sz="0" w:space="0" w:color="auto"/>
            <w:left w:val="none" w:sz="0" w:space="0" w:color="auto"/>
            <w:bottom w:val="none" w:sz="0" w:space="0" w:color="auto"/>
            <w:right w:val="none" w:sz="0" w:space="0" w:color="auto"/>
          </w:divBdr>
        </w:div>
        <w:div w:id="845512624">
          <w:marLeft w:val="640"/>
          <w:marRight w:val="0"/>
          <w:marTop w:val="0"/>
          <w:marBottom w:val="0"/>
          <w:divBdr>
            <w:top w:val="none" w:sz="0" w:space="0" w:color="auto"/>
            <w:left w:val="none" w:sz="0" w:space="0" w:color="auto"/>
            <w:bottom w:val="none" w:sz="0" w:space="0" w:color="auto"/>
            <w:right w:val="none" w:sz="0" w:space="0" w:color="auto"/>
          </w:divBdr>
        </w:div>
        <w:div w:id="908033287">
          <w:marLeft w:val="640"/>
          <w:marRight w:val="0"/>
          <w:marTop w:val="0"/>
          <w:marBottom w:val="0"/>
          <w:divBdr>
            <w:top w:val="none" w:sz="0" w:space="0" w:color="auto"/>
            <w:left w:val="none" w:sz="0" w:space="0" w:color="auto"/>
            <w:bottom w:val="none" w:sz="0" w:space="0" w:color="auto"/>
            <w:right w:val="none" w:sz="0" w:space="0" w:color="auto"/>
          </w:divBdr>
        </w:div>
        <w:div w:id="781729558">
          <w:marLeft w:val="640"/>
          <w:marRight w:val="0"/>
          <w:marTop w:val="0"/>
          <w:marBottom w:val="0"/>
          <w:divBdr>
            <w:top w:val="none" w:sz="0" w:space="0" w:color="auto"/>
            <w:left w:val="none" w:sz="0" w:space="0" w:color="auto"/>
            <w:bottom w:val="none" w:sz="0" w:space="0" w:color="auto"/>
            <w:right w:val="none" w:sz="0" w:space="0" w:color="auto"/>
          </w:divBdr>
        </w:div>
        <w:div w:id="1304892800">
          <w:marLeft w:val="640"/>
          <w:marRight w:val="0"/>
          <w:marTop w:val="0"/>
          <w:marBottom w:val="0"/>
          <w:divBdr>
            <w:top w:val="none" w:sz="0" w:space="0" w:color="auto"/>
            <w:left w:val="none" w:sz="0" w:space="0" w:color="auto"/>
            <w:bottom w:val="none" w:sz="0" w:space="0" w:color="auto"/>
            <w:right w:val="none" w:sz="0" w:space="0" w:color="auto"/>
          </w:divBdr>
        </w:div>
        <w:div w:id="1829244593">
          <w:marLeft w:val="640"/>
          <w:marRight w:val="0"/>
          <w:marTop w:val="0"/>
          <w:marBottom w:val="0"/>
          <w:divBdr>
            <w:top w:val="none" w:sz="0" w:space="0" w:color="auto"/>
            <w:left w:val="none" w:sz="0" w:space="0" w:color="auto"/>
            <w:bottom w:val="none" w:sz="0" w:space="0" w:color="auto"/>
            <w:right w:val="none" w:sz="0" w:space="0" w:color="auto"/>
          </w:divBdr>
        </w:div>
        <w:div w:id="409427097">
          <w:marLeft w:val="640"/>
          <w:marRight w:val="0"/>
          <w:marTop w:val="0"/>
          <w:marBottom w:val="0"/>
          <w:divBdr>
            <w:top w:val="none" w:sz="0" w:space="0" w:color="auto"/>
            <w:left w:val="none" w:sz="0" w:space="0" w:color="auto"/>
            <w:bottom w:val="none" w:sz="0" w:space="0" w:color="auto"/>
            <w:right w:val="none" w:sz="0" w:space="0" w:color="auto"/>
          </w:divBdr>
        </w:div>
        <w:div w:id="129902227">
          <w:marLeft w:val="640"/>
          <w:marRight w:val="0"/>
          <w:marTop w:val="0"/>
          <w:marBottom w:val="0"/>
          <w:divBdr>
            <w:top w:val="none" w:sz="0" w:space="0" w:color="auto"/>
            <w:left w:val="none" w:sz="0" w:space="0" w:color="auto"/>
            <w:bottom w:val="none" w:sz="0" w:space="0" w:color="auto"/>
            <w:right w:val="none" w:sz="0" w:space="0" w:color="auto"/>
          </w:divBdr>
        </w:div>
        <w:div w:id="1536769682">
          <w:marLeft w:val="640"/>
          <w:marRight w:val="0"/>
          <w:marTop w:val="0"/>
          <w:marBottom w:val="0"/>
          <w:divBdr>
            <w:top w:val="none" w:sz="0" w:space="0" w:color="auto"/>
            <w:left w:val="none" w:sz="0" w:space="0" w:color="auto"/>
            <w:bottom w:val="none" w:sz="0" w:space="0" w:color="auto"/>
            <w:right w:val="none" w:sz="0" w:space="0" w:color="auto"/>
          </w:divBdr>
        </w:div>
        <w:div w:id="324667380">
          <w:marLeft w:val="640"/>
          <w:marRight w:val="0"/>
          <w:marTop w:val="0"/>
          <w:marBottom w:val="0"/>
          <w:divBdr>
            <w:top w:val="none" w:sz="0" w:space="0" w:color="auto"/>
            <w:left w:val="none" w:sz="0" w:space="0" w:color="auto"/>
            <w:bottom w:val="none" w:sz="0" w:space="0" w:color="auto"/>
            <w:right w:val="none" w:sz="0" w:space="0" w:color="auto"/>
          </w:divBdr>
        </w:div>
        <w:div w:id="451245058">
          <w:marLeft w:val="640"/>
          <w:marRight w:val="0"/>
          <w:marTop w:val="0"/>
          <w:marBottom w:val="0"/>
          <w:divBdr>
            <w:top w:val="none" w:sz="0" w:space="0" w:color="auto"/>
            <w:left w:val="none" w:sz="0" w:space="0" w:color="auto"/>
            <w:bottom w:val="none" w:sz="0" w:space="0" w:color="auto"/>
            <w:right w:val="none" w:sz="0" w:space="0" w:color="auto"/>
          </w:divBdr>
        </w:div>
        <w:div w:id="722869356">
          <w:marLeft w:val="640"/>
          <w:marRight w:val="0"/>
          <w:marTop w:val="0"/>
          <w:marBottom w:val="0"/>
          <w:divBdr>
            <w:top w:val="none" w:sz="0" w:space="0" w:color="auto"/>
            <w:left w:val="none" w:sz="0" w:space="0" w:color="auto"/>
            <w:bottom w:val="none" w:sz="0" w:space="0" w:color="auto"/>
            <w:right w:val="none" w:sz="0" w:space="0" w:color="auto"/>
          </w:divBdr>
        </w:div>
        <w:div w:id="1665163912">
          <w:marLeft w:val="640"/>
          <w:marRight w:val="0"/>
          <w:marTop w:val="0"/>
          <w:marBottom w:val="0"/>
          <w:divBdr>
            <w:top w:val="none" w:sz="0" w:space="0" w:color="auto"/>
            <w:left w:val="none" w:sz="0" w:space="0" w:color="auto"/>
            <w:bottom w:val="none" w:sz="0" w:space="0" w:color="auto"/>
            <w:right w:val="none" w:sz="0" w:space="0" w:color="auto"/>
          </w:divBdr>
        </w:div>
        <w:div w:id="819615626">
          <w:marLeft w:val="640"/>
          <w:marRight w:val="0"/>
          <w:marTop w:val="0"/>
          <w:marBottom w:val="0"/>
          <w:divBdr>
            <w:top w:val="none" w:sz="0" w:space="0" w:color="auto"/>
            <w:left w:val="none" w:sz="0" w:space="0" w:color="auto"/>
            <w:bottom w:val="none" w:sz="0" w:space="0" w:color="auto"/>
            <w:right w:val="none" w:sz="0" w:space="0" w:color="auto"/>
          </w:divBdr>
        </w:div>
        <w:div w:id="1802768650">
          <w:marLeft w:val="640"/>
          <w:marRight w:val="0"/>
          <w:marTop w:val="0"/>
          <w:marBottom w:val="0"/>
          <w:divBdr>
            <w:top w:val="none" w:sz="0" w:space="0" w:color="auto"/>
            <w:left w:val="none" w:sz="0" w:space="0" w:color="auto"/>
            <w:bottom w:val="none" w:sz="0" w:space="0" w:color="auto"/>
            <w:right w:val="none" w:sz="0" w:space="0" w:color="auto"/>
          </w:divBdr>
        </w:div>
      </w:divsChild>
    </w:div>
    <w:div w:id="953099726">
      <w:bodyDiv w:val="1"/>
      <w:marLeft w:val="0"/>
      <w:marRight w:val="0"/>
      <w:marTop w:val="0"/>
      <w:marBottom w:val="0"/>
      <w:divBdr>
        <w:top w:val="none" w:sz="0" w:space="0" w:color="auto"/>
        <w:left w:val="none" w:sz="0" w:space="0" w:color="auto"/>
        <w:bottom w:val="none" w:sz="0" w:space="0" w:color="auto"/>
        <w:right w:val="none" w:sz="0" w:space="0" w:color="auto"/>
      </w:divBdr>
      <w:divsChild>
        <w:div w:id="1158810055">
          <w:marLeft w:val="640"/>
          <w:marRight w:val="0"/>
          <w:marTop w:val="0"/>
          <w:marBottom w:val="0"/>
          <w:divBdr>
            <w:top w:val="none" w:sz="0" w:space="0" w:color="auto"/>
            <w:left w:val="none" w:sz="0" w:space="0" w:color="auto"/>
            <w:bottom w:val="none" w:sz="0" w:space="0" w:color="auto"/>
            <w:right w:val="none" w:sz="0" w:space="0" w:color="auto"/>
          </w:divBdr>
        </w:div>
        <w:div w:id="399644583">
          <w:marLeft w:val="640"/>
          <w:marRight w:val="0"/>
          <w:marTop w:val="0"/>
          <w:marBottom w:val="0"/>
          <w:divBdr>
            <w:top w:val="none" w:sz="0" w:space="0" w:color="auto"/>
            <w:left w:val="none" w:sz="0" w:space="0" w:color="auto"/>
            <w:bottom w:val="none" w:sz="0" w:space="0" w:color="auto"/>
            <w:right w:val="none" w:sz="0" w:space="0" w:color="auto"/>
          </w:divBdr>
        </w:div>
        <w:div w:id="1617715044">
          <w:marLeft w:val="640"/>
          <w:marRight w:val="0"/>
          <w:marTop w:val="0"/>
          <w:marBottom w:val="0"/>
          <w:divBdr>
            <w:top w:val="none" w:sz="0" w:space="0" w:color="auto"/>
            <w:left w:val="none" w:sz="0" w:space="0" w:color="auto"/>
            <w:bottom w:val="none" w:sz="0" w:space="0" w:color="auto"/>
            <w:right w:val="none" w:sz="0" w:space="0" w:color="auto"/>
          </w:divBdr>
        </w:div>
        <w:div w:id="496386686">
          <w:marLeft w:val="640"/>
          <w:marRight w:val="0"/>
          <w:marTop w:val="0"/>
          <w:marBottom w:val="0"/>
          <w:divBdr>
            <w:top w:val="none" w:sz="0" w:space="0" w:color="auto"/>
            <w:left w:val="none" w:sz="0" w:space="0" w:color="auto"/>
            <w:bottom w:val="none" w:sz="0" w:space="0" w:color="auto"/>
            <w:right w:val="none" w:sz="0" w:space="0" w:color="auto"/>
          </w:divBdr>
        </w:div>
        <w:div w:id="137769594">
          <w:marLeft w:val="640"/>
          <w:marRight w:val="0"/>
          <w:marTop w:val="0"/>
          <w:marBottom w:val="0"/>
          <w:divBdr>
            <w:top w:val="none" w:sz="0" w:space="0" w:color="auto"/>
            <w:left w:val="none" w:sz="0" w:space="0" w:color="auto"/>
            <w:bottom w:val="none" w:sz="0" w:space="0" w:color="auto"/>
            <w:right w:val="none" w:sz="0" w:space="0" w:color="auto"/>
          </w:divBdr>
        </w:div>
        <w:div w:id="473065203">
          <w:marLeft w:val="640"/>
          <w:marRight w:val="0"/>
          <w:marTop w:val="0"/>
          <w:marBottom w:val="0"/>
          <w:divBdr>
            <w:top w:val="none" w:sz="0" w:space="0" w:color="auto"/>
            <w:left w:val="none" w:sz="0" w:space="0" w:color="auto"/>
            <w:bottom w:val="none" w:sz="0" w:space="0" w:color="auto"/>
            <w:right w:val="none" w:sz="0" w:space="0" w:color="auto"/>
          </w:divBdr>
        </w:div>
        <w:div w:id="287514458">
          <w:marLeft w:val="640"/>
          <w:marRight w:val="0"/>
          <w:marTop w:val="0"/>
          <w:marBottom w:val="0"/>
          <w:divBdr>
            <w:top w:val="none" w:sz="0" w:space="0" w:color="auto"/>
            <w:left w:val="none" w:sz="0" w:space="0" w:color="auto"/>
            <w:bottom w:val="none" w:sz="0" w:space="0" w:color="auto"/>
            <w:right w:val="none" w:sz="0" w:space="0" w:color="auto"/>
          </w:divBdr>
        </w:div>
        <w:div w:id="1226455536">
          <w:marLeft w:val="640"/>
          <w:marRight w:val="0"/>
          <w:marTop w:val="0"/>
          <w:marBottom w:val="0"/>
          <w:divBdr>
            <w:top w:val="none" w:sz="0" w:space="0" w:color="auto"/>
            <w:left w:val="none" w:sz="0" w:space="0" w:color="auto"/>
            <w:bottom w:val="none" w:sz="0" w:space="0" w:color="auto"/>
            <w:right w:val="none" w:sz="0" w:space="0" w:color="auto"/>
          </w:divBdr>
        </w:div>
        <w:div w:id="1242985498">
          <w:marLeft w:val="640"/>
          <w:marRight w:val="0"/>
          <w:marTop w:val="0"/>
          <w:marBottom w:val="0"/>
          <w:divBdr>
            <w:top w:val="none" w:sz="0" w:space="0" w:color="auto"/>
            <w:left w:val="none" w:sz="0" w:space="0" w:color="auto"/>
            <w:bottom w:val="none" w:sz="0" w:space="0" w:color="auto"/>
            <w:right w:val="none" w:sz="0" w:space="0" w:color="auto"/>
          </w:divBdr>
        </w:div>
        <w:div w:id="1046679801">
          <w:marLeft w:val="640"/>
          <w:marRight w:val="0"/>
          <w:marTop w:val="0"/>
          <w:marBottom w:val="0"/>
          <w:divBdr>
            <w:top w:val="none" w:sz="0" w:space="0" w:color="auto"/>
            <w:left w:val="none" w:sz="0" w:space="0" w:color="auto"/>
            <w:bottom w:val="none" w:sz="0" w:space="0" w:color="auto"/>
            <w:right w:val="none" w:sz="0" w:space="0" w:color="auto"/>
          </w:divBdr>
        </w:div>
        <w:div w:id="707723569">
          <w:marLeft w:val="640"/>
          <w:marRight w:val="0"/>
          <w:marTop w:val="0"/>
          <w:marBottom w:val="0"/>
          <w:divBdr>
            <w:top w:val="none" w:sz="0" w:space="0" w:color="auto"/>
            <w:left w:val="none" w:sz="0" w:space="0" w:color="auto"/>
            <w:bottom w:val="none" w:sz="0" w:space="0" w:color="auto"/>
            <w:right w:val="none" w:sz="0" w:space="0" w:color="auto"/>
          </w:divBdr>
        </w:div>
      </w:divsChild>
    </w:div>
    <w:div w:id="982003405">
      <w:bodyDiv w:val="1"/>
      <w:marLeft w:val="0"/>
      <w:marRight w:val="0"/>
      <w:marTop w:val="0"/>
      <w:marBottom w:val="0"/>
      <w:divBdr>
        <w:top w:val="none" w:sz="0" w:space="0" w:color="auto"/>
        <w:left w:val="none" w:sz="0" w:space="0" w:color="auto"/>
        <w:bottom w:val="none" w:sz="0" w:space="0" w:color="auto"/>
        <w:right w:val="none" w:sz="0" w:space="0" w:color="auto"/>
      </w:divBdr>
      <w:divsChild>
        <w:div w:id="480386259">
          <w:marLeft w:val="640"/>
          <w:marRight w:val="0"/>
          <w:marTop w:val="0"/>
          <w:marBottom w:val="0"/>
          <w:divBdr>
            <w:top w:val="none" w:sz="0" w:space="0" w:color="auto"/>
            <w:left w:val="none" w:sz="0" w:space="0" w:color="auto"/>
            <w:bottom w:val="none" w:sz="0" w:space="0" w:color="auto"/>
            <w:right w:val="none" w:sz="0" w:space="0" w:color="auto"/>
          </w:divBdr>
        </w:div>
        <w:div w:id="1650133855">
          <w:marLeft w:val="640"/>
          <w:marRight w:val="0"/>
          <w:marTop w:val="0"/>
          <w:marBottom w:val="0"/>
          <w:divBdr>
            <w:top w:val="none" w:sz="0" w:space="0" w:color="auto"/>
            <w:left w:val="none" w:sz="0" w:space="0" w:color="auto"/>
            <w:bottom w:val="none" w:sz="0" w:space="0" w:color="auto"/>
            <w:right w:val="none" w:sz="0" w:space="0" w:color="auto"/>
          </w:divBdr>
        </w:div>
        <w:div w:id="1120566427">
          <w:marLeft w:val="640"/>
          <w:marRight w:val="0"/>
          <w:marTop w:val="0"/>
          <w:marBottom w:val="0"/>
          <w:divBdr>
            <w:top w:val="none" w:sz="0" w:space="0" w:color="auto"/>
            <w:left w:val="none" w:sz="0" w:space="0" w:color="auto"/>
            <w:bottom w:val="none" w:sz="0" w:space="0" w:color="auto"/>
            <w:right w:val="none" w:sz="0" w:space="0" w:color="auto"/>
          </w:divBdr>
        </w:div>
        <w:div w:id="9572918">
          <w:marLeft w:val="640"/>
          <w:marRight w:val="0"/>
          <w:marTop w:val="0"/>
          <w:marBottom w:val="0"/>
          <w:divBdr>
            <w:top w:val="none" w:sz="0" w:space="0" w:color="auto"/>
            <w:left w:val="none" w:sz="0" w:space="0" w:color="auto"/>
            <w:bottom w:val="none" w:sz="0" w:space="0" w:color="auto"/>
            <w:right w:val="none" w:sz="0" w:space="0" w:color="auto"/>
          </w:divBdr>
        </w:div>
        <w:div w:id="641613691">
          <w:marLeft w:val="640"/>
          <w:marRight w:val="0"/>
          <w:marTop w:val="0"/>
          <w:marBottom w:val="0"/>
          <w:divBdr>
            <w:top w:val="none" w:sz="0" w:space="0" w:color="auto"/>
            <w:left w:val="none" w:sz="0" w:space="0" w:color="auto"/>
            <w:bottom w:val="none" w:sz="0" w:space="0" w:color="auto"/>
            <w:right w:val="none" w:sz="0" w:space="0" w:color="auto"/>
          </w:divBdr>
        </w:div>
        <w:div w:id="1622301894">
          <w:marLeft w:val="640"/>
          <w:marRight w:val="0"/>
          <w:marTop w:val="0"/>
          <w:marBottom w:val="0"/>
          <w:divBdr>
            <w:top w:val="none" w:sz="0" w:space="0" w:color="auto"/>
            <w:left w:val="none" w:sz="0" w:space="0" w:color="auto"/>
            <w:bottom w:val="none" w:sz="0" w:space="0" w:color="auto"/>
            <w:right w:val="none" w:sz="0" w:space="0" w:color="auto"/>
          </w:divBdr>
        </w:div>
        <w:div w:id="971520511">
          <w:marLeft w:val="640"/>
          <w:marRight w:val="0"/>
          <w:marTop w:val="0"/>
          <w:marBottom w:val="0"/>
          <w:divBdr>
            <w:top w:val="none" w:sz="0" w:space="0" w:color="auto"/>
            <w:left w:val="none" w:sz="0" w:space="0" w:color="auto"/>
            <w:bottom w:val="none" w:sz="0" w:space="0" w:color="auto"/>
            <w:right w:val="none" w:sz="0" w:space="0" w:color="auto"/>
          </w:divBdr>
        </w:div>
        <w:div w:id="2084987939">
          <w:marLeft w:val="640"/>
          <w:marRight w:val="0"/>
          <w:marTop w:val="0"/>
          <w:marBottom w:val="0"/>
          <w:divBdr>
            <w:top w:val="none" w:sz="0" w:space="0" w:color="auto"/>
            <w:left w:val="none" w:sz="0" w:space="0" w:color="auto"/>
            <w:bottom w:val="none" w:sz="0" w:space="0" w:color="auto"/>
            <w:right w:val="none" w:sz="0" w:space="0" w:color="auto"/>
          </w:divBdr>
        </w:div>
        <w:div w:id="769356355">
          <w:marLeft w:val="640"/>
          <w:marRight w:val="0"/>
          <w:marTop w:val="0"/>
          <w:marBottom w:val="0"/>
          <w:divBdr>
            <w:top w:val="none" w:sz="0" w:space="0" w:color="auto"/>
            <w:left w:val="none" w:sz="0" w:space="0" w:color="auto"/>
            <w:bottom w:val="none" w:sz="0" w:space="0" w:color="auto"/>
            <w:right w:val="none" w:sz="0" w:space="0" w:color="auto"/>
          </w:divBdr>
        </w:div>
        <w:div w:id="519441374">
          <w:marLeft w:val="640"/>
          <w:marRight w:val="0"/>
          <w:marTop w:val="0"/>
          <w:marBottom w:val="0"/>
          <w:divBdr>
            <w:top w:val="none" w:sz="0" w:space="0" w:color="auto"/>
            <w:left w:val="none" w:sz="0" w:space="0" w:color="auto"/>
            <w:bottom w:val="none" w:sz="0" w:space="0" w:color="auto"/>
            <w:right w:val="none" w:sz="0" w:space="0" w:color="auto"/>
          </w:divBdr>
        </w:div>
        <w:div w:id="1589388101">
          <w:marLeft w:val="640"/>
          <w:marRight w:val="0"/>
          <w:marTop w:val="0"/>
          <w:marBottom w:val="0"/>
          <w:divBdr>
            <w:top w:val="none" w:sz="0" w:space="0" w:color="auto"/>
            <w:left w:val="none" w:sz="0" w:space="0" w:color="auto"/>
            <w:bottom w:val="none" w:sz="0" w:space="0" w:color="auto"/>
            <w:right w:val="none" w:sz="0" w:space="0" w:color="auto"/>
          </w:divBdr>
        </w:div>
        <w:div w:id="707796686">
          <w:marLeft w:val="640"/>
          <w:marRight w:val="0"/>
          <w:marTop w:val="0"/>
          <w:marBottom w:val="0"/>
          <w:divBdr>
            <w:top w:val="none" w:sz="0" w:space="0" w:color="auto"/>
            <w:left w:val="none" w:sz="0" w:space="0" w:color="auto"/>
            <w:bottom w:val="none" w:sz="0" w:space="0" w:color="auto"/>
            <w:right w:val="none" w:sz="0" w:space="0" w:color="auto"/>
          </w:divBdr>
        </w:div>
        <w:div w:id="1660843242">
          <w:marLeft w:val="640"/>
          <w:marRight w:val="0"/>
          <w:marTop w:val="0"/>
          <w:marBottom w:val="0"/>
          <w:divBdr>
            <w:top w:val="none" w:sz="0" w:space="0" w:color="auto"/>
            <w:left w:val="none" w:sz="0" w:space="0" w:color="auto"/>
            <w:bottom w:val="none" w:sz="0" w:space="0" w:color="auto"/>
            <w:right w:val="none" w:sz="0" w:space="0" w:color="auto"/>
          </w:divBdr>
        </w:div>
        <w:div w:id="1459226991">
          <w:marLeft w:val="640"/>
          <w:marRight w:val="0"/>
          <w:marTop w:val="0"/>
          <w:marBottom w:val="0"/>
          <w:divBdr>
            <w:top w:val="none" w:sz="0" w:space="0" w:color="auto"/>
            <w:left w:val="none" w:sz="0" w:space="0" w:color="auto"/>
            <w:bottom w:val="none" w:sz="0" w:space="0" w:color="auto"/>
            <w:right w:val="none" w:sz="0" w:space="0" w:color="auto"/>
          </w:divBdr>
        </w:div>
        <w:div w:id="2130001510">
          <w:marLeft w:val="640"/>
          <w:marRight w:val="0"/>
          <w:marTop w:val="0"/>
          <w:marBottom w:val="0"/>
          <w:divBdr>
            <w:top w:val="none" w:sz="0" w:space="0" w:color="auto"/>
            <w:left w:val="none" w:sz="0" w:space="0" w:color="auto"/>
            <w:bottom w:val="none" w:sz="0" w:space="0" w:color="auto"/>
            <w:right w:val="none" w:sz="0" w:space="0" w:color="auto"/>
          </w:divBdr>
        </w:div>
        <w:div w:id="1946570083">
          <w:marLeft w:val="640"/>
          <w:marRight w:val="0"/>
          <w:marTop w:val="0"/>
          <w:marBottom w:val="0"/>
          <w:divBdr>
            <w:top w:val="none" w:sz="0" w:space="0" w:color="auto"/>
            <w:left w:val="none" w:sz="0" w:space="0" w:color="auto"/>
            <w:bottom w:val="none" w:sz="0" w:space="0" w:color="auto"/>
            <w:right w:val="none" w:sz="0" w:space="0" w:color="auto"/>
          </w:divBdr>
        </w:div>
        <w:div w:id="1942103826">
          <w:marLeft w:val="640"/>
          <w:marRight w:val="0"/>
          <w:marTop w:val="0"/>
          <w:marBottom w:val="0"/>
          <w:divBdr>
            <w:top w:val="none" w:sz="0" w:space="0" w:color="auto"/>
            <w:left w:val="none" w:sz="0" w:space="0" w:color="auto"/>
            <w:bottom w:val="none" w:sz="0" w:space="0" w:color="auto"/>
            <w:right w:val="none" w:sz="0" w:space="0" w:color="auto"/>
          </w:divBdr>
        </w:div>
        <w:div w:id="8607895">
          <w:marLeft w:val="640"/>
          <w:marRight w:val="0"/>
          <w:marTop w:val="0"/>
          <w:marBottom w:val="0"/>
          <w:divBdr>
            <w:top w:val="none" w:sz="0" w:space="0" w:color="auto"/>
            <w:left w:val="none" w:sz="0" w:space="0" w:color="auto"/>
            <w:bottom w:val="none" w:sz="0" w:space="0" w:color="auto"/>
            <w:right w:val="none" w:sz="0" w:space="0" w:color="auto"/>
          </w:divBdr>
        </w:div>
        <w:div w:id="894582742">
          <w:marLeft w:val="640"/>
          <w:marRight w:val="0"/>
          <w:marTop w:val="0"/>
          <w:marBottom w:val="0"/>
          <w:divBdr>
            <w:top w:val="none" w:sz="0" w:space="0" w:color="auto"/>
            <w:left w:val="none" w:sz="0" w:space="0" w:color="auto"/>
            <w:bottom w:val="none" w:sz="0" w:space="0" w:color="auto"/>
            <w:right w:val="none" w:sz="0" w:space="0" w:color="auto"/>
          </w:divBdr>
        </w:div>
        <w:div w:id="540243862">
          <w:marLeft w:val="640"/>
          <w:marRight w:val="0"/>
          <w:marTop w:val="0"/>
          <w:marBottom w:val="0"/>
          <w:divBdr>
            <w:top w:val="none" w:sz="0" w:space="0" w:color="auto"/>
            <w:left w:val="none" w:sz="0" w:space="0" w:color="auto"/>
            <w:bottom w:val="none" w:sz="0" w:space="0" w:color="auto"/>
            <w:right w:val="none" w:sz="0" w:space="0" w:color="auto"/>
          </w:divBdr>
        </w:div>
        <w:div w:id="1497574008">
          <w:marLeft w:val="640"/>
          <w:marRight w:val="0"/>
          <w:marTop w:val="0"/>
          <w:marBottom w:val="0"/>
          <w:divBdr>
            <w:top w:val="none" w:sz="0" w:space="0" w:color="auto"/>
            <w:left w:val="none" w:sz="0" w:space="0" w:color="auto"/>
            <w:bottom w:val="none" w:sz="0" w:space="0" w:color="auto"/>
            <w:right w:val="none" w:sz="0" w:space="0" w:color="auto"/>
          </w:divBdr>
        </w:div>
        <w:div w:id="1264416341">
          <w:marLeft w:val="640"/>
          <w:marRight w:val="0"/>
          <w:marTop w:val="0"/>
          <w:marBottom w:val="0"/>
          <w:divBdr>
            <w:top w:val="none" w:sz="0" w:space="0" w:color="auto"/>
            <w:left w:val="none" w:sz="0" w:space="0" w:color="auto"/>
            <w:bottom w:val="none" w:sz="0" w:space="0" w:color="auto"/>
            <w:right w:val="none" w:sz="0" w:space="0" w:color="auto"/>
          </w:divBdr>
        </w:div>
      </w:divsChild>
    </w:div>
    <w:div w:id="1028069272">
      <w:bodyDiv w:val="1"/>
      <w:marLeft w:val="0"/>
      <w:marRight w:val="0"/>
      <w:marTop w:val="0"/>
      <w:marBottom w:val="0"/>
      <w:divBdr>
        <w:top w:val="none" w:sz="0" w:space="0" w:color="auto"/>
        <w:left w:val="none" w:sz="0" w:space="0" w:color="auto"/>
        <w:bottom w:val="none" w:sz="0" w:space="0" w:color="auto"/>
        <w:right w:val="none" w:sz="0" w:space="0" w:color="auto"/>
      </w:divBdr>
      <w:divsChild>
        <w:div w:id="654456148">
          <w:marLeft w:val="640"/>
          <w:marRight w:val="0"/>
          <w:marTop w:val="0"/>
          <w:marBottom w:val="0"/>
          <w:divBdr>
            <w:top w:val="none" w:sz="0" w:space="0" w:color="auto"/>
            <w:left w:val="none" w:sz="0" w:space="0" w:color="auto"/>
            <w:bottom w:val="none" w:sz="0" w:space="0" w:color="auto"/>
            <w:right w:val="none" w:sz="0" w:space="0" w:color="auto"/>
          </w:divBdr>
        </w:div>
        <w:div w:id="2050447780">
          <w:marLeft w:val="640"/>
          <w:marRight w:val="0"/>
          <w:marTop w:val="0"/>
          <w:marBottom w:val="0"/>
          <w:divBdr>
            <w:top w:val="none" w:sz="0" w:space="0" w:color="auto"/>
            <w:left w:val="none" w:sz="0" w:space="0" w:color="auto"/>
            <w:bottom w:val="none" w:sz="0" w:space="0" w:color="auto"/>
            <w:right w:val="none" w:sz="0" w:space="0" w:color="auto"/>
          </w:divBdr>
        </w:div>
        <w:div w:id="393621319">
          <w:marLeft w:val="640"/>
          <w:marRight w:val="0"/>
          <w:marTop w:val="0"/>
          <w:marBottom w:val="0"/>
          <w:divBdr>
            <w:top w:val="none" w:sz="0" w:space="0" w:color="auto"/>
            <w:left w:val="none" w:sz="0" w:space="0" w:color="auto"/>
            <w:bottom w:val="none" w:sz="0" w:space="0" w:color="auto"/>
            <w:right w:val="none" w:sz="0" w:space="0" w:color="auto"/>
          </w:divBdr>
        </w:div>
        <w:div w:id="1545872172">
          <w:marLeft w:val="640"/>
          <w:marRight w:val="0"/>
          <w:marTop w:val="0"/>
          <w:marBottom w:val="0"/>
          <w:divBdr>
            <w:top w:val="none" w:sz="0" w:space="0" w:color="auto"/>
            <w:left w:val="none" w:sz="0" w:space="0" w:color="auto"/>
            <w:bottom w:val="none" w:sz="0" w:space="0" w:color="auto"/>
            <w:right w:val="none" w:sz="0" w:space="0" w:color="auto"/>
          </w:divBdr>
        </w:div>
        <w:div w:id="1883638263">
          <w:marLeft w:val="640"/>
          <w:marRight w:val="0"/>
          <w:marTop w:val="0"/>
          <w:marBottom w:val="0"/>
          <w:divBdr>
            <w:top w:val="none" w:sz="0" w:space="0" w:color="auto"/>
            <w:left w:val="none" w:sz="0" w:space="0" w:color="auto"/>
            <w:bottom w:val="none" w:sz="0" w:space="0" w:color="auto"/>
            <w:right w:val="none" w:sz="0" w:space="0" w:color="auto"/>
          </w:divBdr>
        </w:div>
        <w:div w:id="1514496193">
          <w:marLeft w:val="640"/>
          <w:marRight w:val="0"/>
          <w:marTop w:val="0"/>
          <w:marBottom w:val="0"/>
          <w:divBdr>
            <w:top w:val="none" w:sz="0" w:space="0" w:color="auto"/>
            <w:left w:val="none" w:sz="0" w:space="0" w:color="auto"/>
            <w:bottom w:val="none" w:sz="0" w:space="0" w:color="auto"/>
            <w:right w:val="none" w:sz="0" w:space="0" w:color="auto"/>
          </w:divBdr>
        </w:div>
        <w:div w:id="23096204">
          <w:marLeft w:val="640"/>
          <w:marRight w:val="0"/>
          <w:marTop w:val="0"/>
          <w:marBottom w:val="0"/>
          <w:divBdr>
            <w:top w:val="none" w:sz="0" w:space="0" w:color="auto"/>
            <w:left w:val="none" w:sz="0" w:space="0" w:color="auto"/>
            <w:bottom w:val="none" w:sz="0" w:space="0" w:color="auto"/>
            <w:right w:val="none" w:sz="0" w:space="0" w:color="auto"/>
          </w:divBdr>
        </w:div>
        <w:div w:id="2081366577">
          <w:marLeft w:val="640"/>
          <w:marRight w:val="0"/>
          <w:marTop w:val="0"/>
          <w:marBottom w:val="0"/>
          <w:divBdr>
            <w:top w:val="none" w:sz="0" w:space="0" w:color="auto"/>
            <w:left w:val="none" w:sz="0" w:space="0" w:color="auto"/>
            <w:bottom w:val="none" w:sz="0" w:space="0" w:color="auto"/>
            <w:right w:val="none" w:sz="0" w:space="0" w:color="auto"/>
          </w:divBdr>
        </w:div>
        <w:div w:id="1225792729">
          <w:marLeft w:val="640"/>
          <w:marRight w:val="0"/>
          <w:marTop w:val="0"/>
          <w:marBottom w:val="0"/>
          <w:divBdr>
            <w:top w:val="none" w:sz="0" w:space="0" w:color="auto"/>
            <w:left w:val="none" w:sz="0" w:space="0" w:color="auto"/>
            <w:bottom w:val="none" w:sz="0" w:space="0" w:color="auto"/>
            <w:right w:val="none" w:sz="0" w:space="0" w:color="auto"/>
          </w:divBdr>
        </w:div>
        <w:div w:id="1301568242">
          <w:marLeft w:val="640"/>
          <w:marRight w:val="0"/>
          <w:marTop w:val="0"/>
          <w:marBottom w:val="0"/>
          <w:divBdr>
            <w:top w:val="none" w:sz="0" w:space="0" w:color="auto"/>
            <w:left w:val="none" w:sz="0" w:space="0" w:color="auto"/>
            <w:bottom w:val="none" w:sz="0" w:space="0" w:color="auto"/>
            <w:right w:val="none" w:sz="0" w:space="0" w:color="auto"/>
          </w:divBdr>
        </w:div>
        <w:div w:id="542182719">
          <w:marLeft w:val="640"/>
          <w:marRight w:val="0"/>
          <w:marTop w:val="0"/>
          <w:marBottom w:val="0"/>
          <w:divBdr>
            <w:top w:val="none" w:sz="0" w:space="0" w:color="auto"/>
            <w:left w:val="none" w:sz="0" w:space="0" w:color="auto"/>
            <w:bottom w:val="none" w:sz="0" w:space="0" w:color="auto"/>
            <w:right w:val="none" w:sz="0" w:space="0" w:color="auto"/>
          </w:divBdr>
        </w:div>
        <w:div w:id="1218980045">
          <w:marLeft w:val="640"/>
          <w:marRight w:val="0"/>
          <w:marTop w:val="0"/>
          <w:marBottom w:val="0"/>
          <w:divBdr>
            <w:top w:val="none" w:sz="0" w:space="0" w:color="auto"/>
            <w:left w:val="none" w:sz="0" w:space="0" w:color="auto"/>
            <w:bottom w:val="none" w:sz="0" w:space="0" w:color="auto"/>
            <w:right w:val="none" w:sz="0" w:space="0" w:color="auto"/>
          </w:divBdr>
        </w:div>
        <w:div w:id="1158038534">
          <w:marLeft w:val="640"/>
          <w:marRight w:val="0"/>
          <w:marTop w:val="0"/>
          <w:marBottom w:val="0"/>
          <w:divBdr>
            <w:top w:val="none" w:sz="0" w:space="0" w:color="auto"/>
            <w:left w:val="none" w:sz="0" w:space="0" w:color="auto"/>
            <w:bottom w:val="none" w:sz="0" w:space="0" w:color="auto"/>
            <w:right w:val="none" w:sz="0" w:space="0" w:color="auto"/>
          </w:divBdr>
        </w:div>
        <w:div w:id="1121916809">
          <w:marLeft w:val="640"/>
          <w:marRight w:val="0"/>
          <w:marTop w:val="0"/>
          <w:marBottom w:val="0"/>
          <w:divBdr>
            <w:top w:val="none" w:sz="0" w:space="0" w:color="auto"/>
            <w:left w:val="none" w:sz="0" w:space="0" w:color="auto"/>
            <w:bottom w:val="none" w:sz="0" w:space="0" w:color="auto"/>
            <w:right w:val="none" w:sz="0" w:space="0" w:color="auto"/>
          </w:divBdr>
        </w:div>
        <w:div w:id="1712680286">
          <w:marLeft w:val="640"/>
          <w:marRight w:val="0"/>
          <w:marTop w:val="0"/>
          <w:marBottom w:val="0"/>
          <w:divBdr>
            <w:top w:val="none" w:sz="0" w:space="0" w:color="auto"/>
            <w:left w:val="none" w:sz="0" w:space="0" w:color="auto"/>
            <w:bottom w:val="none" w:sz="0" w:space="0" w:color="auto"/>
            <w:right w:val="none" w:sz="0" w:space="0" w:color="auto"/>
          </w:divBdr>
        </w:div>
        <w:div w:id="1152018476">
          <w:marLeft w:val="640"/>
          <w:marRight w:val="0"/>
          <w:marTop w:val="0"/>
          <w:marBottom w:val="0"/>
          <w:divBdr>
            <w:top w:val="none" w:sz="0" w:space="0" w:color="auto"/>
            <w:left w:val="none" w:sz="0" w:space="0" w:color="auto"/>
            <w:bottom w:val="none" w:sz="0" w:space="0" w:color="auto"/>
            <w:right w:val="none" w:sz="0" w:space="0" w:color="auto"/>
          </w:divBdr>
        </w:div>
        <w:div w:id="198206949">
          <w:marLeft w:val="640"/>
          <w:marRight w:val="0"/>
          <w:marTop w:val="0"/>
          <w:marBottom w:val="0"/>
          <w:divBdr>
            <w:top w:val="none" w:sz="0" w:space="0" w:color="auto"/>
            <w:left w:val="none" w:sz="0" w:space="0" w:color="auto"/>
            <w:bottom w:val="none" w:sz="0" w:space="0" w:color="auto"/>
            <w:right w:val="none" w:sz="0" w:space="0" w:color="auto"/>
          </w:divBdr>
        </w:div>
        <w:div w:id="899631204">
          <w:marLeft w:val="640"/>
          <w:marRight w:val="0"/>
          <w:marTop w:val="0"/>
          <w:marBottom w:val="0"/>
          <w:divBdr>
            <w:top w:val="none" w:sz="0" w:space="0" w:color="auto"/>
            <w:left w:val="none" w:sz="0" w:space="0" w:color="auto"/>
            <w:bottom w:val="none" w:sz="0" w:space="0" w:color="auto"/>
            <w:right w:val="none" w:sz="0" w:space="0" w:color="auto"/>
          </w:divBdr>
        </w:div>
      </w:divsChild>
    </w:div>
    <w:div w:id="1033533357">
      <w:bodyDiv w:val="1"/>
      <w:marLeft w:val="0"/>
      <w:marRight w:val="0"/>
      <w:marTop w:val="0"/>
      <w:marBottom w:val="0"/>
      <w:divBdr>
        <w:top w:val="none" w:sz="0" w:space="0" w:color="auto"/>
        <w:left w:val="none" w:sz="0" w:space="0" w:color="auto"/>
        <w:bottom w:val="none" w:sz="0" w:space="0" w:color="auto"/>
        <w:right w:val="none" w:sz="0" w:space="0" w:color="auto"/>
      </w:divBdr>
      <w:divsChild>
        <w:div w:id="651561013">
          <w:marLeft w:val="640"/>
          <w:marRight w:val="0"/>
          <w:marTop w:val="0"/>
          <w:marBottom w:val="0"/>
          <w:divBdr>
            <w:top w:val="none" w:sz="0" w:space="0" w:color="auto"/>
            <w:left w:val="none" w:sz="0" w:space="0" w:color="auto"/>
            <w:bottom w:val="none" w:sz="0" w:space="0" w:color="auto"/>
            <w:right w:val="none" w:sz="0" w:space="0" w:color="auto"/>
          </w:divBdr>
        </w:div>
        <w:div w:id="1804077335">
          <w:marLeft w:val="640"/>
          <w:marRight w:val="0"/>
          <w:marTop w:val="0"/>
          <w:marBottom w:val="0"/>
          <w:divBdr>
            <w:top w:val="none" w:sz="0" w:space="0" w:color="auto"/>
            <w:left w:val="none" w:sz="0" w:space="0" w:color="auto"/>
            <w:bottom w:val="none" w:sz="0" w:space="0" w:color="auto"/>
            <w:right w:val="none" w:sz="0" w:space="0" w:color="auto"/>
          </w:divBdr>
        </w:div>
        <w:div w:id="1395548247">
          <w:marLeft w:val="640"/>
          <w:marRight w:val="0"/>
          <w:marTop w:val="0"/>
          <w:marBottom w:val="0"/>
          <w:divBdr>
            <w:top w:val="none" w:sz="0" w:space="0" w:color="auto"/>
            <w:left w:val="none" w:sz="0" w:space="0" w:color="auto"/>
            <w:bottom w:val="none" w:sz="0" w:space="0" w:color="auto"/>
            <w:right w:val="none" w:sz="0" w:space="0" w:color="auto"/>
          </w:divBdr>
        </w:div>
        <w:div w:id="2080908530">
          <w:marLeft w:val="640"/>
          <w:marRight w:val="0"/>
          <w:marTop w:val="0"/>
          <w:marBottom w:val="0"/>
          <w:divBdr>
            <w:top w:val="none" w:sz="0" w:space="0" w:color="auto"/>
            <w:left w:val="none" w:sz="0" w:space="0" w:color="auto"/>
            <w:bottom w:val="none" w:sz="0" w:space="0" w:color="auto"/>
            <w:right w:val="none" w:sz="0" w:space="0" w:color="auto"/>
          </w:divBdr>
        </w:div>
        <w:div w:id="1598444232">
          <w:marLeft w:val="640"/>
          <w:marRight w:val="0"/>
          <w:marTop w:val="0"/>
          <w:marBottom w:val="0"/>
          <w:divBdr>
            <w:top w:val="none" w:sz="0" w:space="0" w:color="auto"/>
            <w:left w:val="none" w:sz="0" w:space="0" w:color="auto"/>
            <w:bottom w:val="none" w:sz="0" w:space="0" w:color="auto"/>
            <w:right w:val="none" w:sz="0" w:space="0" w:color="auto"/>
          </w:divBdr>
        </w:div>
        <w:div w:id="1486630716">
          <w:marLeft w:val="640"/>
          <w:marRight w:val="0"/>
          <w:marTop w:val="0"/>
          <w:marBottom w:val="0"/>
          <w:divBdr>
            <w:top w:val="none" w:sz="0" w:space="0" w:color="auto"/>
            <w:left w:val="none" w:sz="0" w:space="0" w:color="auto"/>
            <w:bottom w:val="none" w:sz="0" w:space="0" w:color="auto"/>
            <w:right w:val="none" w:sz="0" w:space="0" w:color="auto"/>
          </w:divBdr>
        </w:div>
        <w:div w:id="805901487">
          <w:marLeft w:val="640"/>
          <w:marRight w:val="0"/>
          <w:marTop w:val="0"/>
          <w:marBottom w:val="0"/>
          <w:divBdr>
            <w:top w:val="none" w:sz="0" w:space="0" w:color="auto"/>
            <w:left w:val="none" w:sz="0" w:space="0" w:color="auto"/>
            <w:bottom w:val="none" w:sz="0" w:space="0" w:color="auto"/>
            <w:right w:val="none" w:sz="0" w:space="0" w:color="auto"/>
          </w:divBdr>
        </w:div>
        <w:div w:id="200751850">
          <w:marLeft w:val="640"/>
          <w:marRight w:val="0"/>
          <w:marTop w:val="0"/>
          <w:marBottom w:val="0"/>
          <w:divBdr>
            <w:top w:val="none" w:sz="0" w:space="0" w:color="auto"/>
            <w:left w:val="none" w:sz="0" w:space="0" w:color="auto"/>
            <w:bottom w:val="none" w:sz="0" w:space="0" w:color="auto"/>
            <w:right w:val="none" w:sz="0" w:space="0" w:color="auto"/>
          </w:divBdr>
        </w:div>
        <w:div w:id="721293004">
          <w:marLeft w:val="640"/>
          <w:marRight w:val="0"/>
          <w:marTop w:val="0"/>
          <w:marBottom w:val="0"/>
          <w:divBdr>
            <w:top w:val="none" w:sz="0" w:space="0" w:color="auto"/>
            <w:left w:val="none" w:sz="0" w:space="0" w:color="auto"/>
            <w:bottom w:val="none" w:sz="0" w:space="0" w:color="auto"/>
            <w:right w:val="none" w:sz="0" w:space="0" w:color="auto"/>
          </w:divBdr>
        </w:div>
        <w:div w:id="927271090">
          <w:marLeft w:val="640"/>
          <w:marRight w:val="0"/>
          <w:marTop w:val="0"/>
          <w:marBottom w:val="0"/>
          <w:divBdr>
            <w:top w:val="none" w:sz="0" w:space="0" w:color="auto"/>
            <w:left w:val="none" w:sz="0" w:space="0" w:color="auto"/>
            <w:bottom w:val="none" w:sz="0" w:space="0" w:color="auto"/>
            <w:right w:val="none" w:sz="0" w:space="0" w:color="auto"/>
          </w:divBdr>
        </w:div>
        <w:div w:id="833843121">
          <w:marLeft w:val="640"/>
          <w:marRight w:val="0"/>
          <w:marTop w:val="0"/>
          <w:marBottom w:val="0"/>
          <w:divBdr>
            <w:top w:val="none" w:sz="0" w:space="0" w:color="auto"/>
            <w:left w:val="none" w:sz="0" w:space="0" w:color="auto"/>
            <w:bottom w:val="none" w:sz="0" w:space="0" w:color="auto"/>
            <w:right w:val="none" w:sz="0" w:space="0" w:color="auto"/>
          </w:divBdr>
        </w:div>
        <w:div w:id="1913466336">
          <w:marLeft w:val="640"/>
          <w:marRight w:val="0"/>
          <w:marTop w:val="0"/>
          <w:marBottom w:val="0"/>
          <w:divBdr>
            <w:top w:val="none" w:sz="0" w:space="0" w:color="auto"/>
            <w:left w:val="none" w:sz="0" w:space="0" w:color="auto"/>
            <w:bottom w:val="none" w:sz="0" w:space="0" w:color="auto"/>
            <w:right w:val="none" w:sz="0" w:space="0" w:color="auto"/>
          </w:divBdr>
        </w:div>
        <w:div w:id="116990828">
          <w:marLeft w:val="640"/>
          <w:marRight w:val="0"/>
          <w:marTop w:val="0"/>
          <w:marBottom w:val="0"/>
          <w:divBdr>
            <w:top w:val="none" w:sz="0" w:space="0" w:color="auto"/>
            <w:left w:val="none" w:sz="0" w:space="0" w:color="auto"/>
            <w:bottom w:val="none" w:sz="0" w:space="0" w:color="auto"/>
            <w:right w:val="none" w:sz="0" w:space="0" w:color="auto"/>
          </w:divBdr>
        </w:div>
        <w:div w:id="2119249043">
          <w:marLeft w:val="640"/>
          <w:marRight w:val="0"/>
          <w:marTop w:val="0"/>
          <w:marBottom w:val="0"/>
          <w:divBdr>
            <w:top w:val="none" w:sz="0" w:space="0" w:color="auto"/>
            <w:left w:val="none" w:sz="0" w:space="0" w:color="auto"/>
            <w:bottom w:val="none" w:sz="0" w:space="0" w:color="auto"/>
            <w:right w:val="none" w:sz="0" w:space="0" w:color="auto"/>
          </w:divBdr>
        </w:div>
        <w:div w:id="231161639">
          <w:marLeft w:val="640"/>
          <w:marRight w:val="0"/>
          <w:marTop w:val="0"/>
          <w:marBottom w:val="0"/>
          <w:divBdr>
            <w:top w:val="none" w:sz="0" w:space="0" w:color="auto"/>
            <w:left w:val="none" w:sz="0" w:space="0" w:color="auto"/>
            <w:bottom w:val="none" w:sz="0" w:space="0" w:color="auto"/>
            <w:right w:val="none" w:sz="0" w:space="0" w:color="auto"/>
          </w:divBdr>
        </w:div>
        <w:div w:id="1620648243">
          <w:marLeft w:val="640"/>
          <w:marRight w:val="0"/>
          <w:marTop w:val="0"/>
          <w:marBottom w:val="0"/>
          <w:divBdr>
            <w:top w:val="none" w:sz="0" w:space="0" w:color="auto"/>
            <w:left w:val="none" w:sz="0" w:space="0" w:color="auto"/>
            <w:bottom w:val="none" w:sz="0" w:space="0" w:color="auto"/>
            <w:right w:val="none" w:sz="0" w:space="0" w:color="auto"/>
          </w:divBdr>
        </w:div>
        <w:div w:id="596981855">
          <w:marLeft w:val="640"/>
          <w:marRight w:val="0"/>
          <w:marTop w:val="0"/>
          <w:marBottom w:val="0"/>
          <w:divBdr>
            <w:top w:val="none" w:sz="0" w:space="0" w:color="auto"/>
            <w:left w:val="none" w:sz="0" w:space="0" w:color="auto"/>
            <w:bottom w:val="none" w:sz="0" w:space="0" w:color="auto"/>
            <w:right w:val="none" w:sz="0" w:space="0" w:color="auto"/>
          </w:divBdr>
        </w:div>
        <w:div w:id="1080129607">
          <w:marLeft w:val="640"/>
          <w:marRight w:val="0"/>
          <w:marTop w:val="0"/>
          <w:marBottom w:val="0"/>
          <w:divBdr>
            <w:top w:val="none" w:sz="0" w:space="0" w:color="auto"/>
            <w:left w:val="none" w:sz="0" w:space="0" w:color="auto"/>
            <w:bottom w:val="none" w:sz="0" w:space="0" w:color="auto"/>
            <w:right w:val="none" w:sz="0" w:space="0" w:color="auto"/>
          </w:divBdr>
        </w:div>
        <w:div w:id="1491555956">
          <w:marLeft w:val="640"/>
          <w:marRight w:val="0"/>
          <w:marTop w:val="0"/>
          <w:marBottom w:val="0"/>
          <w:divBdr>
            <w:top w:val="none" w:sz="0" w:space="0" w:color="auto"/>
            <w:left w:val="none" w:sz="0" w:space="0" w:color="auto"/>
            <w:bottom w:val="none" w:sz="0" w:space="0" w:color="auto"/>
            <w:right w:val="none" w:sz="0" w:space="0" w:color="auto"/>
          </w:divBdr>
        </w:div>
        <w:div w:id="881794391">
          <w:marLeft w:val="640"/>
          <w:marRight w:val="0"/>
          <w:marTop w:val="0"/>
          <w:marBottom w:val="0"/>
          <w:divBdr>
            <w:top w:val="none" w:sz="0" w:space="0" w:color="auto"/>
            <w:left w:val="none" w:sz="0" w:space="0" w:color="auto"/>
            <w:bottom w:val="none" w:sz="0" w:space="0" w:color="auto"/>
            <w:right w:val="none" w:sz="0" w:space="0" w:color="auto"/>
          </w:divBdr>
        </w:div>
        <w:div w:id="639263254">
          <w:marLeft w:val="640"/>
          <w:marRight w:val="0"/>
          <w:marTop w:val="0"/>
          <w:marBottom w:val="0"/>
          <w:divBdr>
            <w:top w:val="none" w:sz="0" w:space="0" w:color="auto"/>
            <w:left w:val="none" w:sz="0" w:space="0" w:color="auto"/>
            <w:bottom w:val="none" w:sz="0" w:space="0" w:color="auto"/>
            <w:right w:val="none" w:sz="0" w:space="0" w:color="auto"/>
          </w:divBdr>
        </w:div>
        <w:div w:id="134227674">
          <w:marLeft w:val="640"/>
          <w:marRight w:val="0"/>
          <w:marTop w:val="0"/>
          <w:marBottom w:val="0"/>
          <w:divBdr>
            <w:top w:val="none" w:sz="0" w:space="0" w:color="auto"/>
            <w:left w:val="none" w:sz="0" w:space="0" w:color="auto"/>
            <w:bottom w:val="none" w:sz="0" w:space="0" w:color="auto"/>
            <w:right w:val="none" w:sz="0" w:space="0" w:color="auto"/>
          </w:divBdr>
        </w:div>
        <w:div w:id="422996454">
          <w:marLeft w:val="640"/>
          <w:marRight w:val="0"/>
          <w:marTop w:val="0"/>
          <w:marBottom w:val="0"/>
          <w:divBdr>
            <w:top w:val="none" w:sz="0" w:space="0" w:color="auto"/>
            <w:left w:val="none" w:sz="0" w:space="0" w:color="auto"/>
            <w:bottom w:val="none" w:sz="0" w:space="0" w:color="auto"/>
            <w:right w:val="none" w:sz="0" w:space="0" w:color="auto"/>
          </w:divBdr>
        </w:div>
        <w:div w:id="1066537770">
          <w:marLeft w:val="640"/>
          <w:marRight w:val="0"/>
          <w:marTop w:val="0"/>
          <w:marBottom w:val="0"/>
          <w:divBdr>
            <w:top w:val="none" w:sz="0" w:space="0" w:color="auto"/>
            <w:left w:val="none" w:sz="0" w:space="0" w:color="auto"/>
            <w:bottom w:val="none" w:sz="0" w:space="0" w:color="auto"/>
            <w:right w:val="none" w:sz="0" w:space="0" w:color="auto"/>
          </w:divBdr>
        </w:div>
      </w:divsChild>
    </w:div>
    <w:div w:id="1056077959">
      <w:bodyDiv w:val="1"/>
      <w:marLeft w:val="0"/>
      <w:marRight w:val="0"/>
      <w:marTop w:val="0"/>
      <w:marBottom w:val="0"/>
      <w:divBdr>
        <w:top w:val="none" w:sz="0" w:space="0" w:color="auto"/>
        <w:left w:val="none" w:sz="0" w:space="0" w:color="auto"/>
        <w:bottom w:val="none" w:sz="0" w:space="0" w:color="auto"/>
        <w:right w:val="none" w:sz="0" w:space="0" w:color="auto"/>
      </w:divBdr>
    </w:div>
    <w:div w:id="1096562072">
      <w:bodyDiv w:val="1"/>
      <w:marLeft w:val="0"/>
      <w:marRight w:val="0"/>
      <w:marTop w:val="0"/>
      <w:marBottom w:val="0"/>
      <w:divBdr>
        <w:top w:val="none" w:sz="0" w:space="0" w:color="auto"/>
        <w:left w:val="none" w:sz="0" w:space="0" w:color="auto"/>
        <w:bottom w:val="none" w:sz="0" w:space="0" w:color="auto"/>
        <w:right w:val="none" w:sz="0" w:space="0" w:color="auto"/>
      </w:divBdr>
    </w:div>
    <w:div w:id="1126317038">
      <w:bodyDiv w:val="1"/>
      <w:marLeft w:val="0"/>
      <w:marRight w:val="0"/>
      <w:marTop w:val="0"/>
      <w:marBottom w:val="0"/>
      <w:divBdr>
        <w:top w:val="none" w:sz="0" w:space="0" w:color="auto"/>
        <w:left w:val="none" w:sz="0" w:space="0" w:color="auto"/>
        <w:bottom w:val="none" w:sz="0" w:space="0" w:color="auto"/>
        <w:right w:val="none" w:sz="0" w:space="0" w:color="auto"/>
      </w:divBdr>
      <w:divsChild>
        <w:div w:id="1489664701">
          <w:marLeft w:val="640"/>
          <w:marRight w:val="0"/>
          <w:marTop w:val="0"/>
          <w:marBottom w:val="0"/>
          <w:divBdr>
            <w:top w:val="none" w:sz="0" w:space="0" w:color="auto"/>
            <w:left w:val="none" w:sz="0" w:space="0" w:color="auto"/>
            <w:bottom w:val="none" w:sz="0" w:space="0" w:color="auto"/>
            <w:right w:val="none" w:sz="0" w:space="0" w:color="auto"/>
          </w:divBdr>
        </w:div>
        <w:div w:id="1278440187">
          <w:marLeft w:val="640"/>
          <w:marRight w:val="0"/>
          <w:marTop w:val="0"/>
          <w:marBottom w:val="0"/>
          <w:divBdr>
            <w:top w:val="none" w:sz="0" w:space="0" w:color="auto"/>
            <w:left w:val="none" w:sz="0" w:space="0" w:color="auto"/>
            <w:bottom w:val="none" w:sz="0" w:space="0" w:color="auto"/>
            <w:right w:val="none" w:sz="0" w:space="0" w:color="auto"/>
          </w:divBdr>
        </w:div>
        <w:div w:id="849753625">
          <w:marLeft w:val="640"/>
          <w:marRight w:val="0"/>
          <w:marTop w:val="0"/>
          <w:marBottom w:val="0"/>
          <w:divBdr>
            <w:top w:val="none" w:sz="0" w:space="0" w:color="auto"/>
            <w:left w:val="none" w:sz="0" w:space="0" w:color="auto"/>
            <w:bottom w:val="none" w:sz="0" w:space="0" w:color="auto"/>
            <w:right w:val="none" w:sz="0" w:space="0" w:color="auto"/>
          </w:divBdr>
        </w:div>
        <w:div w:id="1920752963">
          <w:marLeft w:val="640"/>
          <w:marRight w:val="0"/>
          <w:marTop w:val="0"/>
          <w:marBottom w:val="0"/>
          <w:divBdr>
            <w:top w:val="none" w:sz="0" w:space="0" w:color="auto"/>
            <w:left w:val="none" w:sz="0" w:space="0" w:color="auto"/>
            <w:bottom w:val="none" w:sz="0" w:space="0" w:color="auto"/>
            <w:right w:val="none" w:sz="0" w:space="0" w:color="auto"/>
          </w:divBdr>
        </w:div>
        <w:div w:id="29764791">
          <w:marLeft w:val="640"/>
          <w:marRight w:val="0"/>
          <w:marTop w:val="0"/>
          <w:marBottom w:val="0"/>
          <w:divBdr>
            <w:top w:val="none" w:sz="0" w:space="0" w:color="auto"/>
            <w:left w:val="none" w:sz="0" w:space="0" w:color="auto"/>
            <w:bottom w:val="none" w:sz="0" w:space="0" w:color="auto"/>
            <w:right w:val="none" w:sz="0" w:space="0" w:color="auto"/>
          </w:divBdr>
        </w:div>
        <w:div w:id="1937131023">
          <w:marLeft w:val="640"/>
          <w:marRight w:val="0"/>
          <w:marTop w:val="0"/>
          <w:marBottom w:val="0"/>
          <w:divBdr>
            <w:top w:val="none" w:sz="0" w:space="0" w:color="auto"/>
            <w:left w:val="none" w:sz="0" w:space="0" w:color="auto"/>
            <w:bottom w:val="none" w:sz="0" w:space="0" w:color="auto"/>
            <w:right w:val="none" w:sz="0" w:space="0" w:color="auto"/>
          </w:divBdr>
        </w:div>
        <w:div w:id="931009080">
          <w:marLeft w:val="640"/>
          <w:marRight w:val="0"/>
          <w:marTop w:val="0"/>
          <w:marBottom w:val="0"/>
          <w:divBdr>
            <w:top w:val="none" w:sz="0" w:space="0" w:color="auto"/>
            <w:left w:val="none" w:sz="0" w:space="0" w:color="auto"/>
            <w:bottom w:val="none" w:sz="0" w:space="0" w:color="auto"/>
            <w:right w:val="none" w:sz="0" w:space="0" w:color="auto"/>
          </w:divBdr>
        </w:div>
        <w:div w:id="2085566539">
          <w:marLeft w:val="640"/>
          <w:marRight w:val="0"/>
          <w:marTop w:val="0"/>
          <w:marBottom w:val="0"/>
          <w:divBdr>
            <w:top w:val="none" w:sz="0" w:space="0" w:color="auto"/>
            <w:left w:val="none" w:sz="0" w:space="0" w:color="auto"/>
            <w:bottom w:val="none" w:sz="0" w:space="0" w:color="auto"/>
            <w:right w:val="none" w:sz="0" w:space="0" w:color="auto"/>
          </w:divBdr>
        </w:div>
        <w:div w:id="850990774">
          <w:marLeft w:val="640"/>
          <w:marRight w:val="0"/>
          <w:marTop w:val="0"/>
          <w:marBottom w:val="0"/>
          <w:divBdr>
            <w:top w:val="none" w:sz="0" w:space="0" w:color="auto"/>
            <w:left w:val="none" w:sz="0" w:space="0" w:color="auto"/>
            <w:bottom w:val="none" w:sz="0" w:space="0" w:color="auto"/>
            <w:right w:val="none" w:sz="0" w:space="0" w:color="auto"/>
          </w:divBdr>
        </w:div>
        <w:div w:id="1705717234">
          <w:marLeft w:val="640"/>
          <w:marRight w:val="0"/>
          <w:marTop w:val="0"/>
          <w:marBottom w:val="0"/>
          <w:divBdr>
            <w:top w:val="none" w:sz="0" w:space="0" w:color="auto"/>
            <w:left w:val="none" w:sz="0" w:space="0" w:color="auto"/>
            <w:bottom w:val="none" w:sz="0" w:space="0" w:color="auto"/>
            <w:right w:val="none" w:sz="0" w:space="0" w:color="auto"/>
          </w:divBdr>
        </w:div>
        <w:div w:id="840773259">
          <w:marLeft w:val="640"/>
          <w:marRight w:val="0"/>
          <w:marTop w:val="0"/>
          <w:marBottom w:val="0"/>
          <w:divBdr>
            <w:top w:val="none" w:sz="0" w:space="0" w:color="auto"/>
            <w:left w:val="none" w:sz="0" w:space="0" w:color="auto"/>
            <w:bottom w:val="none" w:sz="0" w:space="0" w:color="auto"/>
            <w:right w:val="none" w:sz="0" w:space="0" w:color="auto"/>
          </w:divBdr>
        </w:div>
        <w:div w:id="237983907">
          <w:marLeft w:val="640"/>
          <w:marRight w:val="0"/>
          <w:marTop w:val="0"/>
          <w:marBottom w:val="0"/>
          <w:divBdr>
            <w:top w:val="none" w:sz="0" w:space="0" w:color="auto"/>
            <w:left w:val="none" w:sz="0" w:space="0" w:color="auto"/>
            <w:bottom w:val="none" w:sz="0" w:space="0" w:color="auto"/>
            <w:right w:val="none" w:sz="0" w:space="0" w:color="auto"/>
          </w:divBdr>
        </w:div>
        <w:div w:id="170531736">
          <w:marLeft w:val="640"/>
          <w:marRight w:val="0"/>
          <w:marTop w:val="0"/>
          <w:marBottom w:val="0"/>
          <w:divBdr>
            <w:top w:val="none" w:sz="0" w:space="0" w:color="auto"/>
            <w:left w:val="none" w:sz="0" w:space="0" w:color="auto"/>
            <w:bottom w:val="none" w:sz="0" w:space="0" w:color="auto"/>
            <w:right w:val="none" w:sz="0" w:space="0" w:color="auto"/>
          </w:divBdr>
        </w:div>
        <w:div w:id="551818569">
          <w:marLeft w:val="640"/>
          <w:marRight w:val="0"/>
          <w:marTop w:val="0"/>
          <w:marBottom w:val="0"/>
          <w:divBdr>
            <w:top w:val="none" w:sz="0" w:space="0" w:color="auto"/>
            <w:left w:val="none" w:sz="0" w:space="0" w:color="auto"/>
            <w:bottom w:val="none" w:sz="0" w:space="0" w:color="auto"/>
            <w:right w:val="none" w:sz="0" w:space="0" w:color="auto"/>
          </w:divBdr>
        </w:div>
        <w:div w:id="637303291">
          <w:marLeft w:val="640"/>
          <w:marRight w:val="0"/>
          <w:marTop w:val="0"/>
          <w:marBottom w:val="0"/>
          <w:divBdr>
            <w:top w:val="none" w:sz="0" w:space="0" w:color="auto"/>
            <w:left w:val="none" w:sz="0" w:space="0" w:color="auto"/>
            <w:bottom w:val="none" w:sz="0" w:space="0" w:color="auto"/>
            <w:right w:val="none" w:sz="0" w:space="0" w:color="auto"/>
          </w:divBdr>
        </w:div>
        <w:div w:id="1231306686">
          <w:marLeft w:val="640"/>
          <w:marRight w:val="0"/>
          <w:marTop w:val="0"/>
          <w:marBottom w:val="0"/>
          <w:divBdr>
            <w:top w:val="none" w:sz="0" w:space="0" w:color="auto"/>
            <w:left w:val="none" w:sz="0" w:space="0" w:color="auto"/>
            <w:bottom w:val="none" w:sz="0" w:space="0" w:color="auto"/>
            <w:right w:val="none" w:sz="0" w:space="0" w:color="auto"/>
          </w:divBdr>
        </w:div>
        <w:div w:id="1867601308">
          <w:marLeft w:val="640"/>
          <w:marRight w:val="0"/>
          <w:marTop w:val="0"/>
          <w:marBottom w:val="0"/>
          <w:divBdr>
            <w:top w:val="none" w:sz="0" w:space="0" w:color="auto"/>
            <w:left w:val="none" w:sz="0" w:space="0" w:color="auto"/>
            <w:bottom w:val="none" w:sz="0" w:space="0" w:color="auto"/>
            <w:right w:val="none" w:sz="0" w:space="0" w:color="auto"/>
          </w:divBdr>
        </w:div>
        <w:div w:id="1715929474">
          <w:marLeft w:val="640"/>
          <w:marRight w:val="0"/>
          <w:marTop w:val="0"/>
          <w:marBottom w:val="0"/>
          <w:divBdr>
            <w:top w:val="none" w:sz="0" w:space="0" w:color="auto"/>
            <w:left w:val="none" w:sz="0" w:space="0" w:color="auto"/>
            <w:bottom w:val="none" w:sz="0" w:space="0" w:color="auto"/>
            <w:right w:val="none" w:sz="0" w:space="0" w:color="auto"/>
          </w:divBdr>
        </w:div>
        <w:div w:id="1907564323">
          <w:marLeft w:val="640"/>
          <w:marRight w:val="0"/>
          <w:marTop w:val="0"/>
          <w:marBottom w:val="0"/>
          <w:divBdr>
            <w:top w:val="none" w:sz="0" w:space="0" w:color="auto"/>
            <w:left w:val="none" w:sz="0" w:space="0" w:color="auto"/>
            <w:bottom w:val="none" w:sz="0" w:space="0" w:color="auto"/>
            <w:right w:val="none" w:sz="0" w:space="0" w:color="auto"/>
          </w:divBdr>
        </w:div>
        <w:div w:id="188300814">
          <w:marLeft w:val="640"/>
          <w:marRight w:val="0"/>
          <w:marTop w:val="0"/>
          <w:marBottom w:val="0"/>
          <w:divBdr>
            <w:top w:val="none" w:sz="0" w:space="0" w:color="auto"/>
            <w:left w:val="none" w:sz="0" w:space="0" w:color="auto"/>
            <w:bottom w:val="none" w:sz="0" w:space="0" w:color="auto"/>
            <w:right w:val="none" w:sz="0" w:space="0" w:color="auto"/>
          </w:divBdr>
        </w:div>
        <w:div w:id="762802204">
          <w:marLeft w:val="640"/>
          <w:marRight w:val="0"/>
          <w:marTop w:val="0"/>
          <w:marBottom w:val="0"/>
          <w:divBdr>
            <w:top w:val="none" w:sz="0" w:space="0" w:color="auto"/>
            <w:left w:val="none" w:sz="0" w:space="0" w:color="auto"/>
            <w:bottom w:val="none" w:sz="0" w:space="0" w:color="auto"/>
            <w:right w:val="none" w:sz="0" w:space="0" w:color="auto"/>
          </w:divBdr>
        </w:div>
        <w:div w:id="271786598">
          <w:marLeft w:val="640"/>
          <w:marRight w:val="0"/>
          <w:marTop w:val="0"/>
          <w:marBottom w:val="0"/>
          <w:divBdr>
            <w:top w:val="none" w:sz="0" w:space="0" w:color="auto"/>
            <w:left w:val="none" w:sz="0" w:space="0" w:color="auto"/>
            <w:bottom w:val="none" w:sz="0" w:space="0" w:color="auto"/>
            <w:right w:val="none" w:sz="0" w:space="0" w:color="auto"/>
          </w:divBdr>
        </w:div>
      </w:divsChild>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30366080">
      <w:bodyDiv w:val="1"/>
      <w:marLeft w:val="0"/>
      <w:marRight w:val="0"/>
      <w:marTop w:val="0"/>
      <w:marBottom w:val="0"/>
      <w:divBdr>
        <w:top w:val="none" w:sz="0" w:space="0" w:color="auto"/>
        <w:left w:val="none" w:sz="0" w:space="0" w:color="auto"/>
        <w:bottom w:val="none" w:sz="0" w:space="0" w:color="auto"/>
        <w:right w:val="none" w:sz="0" w:space="0" w:color="auto"/>
      </w:divBdr>
      <w:divsChild>
        <w:div w:id="1558008115">
          <w:marLeft w:val="640"/>
          <w:marRight w:val="0"/>
          <w:marTop w:val="0"/>
          <w:marBottom w:val="0"/>
          <w:divBdr>
            <w:top w:val="none" w:sz="0" w:space="0" w:color="auto"/>
            <w:left w:val="none" w:sz="0" w:space="0" w:color="auto"/>
            <w:bottom w:val="none" w:sz="0" w:space="0" w:color="auto"/>
            <w:right w:val="none" w:sz="0" w:space="0" w:color="auto"/>
          </w:divBdr>
        </w:div>
        <w:div w:id="672027578">
          <w:marLeft w:val="640"/>
          <w:marRight w:val="0"/>
          <w:marTop w:val="0"/>
          <w:marBottom w:val="0"/>
          <w:divBdr>
            <w:top w:val="none" w:sz="0" w:space="0" w:color="auto"/>
            <w:left w:val="none" w:sz="0" w:space="0" w:color="auto"/>
            <w:bottom w:val="none" w:sz="0" w:space="0" w:color="auto"/>
            <w:right w:val="none" w:sz="0" w:space="0" w:color="auto"/>
          </w:divBdr>
        </w:div>
        <w:div w:id="486282640">
          <w:marLeft w:val="640"/>
          <w:marRight w:val="0"/>
          <w:marTop w:val="0"/>
          <w:marBottom w:val="0"/>
          <w:divBdr>
            <w:top w:val="none" w:sz="0" w:space="0" w:color="auto"/>
            <w:left w:val="none" w:sz="0" w:space="0" w:color="auto"/>
            <w:bottom w:val="none" w:sz="0" w:space="0" w:color="auto"/>
            <w:right w:val="none" w:sz="0" w:space="0" w:color="auto"/>
          </w:divBdr>
        </w:div>
        <w:div w:id="866286972">
          <w:marLeft w:val="640"/>
          <w:marRight w:val="0"/>
          <w:marTop w:val="0"/>
          <w:marBottom w:val="0"/>
          <w:divBdr>
            <w:top w:val="none" w:sz="0" w:space="0" w:color="auto"/>
            <w:left w:val="none" w:sz="0" w:space="0" w:color="auto"/>
            <w:bottom w:val="none" w:sz="0" w:space="0" w:color="auto"/>
            <w:right w:val="none" w:sz="0" w:space="0" w:color="auto"/>
          </w:divBdr>
        </w:div>
        <w:div w:id="747577483">
          <w:marLeft w:val="640"/>
          <w:marRight w:val="0"/>
          <w:marTop w:val="0"/>
          <w:marBottom w:val="0"/>
          <w:divBdr>
            <w:top w:val="none" w:sz="0" w:space="0" w:color="auto"/>
            <w:left w:val="none" w:sz="0" w:space="0" w:color="auto"/>
            <w:bottom w:val="none" w:sz="0" w:space="0" w:color="auto"/>
            <w:right w:val="none" w:sz="0" w:space="0" w:color="auto"/>
          </w:divBdr>
        </w:div>
        <w:div w:id="1983540632">
          <w:marLeft w:val="640"/>
          <w:marRight w:val="0"/>
          <w:marTop w:val="0"/>
          <w:marBottom w:val="0"/>
          <w:divBdr>
            <w:top w:val="none" w:sz="0" w:space="0" w:color="auto"/>
            <w:left w:val="none" w:sz="0" w:space="0" w:color="auto"/>
            <w:bottom w:val="none" w:sz="0" w:space="0" w:color="auto"/>
            <w:right w:val="none" w:sz="0" w:space="0" w:color="auto"/>
          </w:divBdr>
        </w:div>
        <w:div w:id="2134933050">
          <w:marLeft w:val="640"/>
          <w:marRight w:val="0"/>
          <w:marTop w:val="0"/>
          <w:marBottom w:val="0"/>
          <w:divBdr>
            <w:top w:val="none" w:sz="0" w:space="0" w:color="auto"/>
            <w:left w:val="none" w:sz="0" w:space="0" w:color="auto"/>
            <w:bottom w:val="none" w:sz="0" w:space="0" w:color="auto"/>
            <w:right w:val="none" w:sz="0" w:space="0" w:color="auto"/>
          </w:divBdr>
        </w:div>
        <w:div w:id="453716797">
          <w:marLeft w:val="640"/>
          <w:marRight w:val="0"/>
          <w:marTop w:val="0"/>
          <w:marBottom w:val="0"/>
          <w:divBdr>
            <w:top w:val="none" w:sz="0" w:space="0" w:color="auto"/>
            <w:left w:val="none" w:sz="0" w:space="0" w:color="auto"/>
            <w:bottom w:val="none" w:sz="0" w:space="0" w:color="auto"/>
            <w:right w:val="none" w:sz="0" w:space="0" w:color="auto"/>
          </w:divBdr>
        </w:div>
        <w:div w:id="1237276572">
          <w:marLeft w:val="640"/>
          <w:marRight w:val="0"/>
          <w:marTop w:val="0"/>
          <w:marBottom w:val="0"/>
          <w:divBdr>
            <w:top w:val="none" w:sz="0" w:space="0" w:color="auto"/>
            <w:left w:val="none" w:sz="0" w:space="0" w:color="auto"/>
            <w:bottom w:val="none" w:sz="0" w:space="0" w:color="auto"/>
            <w:right w:val="none" w:sz="0" w:space="0" w:color="auto"/>
          </w:divBdr>
        </w:div>
        <w:div w:id="632059948">
          <w:marLeft w:val="640"/>
          <w:marRight w:val="0"/>
          <w:marTop w:val="0"/>
          <w:marBottom w:val="0"/>
          <w:divBdr>
            <w:top w:val="none" w:sz="0" w:space="0" w:color="auto"/>
            <w:left w:val="none" w:sz="0" w:space="0" w:color="auto"/>
            <w:bottom w:val="none" w:sz="0" w:space="0" w:color="auto"/>
            <w:right w:val="none" w:sz="0" w:space="0" w:color="auto"/>
          </w:divBdr>
        </w:div>
        <w:div w:id="1683825225">
          <w:marLeft w:val="640"/>
          <w:marRight w:val="0"/>
          <w:marTop w:val="0"/>
          <w:marBottom w:val="0"/>
          <w:divBdr>
            <w:top w:val="none" w:sz="0" w:space="0" w:color="auto"/>
            <w:left w:val="none" w:sz="0" w:space="0" w:color="auto"/>
            <w:bottom w:val="none" w:sz="0" w:space="0" w:color="auto"/>
            <w:right w:val="none" w:sz="0" w:space="0" w:color="auto"/>
          </w:divBdr>
        </w:div>
        <w:div w:id="1768117877">
          <w:marLeft w:val="640"/>
          <w:marRight w:val="0"/>
          <w:marTop w:val="0"/>
          <w:marBottom w:val="0"/>
          <w:divBdr>
            <w:top w:val="none" w:sz="0" w:space="0" w:color="auto"/>
            <w:left w:val="none" w:sz="0" w:space="0" w:color="auto"/>
            <w:bottom w:val="none" w:sz="0" w:space="0" w:color="auto"/>
            <w:right w:val="none" w:sz="0" w:space="0" w:color="auto"/>
          </w:divBdr>
        </w:div>
        <w:div w:id="1663123300">
          <w:marLeft w:val="640"/>
          <w:marRight w:val="0"/>
          <w:marTop w:val="0"/>
          <w:marBottom w:val="0"/>
          <w:divBdr>
            <w:top w:val="none" w:sz="0" w:space="0" w:color="auto"/>
            <w:left w:val="none" w:sz="0" w:space="0" w:color="auto"/>
            <w:bottom w:val="none" w:sz="0" w:space="0" w:color="auto"/>
            <w:right w:val="none" w:sz="0" w:space="0" w:color="auto"/>
          </w:divBdr>
        </w:div>
        <w:div w:id="1886722068">
          <w:marLeft w:val="640"/>
          <w:marRight w:val="0"/>
          <w:marTop w:val="0"/>
          <w:marBottom w:val="0"/>
          <w:divBdr>
            <w:top w:val="none" w:sz="0" w:space="0" w:color="auto"/>
            <w:left w:val="none" w:sz="0" w:space="0" w:color="auto"/>
            <w:bottom w:val="none" w:sz="0" w:space="0" w:color="auto"/>
            <w:right w:val="none" w:sz="0" w:space="0" w:color="auto"/>
          </w:divBdr>
        </w:div>
        <w:div w:id="1177038325">
          <w:marLeft w:val="640"/>
          <w:marRight w:val="0"/>
          <w:marTop w:val="0"/>
          <w:marBottom w:val="0"/>
          <w:divBdr>
            <w:top w:val="none" w:sz="0" w:space="0" w:color="auto"/>
            <w:left w:val="none" w:sz="0" w:space="0" w:color="auto"/>
            <w:bottom w:val="none" w:sz="0" w:space="0" w:color="auto"/>
            <w:right w:val="none" w:sz="0" w:space="0" w:color="auto"/>
          </w:divBdr>
        </w:div>
        <w:div w:id="503396005">
          <w:marLeft w:val="640"/>
          <w:marRight w:val="0"/>
          <w:marTop w:val="0"/>
          <w:marBottom w:val="0"/>
          <w:divBdr>
            <w:top w:val="none" w:sz="0" w:space="0" w:color="auto"/>
            <w:left w:val="none" w:sz="0" w:space="0" w:color="auto"/>
            <w:bottom w:val="none" w:sz="0" w:space="0" w:color="auto"/>
            <w:right w:val="none" w:sz="0" w:space="0" w:color="auto"/>
          </w:divBdr>
        </w:div>
        <w:div w:id="1915042679">
          <w:marLeft w:val="640"/>
          <w:marRight w:val="0"/>
          <w:marTop w:val="0"/>
          <w:marBottom w:val="0"/>
          <w:divBdr>
            <w:top w:val="none" w:sz="0" w:space="0" w:color="auto"/>
            <w:left w:val="none" w:sz="0" w:space="0" w:color="auto"/>
            <w:bottom w:val="none" w:sz="0" w:space="0" w:color="auto"/>
            <w:right w:val="none" w:sz="0" w:space="0" w:color="auto"/>
          </w:divBdr>
        </w:div>
        <w:div w:id="1257784075">
          <w:marLeft w:val="640"/>
          <w:marRight w:val="0"/>
          <w:marTop w:val="0"/>
          <w:marBottom w:val="0"/>
          <w:divBdr>
            <w:top w:val="none" w:sz="0" w:space="0" w:color="auto"/>
            <w:left w:val="none" w:sz="0" w:space="0" w:color="auto"/>
            <w:bottom w:val="none" w:sz="0" w:space="0" w:color="auto"/>
            <w:right w:val="none" w:sz="0" w:space="0" w:color="auto"/>
          </w:divBdr>
        </w:div>
        <w:div w:id="103119427">
          <w:marLeft w:val="640"/>
          <w:marRight w:val="0"/>
          <w:marTop w:val="0"/>
          <w:marBottom w:val="0"/>
          <w:divBdr>
            <w:top w:val="none" w:sz="0" w:space="0" w:color="auto"/>
            <w:left w:val="none" w:sz="0" w:space="0" w:color="auto"/>
            <w:bottom w:val="none" w:sz="0" w:space="0" w:color="auto"/>
            <w:right w:val="none" w:sz="0" w:space="0" w:color="auto"/>
          </w:divBdr>
        </w:div>
        <w:div w:id="434790196">
          <w:marLeft w:val="640"/>
          <w:marRight w:val="0"/>
          <w:marTop w:val="0"/>
          <w:marBottom w:val="0"/>
          <w:divBdr>
            <w:top w:val="none" w:sz="0" w:space="0" w:color="auto"/>
            <w:left w:val="none" w:sz="0" w:space="0" w:color="auto"/>
            <w:bottom w:val="none" w:sz="0" w:space="0" w:color="auto"/>
            <w:right w:val="none" w:sz="0" w:space="0" w:color="auto"/>
          </w:divBdr>
        </w:div>
        <w:div w:id="2024625552">
          <w:marLeft w:val="640"/>
          <w:marRight w:val="0"/>
          <w:marTop w:val="0"/>
          <w:marBottom w:val="0"/>
          <w:divBdr>
            <w:top w:val="none" w:sz="0" w:space="0" w:color="auto"/>
            <w:left w:val="none" w:sz="0" w:space="0" w:color="auto"/>
            <w:bottom w:val="none" w:sz="0" w:space="0" w:color="auto"/>
            <w:right w:val="none" w:sz="0" w:space="0" w:color="auto"/>
          </w:divBdr>
        </w:div>
        <w:div w:id="605503040">
          <w:marLeft w:val="640"/>
          <w:marRight w:val="0"/>
          <w:marTop w:val="0"/>
          <w:marBottom w:val="0"/>
          <w:divBdr>
            <w:top w:val="none" w:sz="0" w:space="0" w:color="auto"/>
            <w:left w:val="none" w:sz="0" w:space="0" w:color="auto"/>
            <w:bottom w:val="none" w:sz="0" w:space="0" w:color="auto"/>
            <w:right w:val="none" w:sz="0" w:space="0" w:color="auto"/>
          </w:divBdr>
        </w:div>
      </w:divsChild>
    </w:div>
    <w:div w:id="1164472594">
      <w:bodyDiv w:val="1"/>
      <w:marLeft w:val="0"/>
      <w:marRight w:val="0"/>
      <w:marTop w:val="0"/>
      <w:marBottom w:val="0"/>
      <w:divBdr>
        <w:top w:val="none" w:sz="0" w:space="0" w:color="auto"/>
        <w:left w:val="none" w:sz="0" w:space="0" w:color="auto"/>
        <w:bottom w:val="none" w:sz="0" w:space="0" w:color="auto"/>
        <w:right w:val="none" w:sz="0" w:space="0" w:color="auto"/>
      </w:divBdr>
      <w:divsChild>
        <w:div w:id="1388604558">
          <w:marLeft w:val="640"/>
          <w:marRight w:val="0"/>
          <w:marTop w:val="0"/>
          <w:marBottom w:val="0"/>
          <w:divBdr>
            <w:top w:val="none" w:sz="0" w:space="0" w:color="auto"/>
            <w:left w:val="none" w:sz="0" w:space="0" w:color="auto"/>
            <w:bottom w:val="none" w:sz="0" w:space="0" w:color="auto"/>
            <w:right w:val="none" w:sz="0" w:space="0" w:color="auto"/>
          </w:divBdr>
        </w:div>
        <w:div w:id="991836270">
          <w:marLeft w:val="640"/>
          <w:marRight w:val="0"/>
          <w:marTop w:val="0"/>
          <w:marBottom w:val="0"/>
          <w:divBdr>
            <w:top w:val="none" w:sz="0" w:space="0" w:color="auto"/>
            <w:left w:val="none" w:sz="0" w:space="0" w:color="auto"/>
            <w:bottom w:val="none" w:sz="0" w:space="0" w:color="auto"/>
            <w:right w:val="none" w:sz="0" w:space="0" w:color="auto"/>
          </w:divBdr>
        </w:div>
        <w:div w:id="1779056078">
          <w:marLeft w:val="640"/>
          <w:marRight w:val="0"/>
          <w:marTop w:val="0"/>
          <w:marBottom w:val="0"/>
          <w:divBdr>
            <w:top w:val="none" w:sz="0" w:space="0" w:color="auto"/>
            <w:left w:val="none" w:sz="0" w:space="0" w:color="auto"/>
            <w:bottom w:val="none" w:sz="0" w:space="0" w:color="auto"/>
            <w:right w:val="none" w:sz="0" w:space="0" w:color="auto"/>
          </w:divBdr>
        </w:div>
        <w:div w:id="868228381">
          <w:marLeft w:val="640"/>
          <w:marRight w:val="0"/>
          <w:marTop w:val="0"/>
          <w:marBottom w:val="0"/>
          <w:divBdr>
            <w:top w:val="none" w:sz="0" w:space="0" w:color="auto"/>
            <w:left w:val="none" w:sz="0" w:space="0" w:color="auto"/>
            <w:bottom w:val="none" w:sz="0" w:space="0" w:color="auto"/>
            <w:right w:val="none" w:sz="0" w:space="0" w:color="auto"/>
          </w:divBdr>
        </w:div>
        <w:div w:id="2069257877">
          <w:marLeft w:val="640"/>
          <w:marRight w:val="0"/>
          <w:marTop w:val="0"/>
          <w:marBottom w:val="0"/>
          <w:divBdr>
            <w:top w:val="none" w:sz="0" w:space="0" w:color="auto"/>
            <w:left w:val="none" w:sz="0" w:space="0" w:color="auto"/>
            <w:bottom w:val="none" w:sz="0" w:space="0" w:color="auto"/>
            <w:right w:val="none" w:sz="0" w:space="0" w:color="auto"/>
          </w:divBdr>
        </w:div>
        <w:div w:id="573323751">
          <w:marLeft w:val="640"/>
          <w:marRight w:val="0"/>
          <w:marTop w:val="0"/>
          <w:marBottom w:val="0"/>
          <w:divBdr>
            <w:top w:val="none" w:sz="0" w:space="0" w:color="auto"/>
            <w:left w:val="none" w:sz="0" w:space="0" w:color="auto"/>
            <w:bottom w:val="none" w:sz="0" w:space="0" w:color="auto"/>
            <w:right w:val="none" w:sz="0" w:space="0" w:color="auto"/>
          </w:divBdr>
        </w:div>
        <w:div w:id="1963223748">
          <w:marLeft w:val="640"/>
          <w:marRight w:val="0"/>
          <w:marTop w:val="0"/>
          <w:marBottom w:val="0"/>
          <w:divBdr>
            <w:top w:val="none" w:sz="0" w:space="0" w:color="auto"/>
            <w:left w:val="none" w:sz="0" w:space="0" w:color="auto"/>
            <w:bottom w:val="none" w:sz="0" w:space="0" w:color="auto"/>
            <w:right w:val="none" w:sz="0" w:space="0" w:color="auto"/>
          </w:divBdr>
        </w:div>
        <w:div w:id="272440908">
          <w:marLeft w:val="640"/>
          <w:marRight w:val="0"/>
          <w:marTop w:val="0"/>
          <w:marBottom w:val="0"/>
          <w:divBdr>
            <w:top w:val="none" w:sz="0" w:space="0" w:color="auto"/>
            <w:left w:val="none" w:sz="0" w:space="0" w:color="auto"/>
            <w:bottom w:val="none" w:sz="0" w:space="0" w:color="auto"/>
            <w:right w:val="none" w:sz="0" w:space="0" w:color="auto"/>
          </w:divBdr>
        </w:div>
        <w:div w:id="1201241815">
          <w:marLeft w:val="640"/>
          <w:marRight w:val="0"/>
          <w:marTop w:val="0"/>
          <w:marBottom w:val="0"/>
          <w:divBdr>
            <w:top w:val="none" w:sz="0" w:space="0" w:color="auto"/>
            <w:left w:val="none" w:sz="0" w:space="0" w:color="auto"/>
            <w:bottom w:val="none" w:sz="0" w:space="0" w:color="auto"/>
            <w:right w:val="none" w:sz="0" w:space="0" w:color="auto"/>
          </w:divBdr>
        </w:div>
        <w:div w:id="871919494">
          <w:marLeft w:val="640"/>
          <w:marRight w:val="0"/>
          <w:marTop w:val="0"/>
          <w:marBottom w:val="0"/>
          <w:divBdr>
            <w:top w:val="none" w:sz="0" w:space="0" w:color="auto"/>
            <w:left w:val="none" w:sz="0" w:space="0" w:color="auto"/>
            <w:bottom w:val="none" w:sz="0" w:space="0" w:color="auto"/>
            <w:right w:val="none" w:sz="0" w:space="0" w:color="auto"/>
          </w:divBdr>
        </w:div>
        <w:div w:id="151528895">
          <w:marLeft w:val="640"/>
          <w:marRight w:val="0"/>
          <w:marTop w:val="0"/>
          <w:marBottom w:val="0"/>
          <w:divBdr>
            <w:top w:val="none" w:sz="0" w:space="0" w:color="auto"/>
            <w:left w:val="none" w:sz="0" w:space="0" w:color="auto"/>
            <w:bottom w:val="none" w:sz="0" w:space="0" w:color="auto"/>
            <w:right w:val="none" w:sz="0" w:space="0" w:color="auto"/>
          </w:divBdr>
        </w:div>
        <w:div w:id="640383446">
          <w:marLeft w:val="640"/>
          <w:marRight w:val="0"/>
          <w:marTop w:val="0"/>
          <w:marBottom w:val="0"/>
          <w:divBdr>
            <w:top w:val="none" w:sz="0" w:space="0" w:color="auto"/>
            <w:left w:val="none" w:sz="0" w:space="0" w:color="auto"/>
            <w:bottom w:val="none" w:sz="0" w:space="0" w:color="auto"/>
            <w:right w:val="none" w:sz="0" w:space="0" w:color="auto"/>
          </w:divBdr>
        </w:div>
        <w:div w:id="697855601">
          <w:marLeft w:val="640"/>
          <w:marRight w:val="0"/>
          <w:marTop w:val="0"/>
          <w:marBottom w:val="0"/>
          <w:divBdr>
            <w:top w:val="none" w:sz="0" w:space="0" w:color="auto"/>
            <w:left w:val="none" w:sz="0" w:space="0" w:color="auto"/>
            <w:bottom w:val="none" w:sz="0" w:space="0" w:color="auto"/>
            <w:right w:val="none" w:sz="0" w:space="0" w:color="auto"/>
          </w:divBdr>
        </w:div>
        <w:div w:id="267323858">
          <w:marLeft w:val="640"/>
          <w:marRight w:val="0"/>
          <w:marTop w:val="0"/>
          <w:marBottom w:val="0"/>
          <w:divBdr>
            <w:top w:val="none" w:sz="0" w:space="0" w:color="auto"/>
            <w:left w:val="none" w:sz="0" w:space="0" w:color="auto"/>
            <w:bottom w:val="none" w:sz="0" w:space="0" w:color="auto"/>
            <w:right w:val="none" w:sz="0" w:space="0" w:color="auto"/>
          </w:divBdr>
        </w:div>
        <w:div w:id="1062024196">
          <w:marLeft w:val="640"/>
          <w:marRight w:val="0"/>
          <w:marTop w:val="0"/>
          <w:marBottom w:val="0"/>
          <w:divBdr>
            <w:top w:val="none" w:sz="0" w:space="0" w:color="auto"/>
            <w:left w:val="none" w:sz="0" w:space="0" w:color="auto"/>
            <w:bottom w:val="none" w:sz="0" w:space="0" w:color="auto"/>
            <w:right w:val="none" w:sz="0" w:space="0" w:color="auto"/>
          </w:divBdr>
        </w:div>
        <w:div w:id="339428779">
          <w:marLeft w:val="640"/>
          <w:marRight w:val="0"/>
          <w:marTop w:val="0"/>
          <w:marBottom w:val="0"/>
          <w:divBdr>
            <w:top w:val="none" w:sz="0" w:space="0" w:color="auto"/>
            <w:left w:val="none" w:sz="0" w:space="0" w:color="auto"/>
            <w:bottom w:val="none" w:sz="0" w:space="0" w:color="auto"/>
            <w:right w:val="none" w:sz="0" w:space="0" w:color="auto"/>
          </w:divBdr>
        </w:div>
        <w:div w:id="1627735831">
          <w:marLeft w:val="640"/>
          <w:marRight w:val="0"/>
          <w:marTop w:val="0"/>
          <w:marBottom w:val="0"/>
          <w:divBdr>
            <w:top w:val="none" w:sz="0" w:space="0" w:color="auto"/>
            <w:left w:val="none" w:sz="0" w:space="0" w:color="auto"/>
            <w:bottom w:val="none" w:sz="0" w:space="0" w:color="auto"/>
            <w:right w:val="none" w:sz="0" w:space="0" w:color="auto"/>
          </w:divBdr>
        </w:div>
        <w:div w:id="1467894650">
          <w:marLeft w:val="640"/>
          <w:marRight w:val="0"/>
          <w:marTop w:val="0"/>
          <w:marBottom w:val="0"/>
          <w:divBdr>
            <w:top w:val="none" w:sz="0" w:space="0" w:color="auto"/>
            <w:left w:val="none" w:sz="0" w:space="0" w:color="auto"/>
            <w:bottom w:val="none" w:sz="0" w:space="0" w:color="auto"/>
            <w:right w:val="none" w:sz="0" w:space="0" w:color="auto"/>
          </w:divBdr>
        </w:div>
        <w:div w:id="606813022">
          <w:marLeft w:val="640"/>
          <w:marRight w:val="0"/>
          <w:marTop w:val="0"/>
          <w:marBottom w:val="0"/>
          <w:divBdr>
            <w:top w:val="none" w:sz="0" w:space="0" w:color="auto"/>
            <w:left w:val="none" w:sz="0" w:space="0" w:color="auto"/>
            <w:bottom w:val="none" w:sz="0" w:space="0" w:color="auto"/>
            <w:right w:val="none" w:sz="0" w:space="0" w:color="auto"/>
          </w:divBdr>
        </w:div>
        <w:div w:id="591012054">
          <w:marLeft w:val="640"/>
          <w:marRight w:val="0"/>
          <w:marTop w:val="0"/>
          <w:marBottom w:val="0"/>
          <w:divBdr>
            <w:top w:val="none" w:sz="0" w:space="0" w:color="auto"/>
            <w:left w:val="none" w:sz="0" w:space="0" w:color="auto"/>
            <w:bottom w:val="none" w:sz="0" w:space="0" w:color="auto"/>
            <w:right w:val="none" w:sz="0" w:space="0" w:color="auto"/>
          </w:divBdr>
        </w:div>
        <w:div w:id="1291285180">
          <w:marLeft w:val="640"/>
          <w:marRight w:val="0"/>
          <w:marTop w:val="0"/>
          <w:marBottom w:val="0"/>
          <w:divBdr>
            <w:top w:val="none" w:sz="0" w:space="0" w:color="auto"/>
            <w:left w:val="none" w:sz="0" w:space="0" w:color="auto"/>
            <w:bottom w:val="none" w:sz="0" w:space="0" w:color="auto"/>
            <w:right w:val="none" w:sz="0" w:space="0" w:color="auto"/>
          </w:divBdr>
        </w:div>
        <w:div w:id="1005940782">
          <w:marLeft w:val="640"/>
          <w:marRight w:val="0"/>
          <w:marTop w:val="0"/>
          <w:marBottom w:val="0"/>
          <w:divBdr>
            <w:top w:val="none" w:sz="0" w:space="0" w:color="auto"/>
            <w:left w:val="none" w:sz="0" w:space="0" w:color="auto"/>
            <w:bottom w:val="none" w:sz="0" w:space="0" w:color="auto"/>
            <w:right w:val="none" w:sz="0" w:space="0" w:color="auto"/>
          </w:divBdr>
        </w:div>
      </w:divsChild>
    </w:div>
    <w:div w:id="1196772248">
      <w:bodyDiv w:val="1"/>
      <w:marLeft w:val="0"/>
      <w:marRight w:val="0"/>
      <w:marTop w:val="0"/>
      <w:marBottom w:val="0"/>
      <w:divBdr>
        <w:top w:val="none" w:sz="0" w:space="0" w:color="auto"/>
        <w:left w:val="none" w:sz="0" w:space="0" w:color="auto"/>
        <w:bottom w:val="none" w:sz="0" w:space="0" w:color="auto"/>
        <w:right w:val="none" w:sz="0" w:space="0" w:color="auto"/>
      </w:divBdr>
      <w:divsChild>
        <w:div w:id="1487354085">
          <w:marLeft w:val="640"/>
          <w:marRight w:val="0"/>
          <w:marTop w:val="0"/>
          <w:marBottom w:val="0"/>
          <w:divBdr>
            <w:top w:val="none" w:sz="0" w:space="0" w:color="auto"/>
            <w:left w:val="none" w:sz="0" w:space="0" w:color="auto"/>
            <w:bottom w:val="none" w:sz="0" w:space="0" w:color="auto"/>
            <w:right w:val="none" w:sz="0" w:space="0" w:color="auto"/>
          </w:divBdr>
        </w:div>
        <w:div w:id="1406536973">
          <w:marLeft w:val="640"/>
          <w:marRight w:val="0"/>
          <w:marTop w:val="0"/>
          <w:marBottom w:val="0"/>
          <w:divBdr>
            <w:top w:val="none" w:sz="0" w:space="0" w:color="auto"/>
            <w:left w:val="none" w:sz="0" w:space="0" w:color="auto"/>
            <w:bottom w:val="none" w:sz="0" w:space="0" w:color="auto"/>
            <w:right w:val="none" w:sz="0" w:space="0" w:color="auto"/>
          </w:divBdr>
        </w:div>
        <w:div w:id="697315988">
          <w:marLeft w:val="640"/>
          <w:marRight w:val="0"/>
          <w:marTop w:val="0"/>
          <w:marBottom w:val="0"/>
          <w:divBdr>
            <w:top w:val="none" w:sz="0" w:space="0" w:color="auto"/>
            <w:left w:val="none" w:sz="0" w:space="0" w:color="auto"/>
            <w:bottom w:val="none" w:sz="0" w:space="0" w:color="auto"/>
            <w:right w:val="none" w:sz="0" w:space="0" w:color="auto"/>
          </w:divBdr>
        </w:div>
        <w:div w:id="17856185">
          <w:marLeft w:val="640"/>
          <w:marRight w:val="0"/>
          <w:marTop w:val="0"/>
          <w:marBottom w:val="0"/>
          <w:divBdr>
            <w:top w:val="none" w:sz="0" w:space="0" w:color="auto"/>
            <w:left w:val="none" w:sz="0" w:space="0" w:color="auto"/>
            <w:bottom w:val="none" w:sz="0" w:space="0" w:color="auto"/>
            <w:right w:val="none" w:sz="0" w:space="0" w:color="auto"/>
          </w:divBdr>
        </w:div>
        <w:div w:id="1270743638">
          <w:marLeft w:val="640"/>
          <w:marRight w:val="0"/>
          <w:marTop w:val="0"/>
          <w:marBottom w:val="0"/>
          <w:divBdr>
            <w:top w:val="none" w:sz="0" w:space="0" w:color="auto"/>
            <w:left w:val="none" w:sz="0" w:space="0" w:color="auto"/>
            <w:bottom w:val="none" w:sz="0" w:space="0" w:color="auto"/>
            <w:right w:val="none" w:sz="0" w:space="0" w:color="auto"/>
          </w:divBdr>
        </w:div>
        <w:div w:id="792017490">
          <w:marLeft w:val="640"/>
          <w:marRight w:val="0"/>
          <w:marTop w:val="0"/>
          <w:marBottom w:val="0"/>
          <w:divBdr>
            <w:top w:val="none" w:sz="0" w:space="0" w:color="auto"/>
            <w:left w:val="none" w:sz="0" w:space="0" w:color="auto"/>
            <w:bottom w:val="none" w:sz="0" w:space="0" w:color="auto"/>
            <w:right w:val="none" w:sz="0" w:space="0" w:color="auto"/>
          </w:divBdr>
        </w:div>
        <w:div w:id="2114399417">
          <w:marLeft w:val="640"/>
          <w:marRight w:val="0"/>
          <w:marTop w:val="0"/>
          <w:marBottom w:val="0"/>
          <w:divBdr>
            <w:top w:val="none" w:sz="0" w:space="0" w:color="auto"/>
            <w:left w:val="none" w:sz="0" w:space="0" w:color="auto"/>
            <w:bottom w:val="none" w:sz="0" w:space="0" w:color="auto"/>
            <w:right w:val="none" w:sz="0" w:space="0" w:color="auto"/>
          </w:divBdr>
        </w:div>
        <w:div w:id="986934767">
          <w:marLeft w:val="640"/>
          <w:marRight w:val="0"/>
          <w:marTop w:val="0"/>
          <w:marBottom w:val="0"/>
          <w:divBdr>
            <w:top w:val="none" w:sz="0" w:space="0" w:color="auto"/>
            <w:left w:val="none" w:sz="0" w:space="0" w:color="auto"/>
            <w:bottom w:val="none" w:sz="0" w:space="0" w:color="auto"/>
            <w:right w:val="none" w:sz="0" w:space="0" w:color="auto"/>
          </w:divBdr>
        </w:div>
        <w:div w:id="473790035">
          <w:marLeft w:val="640"/>
          <w:marRight w:val="0"/>
          <w:marTop w:val="0"/>
          <w:marBottom w:val="0"/>
          <w:divBdr>
            <w:top w:val="none" w:sz="0" w:space="0" w:color="auto"/>
            <w:left w:val="none" w:sz="0" w:space="0" w:color="auto"/>
            <w:bottom w:val="none" w:sz="0" w:space="0" w:color="auto"/>
            <w:right w:val="none" w:sz="0" w:space="0" w:color="auto"/>
          </w:divBdr>
        </w:div>
        <w:div w:id="58478510">
          <w:marLeft w:val="640"/>
          <w:marRight w:val="0"/>
          <w:marTop w:val="0"/>
          <w:marBottom w:val="0"/>
          <w:divBdr>
            <w:top w:val="none" w:sz="0" w:space="0" w:color="auto"/>
            <w:left w:val="none" w:sz="0" w:space="0" w:color="auto"/>
            <w:bottom w:val="none" w:sz="0" w:space="0" w:color="auto"/>
            <w:right w:val="none" w:sz="0" w:space="0" w:color="auto"/>
          </w:divBdr>
        </w:div>
        <w:div w:id="2021200058">
          <w:marLeft w:val="640"/>
          <w:marRight w:val="0"/>
          <w:marTop w:val="0"/>
          <w:marBottom w:val="0"/>
          <w:divBdr>
            <w:top w:val="none" w:sz="0" w:space="0" w:color="auto"/>
            <w:left w:val="none" w:sz="0" w:space="0" w:color="auto"/>
            <w:bottom w:val="none" w:sz="0" w:space="0" w:color="auto"/>
            <w:right w:val="none" w:sz="0" w:space="0" w:color="auto"/>
          </w:divBdr>
        </w:div>
        <w:div w:id="1050420161">
          <w:marLeft w:val="640"/>
          <w:marRight w:val="0"/>
          <w:marTop w:val="0"/>
          <w:marBottom w:val="0"/>
          <w:divBdr>
            <w:top w:val="none" w:sz="0" w:space="0" w:color="auto"/>
            <w:left w:val="none" w:sz="0" w:space="0" w:color="auto"/>
            <w:bottom w:val="none" w:sz="0" w:space="0" w:color="auto"/>
            <w:right w:val="none" w:sz="0" w:space="0" w:color="auto"/>
          </w:divBdr>
        </w:div>
        <w:div w:id="893200197">
          <w:marLeft w:val="640"/>
          <w:marRight w:val="0"/>
          <w:marTop w:val="0"/>
          <w:marBottom w:val="0"/>
          <w:divBdr>
            <w:top w:val="none" w:sz="0" w:space="0" w:color="auto"/>
            <w:left w:val="none" w:sz="0" w:space="0" w:color="auto"/>
            <w:bottom w:val="none" w:sz="0" w:space="0" w:color="auto"/>
            <w:right w:val="none" w:sz="0" w:space="0" w:color="auto"/>
          </w:divBdr>
        </w:div>
        <w:div w:id="330792747">
          <w:marLeft w:val="640"/>
          <w:marRight w:val="0"/>
          <w:marTop w:val="0"/>
          <w:marBottom w:val="0"/>
          <w:divBdr>
            <w:top w:val="none" w:sz="0" w:space="0" w:color="auto"/>
            <w:left w:val="none" w:sz="0" w:space="0" w:color="auto"/>
            <w:bottom w:val="none" w:sz="0" w:space="0" w:color="auto"/>
            <w:right w:val="none" w:sz="0" w:space="0" w:color="auto"/>
          </w:divBdr>
        </w:div>
        <w:div w:id="854537626">
          <w:marLeft w:val="640"/>
          <w:marRight w:val="0"/>
          <w:marTop w:val="0"/>
          <w:marBottom w:val="0"/>
          <w:divBdr>
            <w:top w:val="none" w:sz="0" w:space="0" w:color="auto"/>
            <w:left w:val="none" w:sz="0" w:space="0" w:color="auto"/>
            <w:bottom w:val="none" w:sz="0" w:space="0" w:color="auto"/>
            <w:right w:val="none" w:sz="0" w:space="0" w:color="auto"/>
          </w:divBdr>
        </w:div>
        <w:div w:id="1544095180">
          <w:marLeft w:val="640"/>
          <w:marRight w:val="0"/>
          <w:marTop w:val="0"/>
          <w:marBottom w:val="0"/>
          <w:divBdr>
            <w:top w:val="none" w:sz="0" w:space="0" w:color="auto"/>
            <w:left w:val="none" w:sz="0" w:space="0" w:color="auto"/>
            <w:bottom w:val="none" w:sz="0" w:space="0" w:color="auto"/>
            <w:right w:val="none" w:sz="0" w:space="0" w:color="auto"/>
          </w:divBdr>
        </w:div>
        <w:div w:id="1722631350">
          <w:marLeft w:val="640"/>
          <w:marRight w:val="0"/>
          <w:marTop w:val="0"/>
          <w:marBottom w:val="0"/>
          <w:divBdr>
            <w:top w:val="none" w:sz="0" w:space="0" w:color="auto"/>
            <w:left w:val="none" w:sz="0" w:space="0" w:color="auto"/>
            <w:bottom w:val="none" w:sz="0" w:space="0" w:color="auto"/>
            <w:right w:val="none" w:sz="0" w:space="0" w:color="auto"/>
          </w:divBdr>
        </w:div>
        <w:div w:id="75593836">
          <w:marLeft w:val="640"/>
          <w:marRight w:val="0"/>
          <w:marTop w:val="0"/>
          <w:marBottom w:val="0"/>
          <w:divBdr>
            <w:top w:val="none" w:sz="0" w:space="0" w:color="auto"/>
            <w:left w:val="none" w:sz="0" w:space="0" w:color="auto"/>
            <w:bottom w:val="none" w:sz="0" w:space="0" w:color="auto"/>
            <w:right w:val="none" w:sz="0" w:space="0" w:color="auto"/>
          </w:divBdr>
        </w:div>
        <w:div w:id="87820573">
          <w:marLeft w:val="640"/>
          <w:marRight w:val="0"/>
          <w:marTop w:val="0"/>
          <w:marBottom w:val="0"/>
          <w:divBdr>
            <w:top w:val="none" w:sz="0" w:space="0" w:color="auto"/>
            <w:left w:val="none" w:sz="0" w:space="0" w:color="auto"/>
            <w:bottom w:val="none" w:sz="0" w:space="0" w:color="auto"/>
            <w:right w:val="none" w:sz="0" w:space="0" w:color="auto"/>
          </w:divBdr>
        </w:div>
        <w:div w:id="692650304">
          <w:marLeft w:val="640"/>
          <w:marRight w:val="0"/>
          <w:marTop w:val="0"/>
          <w:marBottom w:val="0"/>
          <w:divBdr>
            <w:top w:val="none" w:sz="0" w:space="0" w:color="auto"/>
            <w:left w:val="none" w:sz="0" w:space="0" w:color="auto"/>
            <w:bottom w:val="none" w:sz="0" w:space="0" w:color="auto"/>
            <w:right w:val="none" w:sz="0" w:space="0" w:color="auto"/>
          </w:divBdr>
        </w:div>
        <w:div w:id="1896432504">
          <w:marLeft w:val="640"/>
          <w:marRight w:val="0"/>
          <w:marTop w:val="0"/>
          <w:marBottom w:val="0"/>
          <w:divBdr>
            <w:top w:val="none" w:sz="0" w:space="0" w:color="auto"/>
            <w:left w:val="none" w:sz="0" w:space="0" w:color="auto"/>
            <w:bottom w:val="none" w:sz="0" w:space="0" w:color="auto"/>
            <w:right w:val="none" w:sz="0" w:space="0" w:color="auto"/>
          </w:divBdr>
        </w:div>
        <w:div w:id="1854607423">
          <w:marLeft w:val="640"/>
          <w:marRight w:val="0"/>
          <w:marTop w:val="0"/>
          <w:marBottom w:val="0"/>
          <w:divBdr>
            <w:top w:val="none" w:sz="0" w:space="0" w:color="auto"/>
            <w:left w:val="none" w:sz="0" w:space="0" w:color="auto"/>
            <w:bottom w:val="none" w:sz="0" w:space="0" w:color="auto"/>
            <w:right w:val="none" w:sz="0" w:space="0" w:color="auto"/>
          </w:divBdr>
        </w:div>
      </w:divsChild>
    </w:div>
    <w:div w:id="1248805969">
      <w:bodyDiv w:val="1"/>
      <w:marLeft w:val="0"/>
      <w:marRight w:val="0"/>
      <w:marTop w:val="0"/>
      <w:marBottom w:val="0"/>
      <w:divBdr>
        <w:top w:val="none" w:sz="0" w:space="0" w:color="auto"/>
        <w:left w:val="none" w:sz="0" w:space="0" w:color="auto"/>
        <w:bottom w:val="none" w:sz="0" w:space="0" w:color="auto"/>
        <w:right w:val="none" w:sz="0" w:space="0" w:color="auto"/>
      </w:divBdr>
    </w:div>
    <w:div w:id="1312249593">
      <w:bodyDiv w:val="1"/>
      <w:marLeft w:val="0"/>
      <w:marRight w:val="0"/>
      <w:marTop w:val="0"/>
      <w:marBottom w:val="0"/>
      <w:divBdr>
        <w:top w:val="none" w:sz="0" w:space="0" w:color="auto"/>
        <w:left w:val="none" w:sz="0" w:space="0" w:color="auto"/>
        <w:bottom w:val="none" w:sz="0" w:space="0" w:color="auto"/>
        <w:right w:val="none" w:sz="0" w:space="0" w:color="auto"/>
      </w:divBdr>
      <w:divsChild>
        <w:div w:id="1851092931">
          <w:marLeft w:val="640"/>
          <w:marRight w:val="0"/>
          <w:marTop w:val="0"/>
          <w:marBottom w:val="0"/>
          <w:divBdr>
            <w:top w:val="none" w:sz="0" w:space="0" w:color="auto"/>
            <w:left w:val="none" w:sz="0" w:space="0" w:color="auto"/>
            <w:bottom w:val="none" w:sz="0" w:space="0" w:color="auto"/>
            <w:right w:val="none" w:sz="0" w:space="0" w:color="auto"/>
          </w:divBdr>
        </w:div>
        <w:div w:id="980647042">
          <w:marLeft w:val="640"/>
          <w:marRight w:val="0"/>
          <w:marTop w:val="0"/>
          <w:marBottom w:val="0"/>
          <w:divBdr>
            <w:top w:val="none" w:sz="0" w:space="0" w:color="auto"/>
            <w:left w:val="none" w:sz="0" w:space="0" w:color="auto"/>
            <w:bottom w:val="none" w:sz="0" w:space="0" w:color="auto"/>
            <w:right w:val="none" w:sz="0" w:space="0" w:color="auto"/>
          </w:divBdr>
        </w:div>
        <w:div w:id="683941702">
          <w:marLeft w:val="640"/>
          <w:marRight w:val="0"/>
          <w:marTop w:val="0"/>
          <w:marBottom w:val="0"/>
          <w:divBdr>
            <w:top w:val="none" w:sz="0" w:space="0" w:color="auto"/>
            <w:left w:val="none" w:sz="0" w:space="0" w:color="auto"/>
            <w:bottom w:val="none" w:sz="0" w:space="0" w:color="auto"/>
            <w:right w:val="none" w:sz="0" w:space="0" w:color="auto"/>
          </w:divBdr>
        </w:div>
        <w:div w:id="1569849971">
          <w:marLeft w:val="640"/>
          <w:marRight w:val="0"/>
          <w:marTop w:val="0"/>
          <w:marBottom w:val="0"/>
          <w:divBdr>
            <w:top w:val="none" w:sz="0" w:space="0" w:color="auto"/>
            <w:left w:val="none" w:sz="0" w:space="0" w:color="auto"/>
            <w:bottom w:val="none" w:sz="0" w:space="0" w:color="auto"/>
            <w:right w:val="none" w:sz="0" w:space="0" w:color="auto"/>
          </w:divBdr>
        </w:div>
        <w:div w:id="5448945">
          <w:marLeft w:val="640"/>
          <w:marRight w:val="0"/>
          <w:marTop w:val="0"/>
          <w:marBottom w:val="0"/>
          <w:divBdr>
            <w:top w:val="none" w:sz="0" w:space="0" w:color="auto"/>
            <w:left w:val="none" w:sz="0" w:space="0" w:color="auto"/>
            <w:bottom w:val="none" w:sz="0" w:space="0" w:color="auto"/>
            <w:right w:val="none" w:sz="0" w:space="0" w:color="auto"/>
          </w:divBdr>
        </w:div>
        <w:div w:id="1066413428">
          <w:marLeft w:val="640"/>
          <w:marRight w:val="0"/>
          <w:marTop w:val="0"/>
          <w:marBottom w:val="0"/>
          <w:divBdr>
            <w:top w:val="none" w:sz="0" w:space="0" w:color="auto"/>
            <w:left w:val="none" w:sz="0" w:space="0" w:color="auto"/>
            <w:bottom w:val="none" w:sz="0" w:space="0" w:color="auto"/>
            <w:right w:val="none" w:sz="0" w:space="0" w:color="auto"/>
          </w:divBdr>
        </w:div>
        <w:div w:id="1319265533">
          <w:marLeft w:val="640"/>
          <w:marRight w:val="0"/>
          <w:marTop w:val="0"/>
          <w:marBottom w:val="0"/>
          <w:divBdr>
            <w:top w:val="none" w:sz="0" w:space="0" w:color="auto"/>
            <w:left w:val="none" w:sz="0" w:space="0" w:color="auto"/>
            <w:bottom w:val="none" w:sz="0" w:space="0" w:color="auto"/>
            <w:right w:val="none" w:sz="0" w:space="0" w:color="auto"/>
          </w:divBdr>
        </w:div>
        <w:div w:id="1499149800">
          <w:marLeft w:val="640"/>
          <w:marRight w:val="0"/>
          <w:marTop w:val="0"/>
          <w:marBottom w:val="0"/>
          <w:divBdr>
            <w:top w:val="none" w:sz="0" w:space="0" w:color="auto"/>
            <w:left w:val="none" w:sz="0" w:space="0" w:color="auto"/>
            <w:bottom w:val="none" w:sz="0" w:space="0" w:color="auto"/>
            <w:right w:val="none" w:sz="0" w:space="0" w:color="auto"/>
          </w:divBdr>
        </w:div>
        <w:div w:id="604730099">
          <w:marLeft w:val="640"/>
          <w:marRight w:val="0"/>
          <w:marTop w:val="0"/>
          <w:marBottom w:val="0"/>
          <w:divBdr>
            <w:top w:val="none" w:sz="0" w:space="0" w:color="auto"/>
            <w:left w:val="none" w:sz="0" w:space="0" w:color="auto"/>
            <w:bottom w:val="none" w:sz="0" w:space="0" w:color="auto"/>
            <w:right w:val="none" w:sz="0" w:space="0" w:color="auto"/>
          </w:divBdr>
        </w:div>
        <w:div w:id="168831291">
          <w:marLeft w:val="640"/>
          <w:marRight w:val="0"/>
          <w:marTop w:val="0"/>
          <w:marBottom w:val="0"/>
          <w:divBdr>
            <w:top w:val="none" w:sz="0" w:space="0" w:color="auto"/>
            <w:left w:val="none" w:sz="0" w:space="0" w:color="auto"/>
            <w:bottom w:val="none" w:sz="0" w:space="0" w:color="auto"/>
            <w:right w:val="none" w:sz="0" w:space="0" w:color="auto"/>
          </w:divBdr>
        </w:div>
        <w:div w:id="1139152034">
          <w:marLeft w:val="640"/>
          <w:marRight w:val="0"/>
          <w:marTop w:val="0"/>
          <w:marBottom w:val="0"/>
          <w:divBdr>
            <w:top w:val="none" w:sz="0" w:space="0" w:color="auto"/>
            <w:left w:val="none" w:sz="0" w:space="0" w:color="auto"/>
            <w:bottom w:val="none" w:sz="0" w:space="0" w:color="auto"/>
            <w:right w:val="none" w:sz="0" w:space="0" w:color="auto"/>
          </w:divBdr>
        </w:div>
        <w:div w:id="277179399">
          <w:marLeft w:val="640"/>
          <w:marRight w:val="0"/>
          <w:marTop w:val="0"/>
          <w:marBottom w:val="0"/>
          <w:divBdr>
            <w:top w:val="none" w:sz="0" w:space="0" w:color="auto"/>
            <w:left w:val="none" w:sz="0" w:space="0" w:color="auto"/>
            <w:bottom w:val="none" w:sz="0" w:space="0" w:color="auto"/>
            <w:right w:val="none" w:sz="0" w:space="0" w:color="auto"/>
          </w:divBdr>
        </w:div>
        <w:div w:id="1829594225">
          <w:marLeft w:val="640"/>
          <w:marRight w:val="0"/>
          <w:marTop w:val="0"/>
          <w:marBottom w:val="0"/>
          <w:divBdr>
            <w:top w:val="none" w:sz="0" w:space="0" w:color="auto"/>
            <w:left w:val="none" w:sz="0" w:space="0" w:color="auto"/>
            <w:bottom w:val="none" w:sz="0" w:space="0" w:color="auto"/>
            <w:right w:val="none" w:sz="0" w:space="0" w:color="auto"/>
          </w:divBdr>
        </w:div>
        <w:div w:id="1790590981">
          <w:marLeft w:val="640"/>
          <w:marRight w:val="0"/>
          <w:marTop w:val="0"/>
          <w:marBottom w:val="0"/>
          <w:divBdr>
            <w:top w:val="none" w:sz="0" w:space="0" w:color="auto"/>
            <w:left w:val="none" w:sz="0" w:space="0" w:color="auto"/>
            <w:bottom w:val="none" w:sz="0" w:space="0" w:color="auto"/>
            <w:right w:val="none" w:sz="0" w:space="0" w:color="auto"/>
          </w:divBdr>
        </w:div>
        <w:div w:id="234323444">
          <w:marLeft w:val="640"/>
          <w:marRight w:val="0"/>
          <w:marTop w:val="0"/>
          <w:marBottom w:val="0"/>
          <w:divBdr>
            <w:top w:val="none" w:sz="0" w:space="0" w:color="auto"/>
            <w:left w:val="none" w:sz="0" w:space="0" w:color="auto"/>
            <w:bottom w:val="none" w:sz="0" w:space="0" w:color="auto"/>
            <w:right w:val="none" w:sz="0" w:space="0" w:color="auto"/>
          </w:divBdr>
        </w:div>
        <w:div w:id="416636929">
          <w:marLeft w:val="640"/>
          <w:marRight w:val="0"/>
          <w:marTop w:val="0"/>
          <w:marBottom w:val="0"/>
          <w:divBdr>
            <w:top w:val="none" w:sz="0" w:space="0" w:color="auto"/>
            <w:left w:val="none" w:sz="0" w:space="0" w:color="auto"/>
            <w:bottom w:val="none" w:sz="0" w:space="0" w:color="auto"/>
            <w:right w:val="none" w:sz="0" w:space="0" w:color="auto"/>
          </w:divBdr>
        </w:div>
        <w:div w:id="912935695">
          <w:marLeft w:val="640"/>
          <w:marRight w:val="0"/>
          <w:marTop w:val="0"/>
          <w:marBottom w:val="0"/>
          <w:divBdr>
            <w:top w:val="none" w:sz="0" w:space="0" w:color="auto"/>
            <w:left w:val="none" w:sz="0" w:space="0" w:color="auto"/>
            <w:bottom w:val="none" w:sz="0" w:space="0" w:color="auto"/>
            <w:right w:val="none" w:sz="0" w:space="0" w:color="auto"/>
          </w:divBdr>
        </w:div>
        <w:div w:id="202595817">
          <w:marLeft w:val="640"/>
          <w:marRight w:val="0"/>
          <w:marTop w:val="0"/>
          <w:marBottom w:val="0"/>
          <w:divBdr>
            <w:top w:val="none" w:sz="0" w:space="0" w:color="auto"/>
            <w:left w:val="none" w:sz="0" w:space="0" w:color="auto"/>
            <w:bottom w:val="none" w:sz="0" w:space="0" w:color="auto"/>
            <w:right w:val="none" w:sz="0" w:space="0" w:color="auto"/>
          </w:divBdr>
        </w:div>
        <w:div w:id="1388339811">
          <w:marLeft w:val="640"/>
          <w:marRight w:val="0"/>
          <w:marTop w:val="0"/>
          <w:marBottom w:val="0"/>
          <w:divBdr>
            <w:top w:val="none" w:sz="0" w:space="0" w:color="auto"/>
            <w:left w:val="none" w:sz="0" w:space="0" w:color="auto"/>
            <w:bottom w:val="none" w:sz="0" w:space="0" w:color="auto"/>
            <w:right w:val="none" w:sz="0" w:space="0" w:color="auto"/>
          </w:divBdr>
        </w:div>
        <w:div w:id="283847035">
          <w:marLeft w:val="640"/>
          <w:marRight w:val="0"/>
          <w:marTop w:val="0"/>
          <w:marBottom w:val="0"/>
          <w:divBdr>
            <w:top w:val="none" w:sz="0" w:space="0" w:color="auto"/>
            <w:left w:val="none" w:sz="0" w:space="0" w:color="auto"/>
            <w:bottom w:val="none" w:sz="0" w:space="0" w:color="auto"/>
            <w:right w:val="none" w:sz="0" w:space="0" w:color="auto"/>
          </w:divBdr>
        </w:div>
        <w:div w:id="1659118555">
          <w:marLeft w:val="640"/>
          <w:marRight w:val="0"/>
          <w:marTop w:val="0"/>
          <w:marBottom w:val="0"/>
          <w:divBdr>
            <w:top w:val="none" w:sz="0" w:space="0" w:color="auto"/>
            <w:left w:val="none" w:sz="0" w:space="0" w:color="auto"/>
            <w:bottom w:val="none" w:sz="0" w:space="0" w:color="auto"/>
            <w:right w:val="none" w:sz="0" w:space="0" w:color="auto"/>
          </w:divBdr>
        </w:div>
        <w:div w:id="531377888">
          <w:marLeft w:val="640"/>
          <w:marRight w:val="0"/>
          <w:marTop w:val="0"/>
          <w:marBottom w:val="0"/>
          <w:divBdr>
            <w:top w:val="none" w:sz="0" w:space="0" w:color="auto"/>
            <w:left w:val="none" w:sz="0" w:space="0" w:color="auto"/>
            <w:bottom w:val="none" w:sz="0" w:space="0" w:color="auto"/>
            <w:right w:val="none" w:sz="0" w:space="0" w:color="auto"/>
          </w:divBdr>
        </w:div>
        <w:div w:id="1539274652">
          <w:marLeft w:val="640"/>
          <w:marRight w:val="0"/>
          <w:marTop w:val="0"/>
          <w:marBottom w:val="0"/>
          <w:divBdr>
            <w:top w:val="none" w:sz="0" w:space="0" w:color="auto"/>
            <w:left w:val="none" w:sz="0" w:space="0" w:color="auto"/>
            <w:bottom w:val="none" w:sz="0" w:space="0" w:color="auto"/>
            <w:right w:val="none" w:sz="0" w:space="0" w:color="auto"/>
          </w:divBdr>
        </w:div>
      </w:divsChild>
    </w:div>
    <w:div w:id="1324507910">
      <w:bodyDiv w:val="1"/>
      <w:marLeft w:val="0"/>
      <w:marRight w:val="0"/>
      <w:marTop w:val="0"/>
      <w:marBottom w:val="0"/>
      <w:divBdr>
        <w:top w:val="none" w:sz="0" w:space="0" w:color="auto"/>
        <w:left w:val="none" w:sz="0" w:space="0" w:color="auto"/>
        <w:bottom w:val="none" w:sz="0" w:space="0" w:color="auto"/>
        <w:right w:val="none" w:sz="0" w:space="0" w:color="auto"/>
      </w:divBdr>
      <w:divsChild>
        <w:div w:id="799306524">
          <w:marLeft w:val="640"/>
          <w:marRight w:val="0"/>
          <w:marTop w:val="0"/>
          <w:marBottom w:val="0"/>
          <w:divBdr>
            <w:top w:val="none" w:sz="0" w:space="0" w:color="auto"/>
            <w:left w:val="none" w:sz="0" w:space="0" w:color="auto"/>
            <w:bottom w:val="none" w:sz="0" w:space="0" w:color="auto"/>
            <w:right w:val="none" w:sz="0" w:space="0" w:color="auto"/>
          </w:divBdr>
        </w:div>
        <w:div w:id="600918059">
          <w:marLeft w:val="640"/>
          <w:marRight w:val="0"/>
          <w:marTop w:val="0"/>
          <w:marBottom w:val="0"/>
          <w:divBdr>
            <w:top w:val="none" w:sz="0" w:space="0" w:color="auto"/>
            <w:left w:val="none" w:sz="0" w:space="0" w:color="auto"/>
            <w:bottom w:val="none" w:sz="0" w:space="0" w:color="auto"/>
            <w:right w:val="none" w:sz="0" w:space="0" w:color="auto"/>
          </w:divBdr>
        </w:div>
        <w:div w:id="681783104">
          <w:marLeft w:val="640"/>
          <w:marRight w:val="0"/>
          <w:marTop w:val="0"/>
          <w:marBottom w:val="0"/>
          <w:divBdr>
            <w:top w:val="none" w:sz="0" w:space="0" w:color="auto"/>
            <w:left w:val="none" w:sz="0" w:space="0" w:color="auto"/>
            <w:bottom w:val="none" w:sz="0" w:space="0" w:color="auto"/>
            <w:right w:val="none" w:sz="0" w:space="0" w:color="auto"/>
          </w:divBdr>
        </w:div>
        <w:div w:id="928008374">
          <w:marLeft w:val="640"/>
          <w:marRight w:val="0"/>
          <w:marTop w:val="0"/>
          <w:marBottom w:val="0"/>
          <w:divBdr>
            <w:top w:val="none" w:sz="0" w:space="0" w:color="auto"/>
            <w:left w:val="none" w:sz="0" w:space="0" w:color="auto"/>
            <w:bottom w:val="none" w:sz="0" w:space="0" w:color="auto"/>
            <w:right w:val="none" w:sz="0" w:space="0" w:color="auto"/>
          </w:divBdr>
        </w:div>
        <w:div w:id="389117965">
          <w:marLeft w:val="640"/>
          <w:marRight w:val="0"/>
          <w:marTop w:val="0"/>
          <w:marBottom w:val="0"/>
          <w:divBdr>
            <w:top w:val="none" w:sz="0" w:space="0" w:color="auto"/>
            <w:left w:val="none" w:sz="0" w:space="0" w:color="auto"/>
            <w:bottom w:val="none" w:sz="0" w:space="0" w:color="auto"/>
            <w:right w:val="none" w:sz="0" w:space="0" w:color="auto"/>
          </w:divBdr>
        </w:div>
        <w:div w:id="965817039">
          <w:marLeft w:val="640"/>
          <w:marRight w:val="0"/>
          <w:marTop w:val="0"/>
          <w:marBottom w:val="0"/>
          <w:divBdr>
            <w:top w:val="none" w:sz="0" w:space="0" w:color="auto"/>
            <w:left w:val="none" w:sz="0" w:space="0" w:color="auto"/>
            <w:bottom w:val="none" w:sz="0" w:space="0" w:color="auto"/>
            <w:right w:val="none" w:sz="0" w:space="0" w:color="auto"/>
          </w:divBdr>
        </w:div>
        <w:div w:id="1288316191">
          <w:marLeft w:val="640"/>
          <w:marRight w:val="0"/>
          <w:marTop w:val="0"/>
          <w:marBottom w:val="0"/>
          <w:divBdr>
            <w:top w:val="none" w:sz="0" w:space="0" w:color="auto"/>
            <w:left w:val="none" w:sz="0" w:space="0" w:color="auto"/>
            <w:bottom w:val="none" w:sz="0" w:space="0" w:color="auto"/>
            <w:right w:val="none" w:sz="0" w:space="0" w:color="auto"/>
          </w:divBdr>
        </w:div>
        <w:div w:id="512256944">
          <w:marLeft w:val="640"/>
          <w:marRight w:val="0"/>
          <w:marTop w:val="0"/>
          <w:marBottom w:val="0"/>
          <w:divBdr>
            <w:top w:val="none" w:sz="0" w:space="0" w:color="auto"/>
            <w:left w:val="none" w:sz="0" w:space="0" w:color="auto"/>
            <w:bottom w:val="none" w:sz="0" w:space="0" w:color="auto"/>
            <w:right w:val="none" w:sz="0" w:space="0" w:color="auto"/>
          </w:divBdr>
        </w:div>
        <w:div w:id="1611430345">
          <w:marLeft w:val="640"/>
          <w:marRight w:val="0"/>
          <w:marTop w:val="0"/>
          <w:marBottom w:val="0"/>
          <w:divBdr>
            <w:top w:val="none" w:sz="0" w:space="0" w:color="auto"/>
            <w:left w:val="none" w:sz="0" w:space="0" w:color="auto"/>
            <w:bottom w:val="none" w:sz="0" w:space="0" w:color="auto"/>
            <w:right w:val="none" w:sz="0" w:space="0" w:color="auto"/>
          </w:divBdr>
        </w:div>
        <w:div w:id="1081373365">
          <w:marLeft w:val="640"/>
          <w:marRight w:val="0"/>
          <w:marTop w:val="0"/>
          <w:marBottom w:val="0"/>
          <w:divBdr>
            <w:top w:val="none" w:sz="0" w:space="0" w:color="auto"/>
            <w:left w:val="none" w:sz="0" w:space="0" w:color="auto"/>
            <w:bottom w:val="none" w:sz="0" w:space="0" w:color="auto"/>
            <w:right w:val="none" w:sz="0" w:space="0" w:color="auto"/>
          </w:divBdr>
        </w:div>
        <w:div w:id="715007461">
          <w:marLeft w:val="640"/>
          <w:marRight w:val="0"/>
          <w:marTop w:val="0"/>
          <w:marBottom w:val="0"/>
          <w:divBdr>
            <w:top w:val="none" w:sz="0" w:space="0" w:color="auto"/>
            <w:left w:val="none" w:sz="0" w:space="0" w:color="auto"/>
            <w:bottom w:val="none" w:sz="0" w:space="0" w:color="auto"/>
            <w:right w:val="none" w:sz="0" w:space="0" w:color="auto"/>
          </w:divBdr>
        </w:div>
        <w:div w:id="1707561855">
          <w:marLeft w:val="640"/>
          <w:marRight w:val="0"/>
          <w:marTop w:val="0"/>
          <w:marBottom w:val="0"/>
          <w:divBdr>
            <w:top w:val="none" w:sz="0" w:space="0" w:color="auto"/>
            <w:left w:val="none" w:sz="0" w:space="0" w:color="auto"/>
            <w:bottom w:val="none" w:sz="0" w:space="0" w:color="auto"/>
            <w:right w:val="none" w:sz="0" w:space="0" w:color="auto"/>
          </w:divBdr>
        </w:div>
        <w:div w:id="1596472144">
          <w:marLeft w:val="640"/>
          <w:marRight w:val="0"/>
          <w:marTop w:val="0"/>
          <w:marBottom w:val="0"/>
          <w:divBdr>
            <w:top w:val="none" w:sz="0" w:space="0" w:color="auto"/>
            <w:left w:val="none" w:sz="0" w:space="0" w:color="auto"/>
            <w:bottom w:val="none" w:sz="0" w:space="0" w:color="auto"/>
            <w:right w:val="none" w:sz="0" w:space="0" w:color="auto"/>
          </w:divBdr>
        </w:div>
        <w:div w:id="416905928">
          <w:marLeft w:val="640"/>
          <w:marRight w:val="0"/>
          <w:marTop w:val="0"/>
          <w:marBottom w:val="0"/>
          <w:divBdr>
            <w:top w:val="none" w:sz="0" w:space="0" w:color="auto"/>
            <w:left w:val="none" w:sz="0" w:space="0" w:color="auto"/>
            <w:bottom w:val="none" w:sz="0" w:space="0" w:color="auto"/>
            <w:right w:val="none" w:sz="0" w:space="0" w:color="auto"/>
          </w:divBdr>
        </w:div>
        <w:div w:id="1802190567">
          <w:marLeft w:val="640"/>
          <w:marRight w:val="0"/>
          <w:marTop w:val="0"/>
          <w:marBottom w:val="0"/>
          <w:divBdr>
            <w:top w:val="none" w:sz="0" w:space="0" w:color="auto"/>
            <w:left w:val="none" w:sz="0" w:space="0" w:color="auto"/>
            <w:bottom w:val="none" w:sz="0" w:space="0" w:color="auto"/>
            <w:right w:val="none" w:sz="0" w:space="0" w:color="auto"/>
          </w:divBdr>
        </w:div>
        <w:div w:id="1303582886">
          <w:marLeft w:val="640"/>
          <w:marRight w:val="0"/>
          <w:marTop w:val="0"/>
          <w:marBottom w:val="0"/>
          <w:divBdr>
            <w:top w:val="none" w:sz="0" w:space="0" w:color="auto"/>
            <w:left w:val="none" w:sz="0" w:space="0" w:color="auto"/>
            <w:bottom w:val="none" w:sz="0" w:space="0" w:color="auto"/>
            <w:right w:val="none" w:sz="0" w:space="0" w:color="auto"/>
          </w:divBdr>
        </w:div>
        <w:div w:id="960914471">
          <w:marLeft w:val="640"/>
          <w:marRight w:val="0"/>
          <w:marTop w:val="0"/>
          <w:marBottom w:val="0"/>
          <w:divBdr>
            <w:top w:val="none" w:sz="0" w:space="0" w:color="auto"/>
            <w:left w:val="none" w:sz="0" w:space="0" w:color="auto"/>
            <w:bottom w:val="none" w:sz="0" w:space="0" w:color="auto"/>
            <w:right w:val="none" w:sz="0" w:space="0" w:color="auto"/>
          </w:divBdr>
        </w:div>
        <w:div w:id="1169056007">
          <w:marLeft w:val="640"/>
          <w:marRight w:val="0"/>
          <w:marTop w:val="0"/>
          <w:marBottom w:val="0"/>
          <w:divBdr>
            <w:top w:val="none" w:sz="0" w:space="0" w:color="auto"/>
            <w:left w:val="none" w:sz="0" w:space="0" w:color="auto"/>
            <w:bottom w:val="none" w:sz="0" w:space="0" w:color="auto"/>
            <w:right w:val="none" w:sz="0" w:space="0" w:color="auto"/>
          </w:divBdr>
        </w:div>
        <w:div w:id="1775055376">
          <w:marLeft w:val="640"/>
          <w:marRight w:val="0"/>
          <w:marTop w:val="0"/>
          <w:marBottom w:val="0"/>
          <w:divBdr>
            <w:top w:val="none" w:sz="0" w:space="0" w:color="auto"/>
            <w:left w:val="none" w:sz="0" w:space="0" w:color="auto"/>
            <w:bottom w:val="none" w:sz="0" w:space="0" w:color="auto"/>
            <w:right w:val="none" w:sz="0" w:space="0" w:color="auto"/>
          </w:divBdr>
        </w:div>
        <w:div w:id="733508793">
          <w:marLeft w:val="640"/>
          <w:marRight w:val="0"/>
          <w:marTop w:val="0"/>
          <w:marBottom w:val="0"/>
          <w:divBdr>
            <w:top w:val="none" w:sz="0" w:space="0" w:color="auto"/>
            <w:left w:val="none" w:sz="0" w:space="0" w:color="auto"/>
            <w:bottom w:val="none" w:sz="0" w:space="0" w:color="auto"/>
            <w:right w:val="none" w:sz="0" w:space="0" w:color="auto"/>
          </w:divBdr>
        </w:div>
        <w:div w:id="81151034">
          <w:marLeft w:val="640"/>
          <w:marRight w:val="0"/>
          <w:marTop w:val="0"/>
          <w:marBottom w:val="0"/>
          <w:divBdr>
            <w:top w:val="none" w:sz="0" w:space="0" w:color="auto"/>
            <w:left w:val="none" w:sz="0" w:space="0" w:color="auto"/>
            <w:bottom w:val="none" w:sz="0" w:space="0" w:color="auto"/>
            <w:right w:val="none" w:sz="0" w:space="0" w:color="auto"/>
          </w:divBdr>
        </w:div>
        <w:div w:id="1868910226">
          <w:marLeft w:val="640"/>
          <w:marRight w:val="0"/>
          <w:marTop w:val="0"/>
          <w:marBottom w:val="0"/>
          <w:divBdr>
            <w:top w:val="none" w:sz="0" w:space="0" w:color="auto"/>
            <w:left w:val="none" w:sz="0" w:space="0" w:color="auto"/>
            <w:bottom w:val="none" w:sz="0" w:space="0" w:color="auto"/>
            <w:right w:val="none" w:sz="0" w:space="0" w:color="auto"/>
          </w:divBdr>
        </w:div>
      </w:divsChild>
    </w:div>
    <w:div w:id="1327171258">
      <w:bodyDiv w:val="1"/>
      <w:marLeft w:val="0"/>
      <w:marRight w:val="0"/>
      <w:marTop w:val="0"/>
      <w:marBottom w:val="0"/>
      <w:divBdr>
        <w:top w:val="none" w:sz="0" w:space="0" w:color="auto"/>
        <w:left w:val="none" w:sz="0" w:space="0" w:color="auto"/>
        <w:bottom w:val="none" w:sz="0" w:space="0" w:color="auto"/>
        <w:right w:val="none" w:sz="0" w:space="0" w:color="auto"/>
      </w:divBdr>
      <w:divsChild>
        <w:div w:id="124666936">
          <w:marLeft w:val="640"/>
          <w:marRight w:val="0"/>
          <w:marTop w:val="0"/>
          <w:marBottom w:val="0"/>
          <w:divBdr>
            <w:top w:val="none" w:sz="0" w:space="0" w:color="auto"/>
            <w:left w:val="none" w:sz="0" w:space="0" w:color="auto"/>
            <w:bottom w:val="none" w:sz="0" w:space="0" w:color="auto"/>
            <w:right w:val="none" w:sz="0" w:space="0" w:color="auto"/>
          </w:divBdr>
        </w:div>
        <w:div w:id="710811011">
          <w:marLeft w:val="640"/>
          <w:marRight w:val="0"/>
          <w:marTop w:val="0"/>
          <w:marBottom w:val="0"/>
          <w:divBdr>
            <w:top w:val="none" w:sz="0" w:space="0" w:color="auto"/>
            <w:left w:val="none" w:sz="0" w:space="0" w:color="auto"/>
            <w:bottom w:val="none" w:sz="0" w:space="0" w:color="auto"/>
            <w:right w:val="none" w:sz="0" w:space="0" w:color="auto"/>
          </w:divBdr>
        </w:div>
        <w:div w:id="675687695">
          <w:marLeft w:val="640"/>
          <w:marRight w:val="0"/>
          <w:marTop w:val="0"/>
          <w:marBottom w:val="0"/>
          <w:divBdr>
            <w:top w:val="none" w:sz="0" w:space="0" w:color="auto"/>
            <w:left w:val="none" w:sz="0" w:space="0" w:color="auto"/>
            <w:bottom w:val="none" w:sz="0" w:space="0" w:color="auto"/>
            <w:right w:val="none" w:sz="0" w:space="0" w:color="auto"/>
          </w:divBdr>
        </w:div>
        <w:div w:id="593590367">
          <w:marLeft w:val="640"/>
          <w:marRight w:val="0"/>
          <w:marTop w:val="0"/>
          <w:marBottom w:val="0"/>
          <w:divBdr>
            <w:top w:val="none" w:sz="0" w:space="0" w:color="auto"/>
            <w:left w:val="none" w:sz="0" w:space="0" w:color="auto"/>
            <w:bottom w:val="none" w:sz="0" w:space="0" w:color="auto"/>
            <w:right w:val="none" w:sz="0" w:space="0" w:color="auto"/>
          </w:divBdr>
        </w:div>
        <w:div w:id="198587066">
          <w:marLeft w:val="640"/>
          <w:marRight w:val="0"/>
          <w:marTop w:val="0"/>
          <w:marBottom w:val="0"/>
          <w:divBdr>
            <w:top w:val="none" w:sz="0" w:space="0" w:color="auto"/>
            <w:left w:val="none" w:sz="0" w:space="0" w:color="auto"/>
            <w:bottom w:val="none" w:sz="0" w:space="0" w:color="auto"/>
            <w:right w:val="none" w:sz="0" w:space="0" w:color="auto"/>
          </w:divBdr>
        </w:div>
        <w:div w:id="322970367">
          <w:marLeft w:val="640"/>
          <w:marRight w:val="0"/>
          <w:marTop w:val="0"/>
          <w:marBottom w:val="0"/>
          <w:divBdr>
            <w:top w:val="none" w:sz="0" w:space="0" w:color="auto"/>
            <w:left w:val="none" w:sz="0" w:space="0" w:color="auto"/>
            <w:bottom w:val="none" w:sz="0" w:space="0" w:color="auto"/>
            <w:right w:val="none" w:sz="0" w:space="0" w:color="auto"/>
          </w:divBdr>
        </w:div>
        <w:div w:id="606078342">
          <w:marLeft w:val="640"/>
          <w:marRight w:val="0"/>
          <w:marTop w:val="0"/>
          <w:marBottom w:val="0"/>
          <w:divBdr>
            <w:top w:val="none" w:sz="0" w:space="0" w:color="auto"/>
            <w:left w:val="none" w:sz="0" w:space="0" w:color="auto"/>
            <w:bottom w:val="none" w:sz="0" w:space="0" w:color="auto"/>
            <w:right w:val="none" w:sz="0" w:space="0" w:color="auto"/>
          </w:divBdr>
        </w:div>
        <w:div w:id="1855146977">
          <w:marLeft w:val="640"/>
          <w:marRight w:val="0"/>
          <w:marTop w:val="0"/>
          <w:marBottom w:val="0"/>
          <w:divBdr>
            <w:top w:val="none" w:sz="0" w:space="0" w:color="auto"/>
            <w:left w:val="none" w:sz="0" w:space="0" w:color="auto"/>
            <w:bottom w:val="none" w:sz="0" w:space="0" w:color="auto"/>
            <w:right w:val="none" w:sz="0" w:space="0" w:color="auto"/>
          </w:divBdr>
        </w:div>
        <w:div w:id="523908772">
          <w:marLeft w:val="640"/>
          <w:marRight w:val="0"/>
          <w:marTop w:val="0"/>
          <w:marBottom w:val="0"/>
          <w:divBdr>
            <w:top w:val="none" w:sz="0" w:space="0" w:color="auto"/>
            <w:left w:val="none" w:sz="0" w:space="0" w:color="auto"/>
            <w:bottom w:val="none" w:sz="0" w:space="0" w:color="auto"/>
            <w:right w:val="none" w:sz="0" w:space="0" w:color="auto"/>
          </w:divBdr>
        </w:div>
        <w:div w:id="1067417348">
          <w:marLeft w:val="640"/>
          <w:marRight w:val="0"/>
          <w:marTop w:val="0"/>
          <w:marBottom w:val="0"/>
          <w:divBdr>
            <w:top w:val="none" w:sz="0" w:space="0" w:color="auto"/>
            <w:left w:val="none" w:sz="0" w:space="0" w:color="auto"/>
            <w:bottom w:val="none" w:sz="0" w:space="0" w:color="auto"/>
            <w:right w:val="none" w:sz="0" w:space="0" w:color="auto"/>
          </w:divBdr>
        </w:div>
        <w:div w:id="1560432232">
          <w:marLeft w:val="640"/>
          <w:marRight w:val="0"/>
          <w:marTop w:val="0"/>
          <w:marBottom w:val="0"/>
          <w:divBdr>
            <w:top w:val="none" w:sz="0" w:space="0" w:color="auto"/>
            <w:left w:val="none" w:sz="0" w:space="0" w:color="auto"/>
            <w:bottom w:val="none" w:sz="0" w:space="0" w:color="auto"/>
            <w:right w:val="none" w:sz="0" w:space="0" w:color="auto"/>
          </w:divBdr>
        </w:div>
        <w:div w:id="180709736">
          <w:marLeft w:val="640"/>
          <w:marRight w:val="0"/>
          <w:marTop w:val="0"/>
          <w:marBottom w:val="0"/>
          <w:divBdr>
            <w:top w:val="none" w:sz="0" w:space="0" w:color="auto"/>
            <w:left w:val="none" w:sz="0" w:space="0" w:color="auto"/>
            <w:bottom w:val="none" w:sz="0" w:space="0" w:color="auto"/>
            <w:right w:val="none" w:sz="0" w:space="0" w:color="auto"/>
          </w:divBdr>
        </w:div>
        <w:div w:id="1400984493">
          <w:marLeft w:val="640"/>
          <w:marRight w:val="0"/>
          <w:marTop w:val="0"/>
          <w:marBottom w:val="0"/>
          <w:divBdr>
            <w:top w:val="none" w:sz="0" w:space="0" w:color="auto"/>
            <w:left w:val="none" w:sz="0" w:space="0" w:color="auto"/>
            <w:bottom w:val="none" w:sz="0" w:space="0" w:color="auto"/>
            <w:right w:val="none" w:sz="0" w:space="0" w:color="auto"/>
          </w:divBdr>
        </w:div>
        <w:div w:id="913783547">
          <w:marLeft w:val="640"/>
          <w:marRight w:val="0"/>
          <w:marTop w:val="0"/>
          <w:marBottom w:val="0"/>
          <w:divBdr>
            <w:top w:val="none" w:sz="0" w:space="0" w:color="auto"/>
            <w:left w:val="none" w:sz="0" w:space="0" w:color="auto"/>
            <w:bottom w:val="none" w:sz="0" w:space="0" w:color="auto"/>
            <w:right w:val="none" w:sz="0" w:space="0" w:color="auto"/>
          </w:divBdr>
        </w:div>
        <w:div w:id="1067727091">
          <w:marLeft w:val="640"/>
          <w:marRight w:val="0"/>
          <w:marTop w:val="0"/>
          <w:marBottom w:val="0"/>
          <w:divBdr>
            <w:top w:val="none" w:sz="0" w:space="0" w:color="auto"/>
            <w:left w:val="none" w:sz="0" w:space="0" w:color="auto"/>
            <w:bottom w:val="none" w:sz="0" w:space="0" w:color="auto"/>
            <w:right w:val="none" w:sz="0" w:space="0" w:color="auto"/>
          </w:divBdr>
        </w:div>
        <w:div w:id="1480880798">
          <w:marLeft w:val="640"/>
          <w:marRight w:val="0"/>
          <w:marTop w:val="0"/>
          <w:marBottom w:val="0"/>
          <w:divBdr>
            <w:top w:val="none" w:sz="0" w:space="0" w:color="auto"/>
            <w:left w:val="none" w:sz="0" w:space="0" w:color="auto"/>
            <w:bottom w:val="none" w:sz="0" w:space="0" w:color="auto"/>
            <w:right w:val="none" w:sz="0" w:space="0" w:color="auto"/>
          </w:divBdr>
        </w:div>
        <w:div w:id="1019702878">
          <w:marLeft w:val="640"/>
          <w:marRight w:val="0"/>
          <w:marTop w:val="0"/>
          <w:marBottom w:val="0"/>
          <w:divBdr>
            <w:top w:val="none" w:sz="0" w:space="0" w:color="auto"/>
            <w:left w:val="none" w:sz="0" w:space="0" w:color="auto"/>
            <w:bottom w:val="none" w:sz="0" w:space="0" w:color="auto"/>
            <w:right w:val="none" w:sz="0" w:space="0" w:color="auto"/>
          </w:divBdr>
        </w:div>
        <w:div w:id="864367314">
          <w:marLeft w:val="640"/>
          <w:marRight w:val="0"/>
          <w:marTop w:val="0"/>
          <w:marBottom w:val="0"/>
          <w:divBdr>
            <w:top w:val="none" w:sz="0" w:space="0" w:color="auto"/>
            <w:left w:val="none" w:sz="0" w:space="0" w:color="auto"/>
            <w:bottom w:val="none" w:sz="0" w:space="0" w:color="auto"/>
            <w:right w:val="none" w:sz="0" w:space="0" w:color="auto"/>
          </w:divBdr>
        </w:div>
        <w:div w:id="642462856">
          <w:marLeft w:val="640"/>
          <w:marRight w:val="0"/>
          <w:marTop w:val="0"/>
          <w:marBottom w:val="0"/>
          <w:divBdr>
            <w:top w:val="none" w:sz="0" w:space="0" w:color="auto"/>
            <w:left w:val="none" w:sz="0" w:space="0" w:color="auto"/>
            <w:bottom w:val="none" w:sz="0" w:space="0" w:color="auto"/>
            <w:right w:val="none" w:sz="0" w:space="0" w:color="auto"/>
          </w:divBdr>
        </w:div>
        <w:div w:id="1598825402">
          <w:marLeft w:val="640"/>
          <w:marRight w:val="0"/>
          <w:marTop w:val="0"/>
          <w:marBottom w:val="0"/>
          <w:divBdr>
            <w:top w:val="none" w:sz="0" w:space="0" w:color="auto"/>
            <w:left w:val="none" w:sz="0" w:space="0" w:color="auto"/>
            <w:bottom w:val="none" w:sz="0" w:space="0" w:color="auto"/>
            <w:right w:val="none" w:sz="0" w:space="0" w:color="auto"/>
          </w:divBdr>
        </w:div>
        <w:div w:id="881283129">
          <w:marLeft w:val="640"/>
          <w:marRight w:val="0"/>
          <w:marTop w:val="0"/>
          <w:marBottom w:val="0"/>
          <w:divBdr>
            <w:top w:val="none" w:sz="0" w:space="0" w:color="auto"/>
            <w:left w:val="none" w:sz="0" w:space="0" w:color="auto"/>
            <w:bottom w:val="none" w:sz="0" w:space="0" w:color="auto"/>
            <w:right w:val="none" w:sz="0" w:space="0" w:color="auto"/>
          </w:divBdr>
        </w:div>
        <w:div w:id="1289122174">
          <w:marLeft w:val="640"/>
          <w:marRight w:val="0"/>
          <w:marTop w:val="0"/>
          <w:marBottom w:val="0"/>
          <w:divBdr>
            <w:top w:val="none" w:sz="0" w:space="0" w:color="auto"/>
            <w:left w:val="none" w:sz="0" w:space="0" w:color="auto"/>
            <w:bottom w:val="none" w:sz="0" w:space="0" w:color="auto"/>
            <w:right w:val="none" w:sz="0" w:space="0" w:color="auto"/>
          </w:divBdr>
        </w:div>
        <w:div w:id="471408357">
          <w:marLeft w:val="640"/>
          <w:marRight w:val="0"/>
          <w:marTop w:val="0"/>
          <w:marBottom w:val="0"/>
          <w:divBdr>
            <w:top w:val="none" w:sz="0" w:space="0" w:color="auto"/>
            <w:left w:val="none" w:sz="0" w:space="0" w:color="auto"/>
            <w:bottom w:val="none" w:sz="0" w:space="0" w:color="auto"/>
            <w:right w:val="none" w:sz="0" w:space="0" w:color="auto"/>
          </w:divBdr>
        </w:div>
      </w:divsChild>
    </w:div>
    <w:div w:id="1391618083">
      <w:bodyDiv w:val="1"/>
      <w:marLeft w:val="0"/>
      <w:marRight w:val="0"/>
      <w:marTop w:val="0"/>
      <w:marBottom w:val="0"/>
      <w:divBdr>
        <w:top w:val="none" w:sz="0" w:space="0" w:color="auto"/>
        <w:left w:val="none" w:sz="0" w:space="0" w:color="auto"/>
        <w:bottom w:val="none" w:sz="0" w:space="0" w:color="auto"/>
        <w:right w:val="none" w:sz="0" w:space="0" w:color="auto"/>
      </w:divBdr>
      <w:divsChild>
        <w:div w:id="1701588740">
          <w:marLeft w:val="640"/>
          <w:marRight w:val="0"/>
          <w:marTop w:val="0"/>
          <w:marBottom w:val="0"/>
          <w:divBdr>
            <w:top w:val="none" w:sz="0" w:space="0" w:color="auto"/>
            <w:left w:val="none" w:sz="0" w:space="0" w:color="auto"/>
            <w:bottom w:val="none" w:sz="0" w:space="0" w:color="auto"/>
            <w:right w:val="none" w:sz="0" w:space="0" w:color="auto"/>
          </w:divBdr>
        </w:div>
        <w:div w:id="853032409">
          <w:marLeft w:val="640"/>
          <w:marRight w:val="0"/>
          <w:marTop w:val="0"/>
          <w:marBottom w:val="0"/>
          <w:divBdr>
            <w:top w:val="none" w:sz="0" w:space="0" w:color="auto"/>
            <w:left w:val="none" w:sz="0" w:space="0" w:color="auto"/>
            <w:bottom w:val="none" w:sz="0" w:space="0" w:color="auto"/>
            <w:right w:val="none" w:sz="0" w:space="0" w:color="auto"/>
          </w:divBdr>
        </w:div>
        <w:div w:id="1443185064">
          <w:marLeft w:val="640"/>
          <w:marRight w:val="0"/>
          <w:marTop w:val="0"/>
          <w:marBottom w:val="0"/>
          <w:divBdr>
            <w:top w:val="none" w:sz="0" w:space="0" w:color="auto"/>
            <w:left w:val="none" w:sz="0" w:space="0" w:color="auto"/>
            <w:bottom w:val="none" w:sz="0" w:space="0" w:color="auto"/>
            <w:right w:val="none" w:sz="0" w:space="0" w:color="auto"/>
          </w:divBdr>
        </w:div>
        <w:div w:id="1779793391">
          <w:marLeft w:val="640"/>
          <w:marRight w:val="0"/>
          <w:marTop w:val="0"/>
          <w:marBottom w:val="0"/>
          <w:divBdr>
            <w:top w:val="none" w:sz="0" w:space="0" w:color="auto"/>
            <w:left w:val="none" w:sz="0" w:space="0" w:color="auto"/>
            <w:bottom w:val="none" w:sz="0" w:space="0" w:color="auto"/>
            <w:right w:val="none" w:sz="0" w:space="0" w:color="auto"/>
          </w:divBdr>
        </w:div>
        <w:div w:id="1615672331">
          <w:marLeft w:val="640"/>
          <w:marRight w:val="0"/>
          <w:marTop w:val="0"/>
          <w:marBottom w:val="0"/>
          <w:divBdr>
            <w:top w:val="none" w:sz="0" w:space="0" w:color="auto"/>
            <w:left w:val="none" w:sz="0" w:space="0" w:color="auto"/>
            <w:bottom w:val="none" w:sz="0" w:space="0" w:color="auto"/>
            <w:right w:val="none" w:sz="0" w:space="0" w:color="auto"/>
          </w:divBdr>
        </w:div>
        <w:div w:id="837843746">
          <w:marLeft w:val="640"/>
          <w:marRight w:val="0"/>
          <w:marTop w:val="0"/>
          <w:marBottom w:val="0"/>
          <w:divBdr>
            <w:top w:val="none" w:sz="0" w:space="0" w:color="auto"/>
            <w:left w:val="none" w:sz="0" w:space="0" w:color="auto"/>
            <w:bottom w:val="none" w:sz="0" w:space="0" w:color="auto"/>
            <w:right w:val="none" w:sz="0" w:space="0" w:color="auto"/>
          </w:divBdr>
        </w:div>
        <w:div w:id="2100249079">
          <w:marLeft w:val="640"/>
          <w:marRight w:val="0"/>
          <w:marTop w:val="0"/>
          <w:marBottom w:val="0"/>
          <w:divBdr>
            <w:top w:val="none" w:sz="0" w:space="0" w:color="auto"/>
            <w:left w:val="none" w:sz="0" w:space="0" w:color="auto"/>
            <w:bottom w:val="none" w:sz="0" w:space="0" w:color="auto"/>
            <w:right w:val="none" w:sz="0" w:space="0" w:color="auto"/>
          </w:divBdr>
        </w:div>
        <w:div w:id="859203209">
          <w:marLeft w:val="640"/>
          <w:marRight w:val="0"/>
          <w:marTop w:val="0"/>
          <w:marBottom w:val="0"/>
          <w:divBdr>
            <w:top w:val="none" w:sz="0" w:space="0" w:color="auto"/>
            <w:left w:val="none" w:sz="0" w:space="0" w:color="auto"/>
            <w:bottom w:val="none" w:sz="0" w:space="0" w:color="auto"/>
            <w:right w:val="none" w:sz="0" w:space="0" w:color="auto"/>
          </w:divBdr>
        </w:div>
        <w:div w:id="772674449">
          <w:marLeft w:val="640"/>
          <w:marRight w:val="0"/>
          <w:marTop w:val="0"/>
          <w:marBottom w:val="0"/>
          <w:divBdr>
            <w:top w:val="none" w:sz="0" w:space="0" w:color="auto"/>
            <w:left w:val="none" w:sz="0" w:space="0" w:color="auto"/>
            <w:bottom w:val="none" w:sz="0" w:space="0" w:color="auto"/>
            <w:right w:val="none" w:sz="0" w:space="0" w:color="auto"/>
          </w:divBdr>
        </w:div>
        <w:div w:id="1021123432">
          <w:marLeft w:val="640"/>
          <w:marRight w:val="0"/>
          <w:marTop w:val="0"/>
          <w:marBottom w:val="0"/>
          <w:divBdr>
            <w:top w:val="none" w:sz="0" w:space="0" w:color="auto"/>
            <w:left w:val="none" w:sz="0" w:space="0" w:color="auto"/>
            <w:bottom w:val="none" w:sz="0" w:space="0" w:color="auto"/>
            <w:right w:val="none" w:sz="0" w:space="0" w:color="auto"/>
          </w:divBdr>
        </w:div>
        <w:div w:id="132337906">
          <w:marLeft w:val="640"/>
          <w:marRight w:val="0"/>
          <w:marTop w:val="0"/>
          <w:marBottom w:val="0"/>
          <w:divBdr>
            <w:top w:val="none" w:sz="0" w:space="0" w:color="auto"/>
            <w:left w:val="none" w:sz="0" w:space="0" w:color="auto"/>
            <w:bottom w:val="none" w:sz="0" w:space="0" w:color="auto"/>
            <w:right w:val="none" w:sz="0" w:space="0" w:color="auto"/>
          </w:divBdr>
        </w:div>
        <w:div w:id="120614098">
          <w:marLeft w:val="640"/>
          <w:marRight w:val="0"/>
          <w:marTop w:val="0"/>
          <w:marBottom w:val="0"/>
          <w:divBdr>
            <w:top w:val="none" w:sz="0" w:space="0" w:color="auto"/>
            <w:left w:val="none" w:sz="0" w:space="0" w:color="auto"/>
            <w:bottom w:val="none" w:sz="0" w:space="0" w:color="auto"/>
            <w:right w:val="none" w:sz="0" w:space="0" w:color="auto"/>
          </w:divBdr>
        </w:div>
        <w:div w:id="1495880623">
          <w:marLeft w:val="640"/>
          <w:marRight w:val="0"/>
          <w:marTop w:val="0"/>
          <w:marBottom w:val="0"/>
          <w:divBdr>
            <w:top w:val="none" w:sz="0" w:space="0" w:color="auto"/>
            <w:left w:val="none" w:sz="0" w:space="0" w:color="auto"/>
            <w:bottom w:val="none" w:sz="0" w:space="0" w:color="auto"/>
            <w:right w:val="none" w:sz="0" w:space="0" w:color="auto"/>
          </w:divBdr>
        </w:div>
        <w:div w:id="2002152674">
          <w:marLeft w:val="640"/>
          <w:marRight w:val="0"/>
          <w:marTop w:val="0"/>
          <w:marBottom w:val="0"/>
          <w:divBdr>
            <w:top w:val="none" w:sz="0" w:space="0" w:color="auto"/>
            <w:left w:val="none" w:sz="0" w:space="0" w:color="auto"/>
            <w:bottom w:val="none" w:sz="0" w:space="0" w:color="auto"/>
            <w:right w:val="none" w:sz="0" w:space="0" w:color="auto"/>
          </w:divBdr>
        </w:div>
        <w:div w:id="1412703059">
          <w:marLeft w:val="640"/>
          <w:marRight w:val="0"/>
          <w:marTop w:val="0"/>
          <w:marBottom w:val="0"/>
          <w:divBdr>
            <w:top w:val="none" w:sz="0" w:space="0" w:color="auto"/>
            <w:left w:val="none" w:sz="0" w:space="0" w:color="auto"/>
            <w:bottom w:val="none" w:sz="0" w:space="0" w:color="auto"/>
            <w:right w:val="none" w:sz="0" w:space="0" w:color="auto"/>
          </w:divBdr>
        </w:div>
        <w:div w:id="1171603659">
          <w:marLeft w:val="640"/>
          <w:marRight w:val="0"/>
          <w:marTop w:val="0"/>
          <w:marBottom w:val="0"/>
          <w:divBdr>
            <w:top w:val="none" w:sz="0" w:space="0" w:color="auto"/>
            <w:left w:val="none" w:sz="0" w:space="0" w:color="auto"/>
            <w:bottom w:val="none" w:sz="0" w:space="0" w:color="auto"/>
            <w:right w:val="none" w:sz="0" w:space="0" w:color="auto"/>
          </w:divBdr>
        </w:div>
        <w:div w:id="1462654631">
          <w:marLeft w:val="640"/>
          <w:marRight w:val="0"/>
          <w:marTop w:val="0"/>
          <w:marBottom w:val="0"/>
          <w:divBdr>
            <w:top w:val="none" w:sz="0" w:space="0" w:color="auto"/>
            <w:left w:val="none" w:sz="0" w:space="0" w:color="auto"/>
            <w:bottom w:val="none" w:sz="0" w:space="0" w:color="auto"/>
            <w:right w:val="none" w:sz="0" w:space="0" w:color="auto"/>
          </w:divBdr>
        </w:div>
        <w:div w:id="1585846064">
          <w:marLeft w:val="640"/>
          <w:marRight w:val="0"/>
          <w:marTop w:val="0"/>
          <w:marBottom w:val="0"/>
          <w:divBdr>
            <w:top w:val="none" w:sz="0" w:space="0" w:color="auto"/>
            <w:left w:val="none" w:sz="0" w:space="0" w:color="auto"/>
            <w:bottom w:val="none" w:sz="0" w:space="0" w:color="auto"/>
            <w:right w:val="none" w:sz="0" w:space="0" w:color="auto"/>
          </w:divBdr>
        </w:div>
        <w:div w:id="306905467">
          <w:marLeft w:val="640"/>
          <w:marRight w:val="0"/>
          <w:marTop w:val="0"/>
          <w:marBottom w:val="0"/>
          <w:divBdr>
            <w:top w:val="none" w:sz="0" w:space="0" w:color="auto"/>
            <w:left w:val="none" w:sz="0" w:space="0" w:color="auto"/>
            <w:bottom w:val="none" w:sz="0" w:space="0" w:color="auto"/>
            <w:right w:val="none" w:sz="0" w:space="0" w:color="auto"/>
          </w:divBdr>
        </w:div>
        <w:div w:id="1617709072">
          <w:marLeft w:val="640"/>
          <w:marRight w:val="0"/>
          <w:marTop w:val="0"/>
          <w:marBottom w:val="0"/>
          <w:divBdr>
            <w:top w:val="none" w:sz="0" w:space="0" w:color="auto"/>
            <w:left w:val="none" w:sz="0" w:space="0" w:color="auto"/>
            <w:bottom w:val="none" w:sz="0" w:space="0" w:color="auto"/>
            <w:right w:val="none" w:sz="0" w:space="0" w:color="auto"/>
          </w:divBdr>
        </w:div>
        <w:div w:id="432433259">
          <w:marLeft w:val="640"/>
          <w:marRight w:val="0"/>
          <w:marTop w:val="0"/>
          <w:marBottom w:val="0"/>
          <w:divBdr>
            <w:top w:val="none" w:sz="0" w:space="0" w:color="auto"/>
            <w:left w:val="none" w:sz="0" w:space="0" w:color="auto"/>
            <w:bottom w:val="none" w:sz="0" w:space="0" w:color="auto"/>
            <w:right w:val="none" w:sz="0" w:space="0" w:color="auto"/>
          </w:divBdr>
        </w:div>
        <w:div w:id="2018539394">
          <w:marLeft w:val="640"/>
          <w:marRight w:val="0"/>
          <w:marTop w:val="0"/>
          <w:marBottom w:val="0"/>
          <w:divBdr>
            <w:top w:val="none" w:sz="0" w:space="0" w:color="auto"/>
            <w:left w:val="none" w:sz="0" w:space="0" w:color="auto"/>
            <w:bottom w:val="none" w:sz="0" w:space="0" w:color="auto"/>
            <w:right w:val="none" w:sz="0" w:space="0" w:color="auto"/>
          </w:divBdr>
        </w:div>
      </w:divsChild>
    </w:div>
    <w:div w:id="1397506865">
      <w:bodyDiv w:val="1"/>
      <w:marLeft w:val="0"/>
      <w:marRight w:val="0"/>
      <w:marTop w:val="0"/>
      <w:marBottom w:val="0"/>
      <w:divBdr>
        <w:top w:val="none" w:sz="0" w:space="0" w:color="auto"/>
        <w:left w:val="none" w:sz="0" w:space="0" w:color="auto"/>
        <w:bottom w:val="none" w:sz="0" w:space="0" w:color="auto"/>
        <w:right w:val="none" w:sz="0" w:space="0" w:color="auto"/>
      </w:divBdr>
      <w:divsChild>
        <w:div w:id="179517152">
          <w:marLeft w:val="640"/>
          <w:marRight w:val="0"/>
          <w:marTop w:val="0"/>
          <w:marBottom w:val="0"/>
          <w:divBdr>
            <w:top w:val="none" w:sz="0" w:space="0" w:color="auto"/>
            <w:left w:val="none" w:sz="0" w:space="0" w:color="auto"/>
            <w:bottom w:val="none" w:sz="0" w:space="0" w:color="auto"/>
            <w:right w:val="none" w:sz="0" w:space="0" w:color="auto"/>
          </w:divBdr>
        </w:div>
        <w:div w:id="1282689916">
          <w:marLeft w:val="640"/>
          <w:marRight w:val="0"/>
          <w:marTop w:val="0"/>
          <w:marBottom w:val="0"/>
          <w:divBdr>
            <w:top w:val="none" w:sz="0" w:space="0" w:color="auto"/>
            <w:left w:val="none" w:sz="0" w:space="0" w:color="auto"/>
            <w:bottom w:val="none" w:sz="0" w:space="0" w:color="auto"/>
            <w:right w:val="none" w:sz="0" w:space="0" w:color="auto"/>
          </w:divBdr>
        </w:div>
        <w:div w:id="1901553963">
          <w:marLeft w:val="640"/>
          <w:marRight w:val="0"/>
          <w:marTop w:val="0"/>
          <w:marBottom w:val="0"/>
          <w:divBdr>
            <w:top w:val="none" w:sz="0" w:space="0" w:color="auto"/>
            <w:left w:val="none" w:sz="0" w:space="0" w:color="auto"/>
            <w:bottom w:val="none" w:sz="0" w:space="0" w:color="auto"/>
            <w:right w:val="none" w:sz="0" w:space="0" w:color="auto"/>
          </w:divBdr>
        </w:div>
        <w:div w:id="1247766985">
          <w:marLeft w:val="640"/>
          <w:marRight w:val="0"/>
          <w:marTop w:val="0"/>
          <w:marBottom w:val="0"/>
          <w:divBdr>
            <w:top w:val="none" w:sz="0" w:space="0" w:color="auto"/>
            <w:left w:val="none" w:sz="0" w:space="0" w:color="auto"/>
            <w:bottom w:val="none" w:sz="0" w:space="0" w:color="auto"/>
            <w:right w:val="none" w:sz="0" w:space="0" w:color="auto"/>
          </w:divBdr>
        </w:div>
        <w:div w:id="1578855986">
          <w:marLeft w:val="640"/>
          <w:marRight w:val="0"/>
          <w:marTop w:val="0"/>
          <w:marBottom w:val="0"/>
          <w:divBdr>
            <w:top w:val="none" w:sz="0" w:space="0" w:color="auto"/>
            <w:left w:val="none" w:sz="0" w:space="0" w:color="auto"/>
            <w:bottom w:val="none" w:sz="0" w:space="0" w:color="auto"/>
            <w:right w:val="none" w:sz="0" w:space="0" w:color="auto"/>
          </w:divBdr>
        </w:div>
        <w:div w:id="373584162">
          <w:marLeft w:val="640"/>
          <w:marRight w:val="0"/>
          <w:marTop w:val="0"/>
          <w:marBottom w:val="0"/>
          <w:divBdr>
            <w:top w:val="none" w:sz="0" w:space="0" w:color="auto"/>
            <w:left w:val="none" w:sz="0" w:space="0" w:color="auto"/>
            <w:bottom w:val="none" w:sz="0" w:space="0" w:color="auto"/>
            <w:right w:val="none" w:sz="0" w:space="0" w:color="auto"/>
          </w:divBdr>
        </w:div>
        <w:div w:id="1028915362">
          <w:marLeft w:val="640"/>
          <w:marRight w:val="0"/>
          <w:marTop w:val="0"/>
          <w:marBottom w:val="0"/>
          <w:divBdr>
            <w:top w:val="none" w:sz="0" w:space="0" w:color="auto"/>
            <w:left w:val="none" w:sz="0" w:space="0" w:color="auto"/>
            <w:bottom w:val="none" w:sz="0" w:space="0" w:color="auto"/>
            <w:right w:val="none" w:sz="0" w:space="0" w:color="auto"/>
          </w:divBdr>
        </w:div>
        <w:div w:id="1567915851">
          <w:marLeft w:val="640"/>
          <w:marRight w:val="0"/>
          <w:marTop w:val="0"/>
          <w:marBottom w:val="0"/>
          <w:divBdr>
            <w:top w:val="none" w:sz="0" w:space="0" w:color="auto"/>
            <w:left w:val="none" w:sz="0" w:space="0" w:color="auto"/>
            <w:bottom w:val="none" w:sz="0" w:space="0" w:color="auto"/>
            <w:right w:val="none" w:sz="0" w:space="0" w:color="auto"/>
          </w:divBdr>
        </w:div>
        <w:div w:id="2118401743">
          <w:marLeft w:val="640"/>
          <w:marRight w:val="0"/>
          <w:marTop w:val="0"/>
          <w:marBottom w:val="0"/>
          <w:divBdr>
            <w:top w:val="none" w:sz="0" w:space="0" w:color="auto"/>
            <w:left w:val="none" w:sz="0" w:space="0" w:color="auto"/>
            <w:bottom w:val="none" w:sz="0" w:space="0" w:color="auto"/>
            <w:right w:val="none" w:sz="0" w:space="0" w:color="auto"/>
          </w:divBdr>
        </w:div>
        <w:div w:id="371198323">
          <w:marLeft w:val="640"/>
          <w:marRight w:val="0"/>
          <w:marTop w:val="0"/>
          <w:marBottom w:val="0"/>
          <w:divBdr>
            <w:top w:val="none" w:sz="0" w:space="0" w:color="auto"/>
            <w:left w:val="none" w:sz="0" w:space="0" w:color="auto"/>
            <w:bottom w:val="none" w:sz="0" w:space="0" w:color="auto"/>
            <w:right w:val="none" w:sz="0" w:space="0" w:color="auto"/>
          </w:divBdr>
        </w:div>
        <w:div w:id="220478994">
          <w:marLeft w:val="640"/>
          <w:marRight w:val="0"/>
          <w:marTop w:val="0"/>
          <w:marBottom w:val="0"/>
          <w:divBdr>
            <w:top w:val="none" w:sz="0" w:space="0" w:color="auto"/>
            <w:left w:val="none" w:sz="0" w:space="0" w:color="auto"/>
            <w:bottom w:val="none" w:sz="0" w:space="0" w:color="auto"/>
            <w:right w:val="none" w:sz="0" w:space="0" w:color="auto"/>
          </w:divBdr>
        </w:div>
        <w:div w:id="1166167334">
          <w:marLeft w:val="640"/>
          <w:marRight w:val="0"/>
          <w:marTop w:val="0"/>
          <w:marBottom w:val="0"/>
          <w:divBdr>
            <w:top w:val="none" w:sz="0" w:space="0" w:color="auto"/>
            <w:left w:val="none" w:sz="0" w:space="0" w:color="auto"/>
            <w:bottom w:val="none" w:sz="0" w:space="0" w:color="auto"/>
            <w:right w:val="none" w:sz="0" w:space="0" w:color="auto"/>
          </w:divBdr>
        </w:div>
        <w:div w:id="1411390812">
          <w:marLeft w:val="640"/>
          <w:marRight w:val="0"/>
          <w:marTop w:val="0"/>
          <w:marBottom w:val="0"/>
          <w:divBdr>
            <w:top w:val="none" w:sz="0" w:space="0" w:color="auto"/>
            <w:left w:val="none" w:sz="0" w:space="0" w:color="auto"/>
            <w:bottom w:val="none" w:sz="0" w:space="0" w:color="auto"/>
            <w:right w:val="none" w:sz="0" w:space="0" w:color="auto"/>
          </w:divBdr>
        </w:div>
        <w:div w:id="1367943907">
          <w:marLeft w:val="640"/>
          <w:marRight w:val="0"/>
          <w:marTop w:val="0"/>
          <w:marBottom w:val="0"/>
          <w:divBdr>
            <w:top w:val="none" w:sz="0" w:space="0" w:color="auto"/>
            <w:left w:val="none" w:sz="0" w:space="0" w:color="auto"/>
            <w:bottom w:val="none" w:sz="0" w:space="0" w:color="auto"/>
            <w:right w:val="none" w:sz="0" w:space="0" w:color="auto"/>
          </w:divBdr>
        </w:div>
        <w:div w:id="1290823545">
          <w:marLeft w:val="640"/>
          <w:marRight w:val="0"/>
          <w:marTop w:val="0"/>
          <w:marBottom w:val="0"/>
          <w:divBdr>
            <w:top w:val="none" w:sz="0" w:space="0" w:color="auto"/>
            <w:left w:val="none" w:sz="0" w:space="0" w:color="auto"/>
            <w:bottom w:val="none" w:sz="0" w:space="0" w:color="auto"/>
            <w:right w:val="none" w:sz="0" w:space="0" w:color="auto"/>
          </w:divBdr>
        </w:div>
        <w:div w:id="723413855">
          <w:marLeft w:val="640"/>
          <w:marRight w:val="0"/>
          <w:marTop w:val="0"/>
          <w:marBottom w:val="0"/>
          <w:divBdr>
            <w:top w:val="none" w:sz="0" w:space="0" w:color="auto"/>
            <w:left w:val="none" w:sz="0" w:space="0" w:color="auto"/>
            <w:bottom w:val="none" w:sz="0" w:space="0" w:color="auto"/>
            <w:right w:val="none" w:sz="0" w:space="0" w:color="auto"/>
          </w:divBdr>
        </w:div>
        <w:div w:id="1367174851">
          <w:marLeft w:val="640"/>
          <w:marRight w:val="0"/>
          <w:marTop w:val="0"/>
          <w:marBottom w:val="0"/>
          <w:divBdr>
            <w:top w:val="none" w:sz="0" w:space="0" w:color="auto"/>
            <w:left w:val="none" w:sz="0" w:space="0" w:color="auto"/>
            <w:bottom w:val="none" w:sz="0" w:space="0" w:color="auto"/>
            <w:right w:val="none" w:sz="0" w:space="0" w:color="auto"/>
          </w:divBdr>
        </w:div>
        <w:div w:id="1483766383">
          <w:marLeft w:val="640"/>
          <w:marRight w:val="0"/>
          <w:marTop w:val="0"/>
          <w:marBottom w:val="0"/>
          <w:divBdr>
            <w:top w:val="none" w:sz="0" w:space="0" w:color="auto"/>
            <w:left w:val="none" w:sz="0" w:space="0" w:color="auto"/>
            <w:bottom w:val="none" w:sz="0" w:space="0" w:color="auto"/>
            <w:right w:val="none" w:sz="0" w:space="0" w:color="auto"/>
          </w:divBdr>
        </w:div>
        <w:div w:id="741172864">
          <w:marLeft w:val="640"/>
          <w:marRight w:val="0"/>
          <w:marTop w:val="0"/>
          <w:marBottom w:val="0"/>
          <w:divBdr>
            <w:top w:val="none" w:sz="0" w:space="0" w:color="auto"/>
            <w:left w:val="none" w:sz="0" w:space="0" w:color="auto"/>
            <w:bottom w:val="none" w:sz="0" w:space="0" w:color="auto"/>
            <w:right w:val="none" w:sz="0" w:space="0" w:color="auto"/>
          </w:divBdr>
        </w:div>
        <w:div w:id="1922834124">
          <w:marLeft w:val="640"/>
          <w:marRight w:val="0"/>
          <w:marTop w:val="0"/>
          <w:marBottom w:val="0"/>
          <w:divBdr>
            <w:top w:val="none" w:sz="0" w:space="0" w:color="auto"/>
            <w:left w:val="none" w:sz="0" w:space="0" w:color="auto"/>
            <w:bottom w:val="none" w:sz="0" w:space="0" w:color="auto"/>
            <w:right w:val="none" w:sz="0" w:space="0" w:color="auto"/>
          </w:divBdr>
        </w:div>
        <w:div w:id="450443323">
          <w:marLeft w:val="640"/>
          <w:marRight w:val="0"/>
          <w:marTop w:val="0"/>
          <w:marBottom w:val="0"/>
          <w:divBdr>
            <w:top w:val="none" w:sz="0" w:space="0" w:color="auto"/>
            <w:left w:val="none" w:sz="0" w:space="0" w:color="auto"/>
            <w:bottom w:val="none" w:sz="0" w:space="0" w:color="auto"/>
            <w:right w:val="none" w:sz="0" w:space="0" w:color="auto"/>
          </w:divBdr>
        </w:div>
        <w:div w:id="1171603883">
          <w:marLeft w:val="640"/>
          <w:marRight w:val="0"/>
          <w:marTop w:val="0"/>
          <w:marBottom w:val="0"/>
          <w:divBdr>
            <w:top w:val="none" w:sz="0" w:space="0" w:color="auto"/>
            <w:left w:val="none" w:sz="0" w:space="0" w:color="auto"/>
            <w:bottom w:val="none" w:sz="0" w:space="0" w:color="auto"/>
            <w:right w:val="none" w:sz="0" w:space="0" w:color="auto"/>
          </w:divBdr>
        </w:div>
      </w:divsChild>
    </w:div>
    <w:div w:id="1415932934">
      <w:bodyDiv w:val="1"/>
      <w:marLeft w:val="0"/>
      <w:marRight w:val="0"/>
      <w:marTop w:val="0"/>
      <w:marBottom w:val="0"/>
      <w:divBdr>
        <w:top w:val="none" w:sz="0" w:space="0" w:color="auto"/>
        <w:left w:val="none" w:sz="0" w:space="0" w:color="auto"/>
        <w:bottom w:val="none" w:sz="0" w:space="0" w:color="auto"/>
        <w:right w:val="none" w:sz="0" w:space="0" w:color="auto"/>
      </w:divBdr>
      <w:divsChild>
        <w:div w:id="133066029">
          <w:marLeft w:val="640"/>
          <w:marRight w:val="0"/>
          <w:marTop w:val="0"/>
          <w:marBottom w:val="0"/>
          <w:divBdr>
            <w:top w:val="none" w:sz="0" w:space="0" w:color="auto"/>
            <w:left w:val="none" w:sz="0" w:space="0" w:color="auto"/>
            <w:bottom w:val="none" w:sz="0" w:space="0" w:color="auto"/>
            <w:right w:val="none" w:sz="0" w:space="0" w:color="auto"/>
          </w:divBdr>
        </w:div>
        <w:div w:id="31618386">
          <w:marLeft w:val="640"/>
          <w:marRight w:val="0"/>
          <w:marTop w:val="0"/>
          <w:marBottom w:val="0"/>
          <w:divBdr>
            <w:top w:val="none" w:sz="0" w:space="0" w:color="auto"/>
            <w:left w:val="none" w:sz="0" w:space="0" w:color="auto"/>
            <w:bottom w:val="none" w:sz="0" w:space="0" w:color="auto"/>
            <w:right w:val="none" w:sz="0" w:space="0" w:color="auto"/>
          </w:divBdr>
        </w:div>
        <w:div w:id="1863086913">
          <w:marLeft w:val="640"/>
          <w:marRight w:val="0"/>
          <w:marTop w:val="0"/>
          <w:marBottom w:val="0"/>
          <w:divBdr>
            <w:top w:val="none" w:sz="0" w:space="0" w:color="auto"/>
            <w:left w:val="none" w:sz="0" w:space="0" w:color="auto"/>
            <w:bottom w:val="none" w:sz="0" w:space="0" w:color="auto"/>
            <w:right w:val="none" w:sz="0" w:space="0" w:color="auto"/>
          </w:divBdr>
        </w:div>
        <w:div w:id="917059675">
          <w:marLeft w:val="640"/>
          <w:marRight w:val="0"/>
          <w:marTop w:val="0"/>
          <w:marBottom w:val="0"/>
          <w:divBdr>
            <w:top w:val="none" w:sz="0" w:space="0" w:color="auto"/>
            <w:left w:val="none" w:sz="0" w:space="0" w:color="auto"/>
            <w:bottom w:val="none" w:sz="0" w:space="0" w:color="auto"/>
            <w:right w:val="none" w:sz="0" w:space="0" w:color="auto"/>
          </w:divBdr>
        </w:div>
        <w:div w:id="19018411">
          <w:marLeft w:val="640"/>
          <w:marRight w:val="0"/>
          <w:marTop w:val="0"/>
          <w:marBottom w:val="0"/>
          <w:divBdr>
            <w:top w:val="none" w:sz="0" w:space="0" w:color="auto"/>
            <w:left w:val="none" w:sz="0" w:space="0" w:color="auto"/>
            <w:bottom w:val="none" w:sz="0" w:space="0" w:color="auto"/>
            <w:right w:val="none" w:sz="0" w:space="0" w:color="auto"/>
          </w:divBdr>
        </w:div>
        <w:div w:id="1402020375">
          <w:marLeft w:val="640"/>
          <w:marRight w:val="0"/>
          <w:marTop w:val="0"/>
          <w:marBottom w:val="0"/>
          <w:divBdr>
            <w:top w:val="none" w:sz="0" w:space="0" w:color="auto"/>
            <w:left w:val="none" w:sz="0" w:space="0" w:color="auto"/>
            <w:bottom w:val="none" w:sz="0" w:space="0" w:color="auto"/>
            <w:right w:val="none" w:sz="0" w:space="0" w:color="auto"/>
          </w:divBdr>
        </w:div>
        <w:div w:id="1517767925">
          <w:marLeft w:val="640"/>
          <w:marRight w:val="0"/>
          <w:marTop w:val="0"/>
          <w:marBottom w:val="0"/>
          <w:divBdr>
            <w:top w:val="none" w:sz="0" w:space="0" w:color="auto"/>
            <w:left w:val="none" w:sz="0" w:space="0" w:color="auto"/>
            <w:bottom w:val="none" w:sz="0" w:space="0" w:color="auto"/>
            <w:right w:val="none" w:sz="0" w:space="0" w:color="auto"/>
          </w:divBdr>
        </w:div>
        <w:div w:id="1711418981">
          <w:marLeft w:val="640"/>
          <w:marRight w:val="0"/>
          <w:marTop w:val="0"/>
          <w:marBottom w:val="0"/>
          <w:divBdr>
            <w:top w:val="none" w:sz="0" w:space="0" w:color="auto"/>
            <w:left w:val="none" w:sz="0" w:space="0" w:color="auto"/>
            <w:bottom w:val="none" w:sz="0" w:space="0" w:color="auto"/>
            <w:right w:val="none" w:sz="0" w:space="0" w:color="auto"/>
          </w:divBdr>
        </w:div>
        <w:div w:id="2096855251">
          <w:marLeft w:val="640"/>
          <w:marRight w:val="0"/>
          <w:marTop w:val="0"/>
          <w:marBottom w:val="0"/>
          <w:divBdr>
            <w:top w:val="none" w:sz="0" w:space="0" w:color="auto"/>
            <w:left w:val="none" w:sz="0" w:space="0" w:color="auto"/>
            <w:bottom w:val="none" w:sz="0" w:space="0" w:color="auto"/>
            <w:right w:val="none" w:sz="0" w:space="0" w:color="auto"/>
          </w:divBdr>
        </w:div>
        <w:div w:id="1784416795">
          <w:marLeft w:val="640"/>
          <w:marRight w:val="0"/>
          <w:marTop w:val="0"/>
          <w:marBottom w:val="0"/>
          <w:divBdr>
            <w:top w:val="none" w:sz="0" w:space="0" w:color="auto"/>
            <w:left w:val="none" w:sz="0" w:space="0" w:color="auto"/>
            <w:bottom w:val="none" w:sz="0" w:space="0" w:color="auto"/>
            <w:right w:val="none" w:sz="0" w:space="0" w:color="auto"/>
          </w:divBdr>
        </w:div>
        <w:div w:id="918297347">
          <w:marLeft w:val="640"/>
          <w:marRight w:val="0"/>
          <w:marTop w:val="0"/>
          <w:marBottom w:val="0"/>
          <w:divBdr>
            <w:top w:val="none" w:sz="0" w:space="0" w:color="auto"/>
            <w:left w:val="none" w:sz="0" w:space="0" w:color="auto"/>
            <w:bottom w:val="none" w:sz="0" w:space="0" w:color="auto"/>
            <w:right w:val="none" w:sz="0" w:space="0" w:color="auto"/>
          </w:divBdr>
        </w:div>
        <w:div w:id="1525095048">
          <w:marLeft w:val="640"/>
          <w:marRight w:val="0"/>
          <w:marTop w:val="0"/>
          <w:marBottom w:val="0"/>
          <w:divBdr>
            <w:top w:val="none" w:sz="0" w:space="0" w:color="auto"/>
            <w:left w:val="none" w:sz="0" w:space="0" w:color="auto"/>
            <w:bottom w:val="none" w:sz="0" w:space="0" w:color="auto"/>
            <w:right w:val="none" w:sz="0" w:space="0" w:color="auto"/>
          </w:divBdr>
        </w:div>
        <w:div w:id="1430541352">
          <w:marLeft w:val="640"/>
          <w:marRight w:val="0"/>
          <w:marTop w:val="0"/>
          <w:marBottom w:val="0"/>
          <w:divBdr>
            <w:top w:val="none" w:sz="0" w:space="0" w:color="auto"/>
            <w:left w:val="none" w:sz="0" w:space="0" w:color="auto"/>
            <w:bottom w:val="none" w:sz="0" w:space="0" w:color="auto"/>
            <w:right w:val="none" w:sz="0" w:space="0" w:color="auto"/>
          </w:divBdr>
        </w:div>
        <w:div w:id="759445904">
          <w:marLeft w:val="640"/>
          <w:marRight w:val="0"/>
          <w:marTop w:val="0"/>
          <w:marBottom w:val="0"/>
          <w:divBdr>
            <w:top w:val="none" w:sz="0" w:space="0" w:color="auto"/>
            <w:left w:val="none" w:sz="0" w:space="0" w:color="auto"/>
            <w:bottom w:val="none" w:sz="0" w:space="0" w:color="auto"/>
            <w:right w:val="none" w:sz="0" w:space="0" w:color="auto"/>
          </w:divBdr>
        </w:div>
        <w:div w:id="1799912153">
          <w:marLeft w:val="640"/>
          <w:marRight w:val="0"/>
          <w:marTop w:val="0"/>
          <w:marBottom w:val="0"/>
          <w:divBdr>
            <w:top w:val="none" w:sz="0" w:space="0" w:color="auto"/>
            <w:left w:val="none" w:sz="0" w:space="0" w:color="auto"/>
            <w:bottom w:val="none" w:sz="0" w:space="0" w:color="auto"/>
            <w:right w:val="none" w:sz="0" w:space="0" w:color="auto"/>
          </w:divBdr>
        </w:div>
        <w:div w:id="111828449">
          <w:marLeft w:val="640"/>
          <w:marRight w:val="0"/>
          <w:marTop w:val="0"/>
          <w:marBottom w:val="0"/>
          <w:divBdr>
            <w:top w:val="none" w:sz="0" w:space="0" w:color="auto"/>
            <w:left w:val="none" w:sz="0" w:space="0" w:color="auto"/>
            <w:bottom w:val="none" w:sz="0" w:space="0" w:color="auto"/>
            <w:right w:val="none" w:sz="0" w:space="0" w:color="auto"/>
          </w:divBdr>
        </w:div>
        <w:div w:id="369769995">
          <w:marLeft w:val="640"/>
          <w:marRight w:val="0"/>
          <w:marTop w:val="0"/>
          <w:marBottom w:val="0"/>
          <w:divBdr>
            <w:top w:val="none" w:sz="0" w:space="0" w:color="auto"/>
            <w:left w:val="none" w:sz="0" w:space="0" w:color="auto"/>
            <w:bottom w:val="none" w:sz="0" w:space="0" w:color="auto"/>
            <w:right w:val="none" w:sz="0" w:space="0" w:color="auto"/>
          </w:divBdr>
        </w:div>
        <w:div w:id="1495760157">
          <w:marLeft w:val="640"/>
          <w:marRight w:val="0"/>
          <w:marTop w:val="0"/>
          <w:marBottom w:val="0"/>
          <w:divBdr>
            <w:top w:val="none" w:sz="0" w:space="0" w:color="auto"/>
            <w:left w:val="none" w:sz="0" w:space="0" w:color="auto"/>
            <w:bottom w:val="none" w:sz="0" w:space="0" w:color="auto"/>
            <w:right w:val="none" w:sz="0" w:space="0" w:color="auto"/>
          </w:divBdr>
        </w:div>
        <w:div w:id="2113041520">
          <w:marLeft w:val="640"/>
          <w:marRight w:val="0"/>
          <w:marTop w:val="0"/>
          <w:marBottom w:val="0"/>
          <w:divBdr>
            <w:top w:val="none" w:sz="0" w:space="0" w:color="auto"/>
            <w:left w:val="none" w:sz="0" w:space="0" w:color="auto"/>
            <w:bottom w:val="none" w:sz="0" w:space="0" w:color="auto"/>
            <w:right w:val="none" w:sz="0" w:space="0" w:color="auto"/>
          </w:divBdr>
        </w:div>
        <w:div w:id="121463873">
          <w:marLeft w:val="640"/>
          <w:marRight w:val="0"/>
          <w:marTop w:val="0"/>
          <w:marBottom w:val="0"/>
          <w:divBdr>
            <w:top w:val="none" w:sz="0" w:space="0" w:color="auto"/>
            <w:left w:val="none" w:sz="0" w:space="0" w:color="auto"/>
            <w:bottom w:val="none" w:sz="0" w:space="0" w:color="auto"/>
            <w:right w:val="none" w:sz="0" w:space="0" w:color="auto"/>
          </w:divBdr>
        </w:div>
        <w:div w:id="986669772">
          <w:marLeft w:val="640"/>
          <w:marRight w:val="0"/>
          <w:marTop w:val="0"/>
          <w:marBottom w:val="0"/>
          <w:divBdr>
            <w:top w:val="none" w:sz="0" w:space="0" w:color="auto"/>
            <w:left w:val="none" w:sz="0" w:space="0" w:color="auto"/>
            <w:bottom w:val="none" w:sz="0" w:space="0" w:color="auto"/>
            <w:right w:val="none" w:sz="0" w:space="0" w:color="auto"/>
          </w:divBdr>
        </w:div>
        <w:div w:id="1660185049">
          <w:marLeft w:val="640"/>
          <w:marRight w:val="0"/>
          <w:marTop w:val="0"/>
          <w:marBottom w:val="0"/>
          <w:divBdr>
            <w:top w:val="none" w:sz="0" w:space="0" w:color="auto"/>
            <w:left w:val="none" w:sz="0" w:space="0" w:color="auto"/>
            <w:bottom w:val="none" w:sz="0" w:space="0" w:color="auto"/>
            <w:right w:val="none" w:sz="0" w:space="0" w:color="auto"/>
          </w:divBdr>
        </w:div>
      </w:divsChild>
    </w:div>
    <w:div w:id="1436169722">
      <w:bodyDiv w:val="1"/>
      <w:marLeft w:val="0"/>
      <w:marRight w:val="0"/>
      <w:marTop w:val="0"/>
      <w:marBottom w:val="0"/>
      <w:divBdr>
        <w:top w:val="none" w:sz="0" w:space="0" w:color="auto"/>
        <w:left w:val="none" w:sz="0" w:space="0" w:color="auto"/>
        <w:bottom w:val="none" w:sz="0" w:space="0" w:color="auto"/>
        <w:right w:val="none" w:sz="0" w:space="0" w:color="auto"/>
      </w:divBdr>
    </w:div>
    <w:div w:id="1437098461">
      <w:bodyDiv w:val="1"/>
      <w:marLeft w:val="0"/>
      <w:marRight w:val="0"/>
      <w:marTop w:val="0"/>
      <w:marBottom w:val="0"/>
      <w:divBdr>
        <w:top w:val="none" w:sz="0" w:space="0" w:color="auto"/>
        <w:left w:val="none" w:sz="0" w:space="0" w:color="auto"/>
        <w:bottom w:val="none" w:sz="0" w:space="0" w:color="auto"/>
        <w:right w:val="none" w:sz="0" w:space="0" w:color="auto"/>
      </w:divBdr>
    </w:div>
    <w:div w:id="1483695617">
      <w:bodyDiv w:val="1"/>
      <w:marLeft w:val="0"/>
      <w:marRight w:val="0"/>
      <w:marTop w:val="0"/>
      <w:marBottom w:val="0"/>
      <w:divBdr>
        <w:top w:val="none" w:sz="0" w:space="0" w:color="auto"/>
        <w:left w:val="none" w:sz="0" w:space="0" w:color="auto"/>
        <w:bottom w:val="none" w:sz="0" w:space="0" w:color="auto"/>
        <w:right w:val="none" w:sz="0" w:space="0" w:color="auto"/>
      </w:divBdr>
      <w:divsChild>
        <w:div w:id="1366369603">
          <w:marLeft w:val="640"/>
          <w:marRight w:val="0"/>
          <w:marTop w:val="0"/>
          <w:marBottom w:val="0"/>
          <w:divBdr>
            <w:top w:val="none" w:sz="0" w:space="0" w:color="auto"/>
            <w:left w:val="none" w:sz="0" w:space="0" w:color="auto"/>
            <w:bottom w:val="none" w:sz="0" w:space="0" w:color="auto"/>
            <w:right w:val="none" w:sz="0" w:space="0" w:color="auto"/>
          </w:divBdr>
        </w:div>
        <w:div w:id="2143886608">
          <w:marLeft w:val="640"/>
          <w:marRight w:val="0"/>
          <w:marTop w:val="0"/>
          <w:marBottom w:val="0"/>
          <w:divBdr>
            <w:top w:val="none" w:sz="0" w:space="0" w:color="auto"/>
            <w:left w:val="none" w:sz="0" w:space="0" w:color="auto"/>
            <w:bottom w:val="none" w:sz="0" w:space="0" w:color="auto"/>
            <w:right w:val="none" w:sz="0" w:space="0" w:color="auto"/>
          </w:divBdr>
        </w:div>
        <w:div w:id="1874461606">
          <w:marLeft w:val="640"/>
          <w:marRight w:val="0"/>
          <w:marTop w:val="0"/>
          <w:marBottom w:val="0"/>
          <w:divBdr>
            <w:top w:val="none" w:sz="0" w:space="0" w:color="auto"/>
            <w:left w:val="none" w:sz="0" w:space="0" w:color="auto"/>
            <w:bottom w:val="none" w:sz="0" w:space="0" w:color="auto"/>
            <w:right w:val="none" w:sz="0" w:space="0" w:color="auto"/>
          </w:divBdr>
        </w:div>
        <w:div w:id="190069911">
          <w:marLeft w:val="640"/>
          <w:marRight w:val="0"/>
          <w:marTop w:val="0"/>
          <w:marBottom w:val="0"/>
          <w:divBdr>
            <w:top w:val="none" w:sz="0" w:space="0" w:color="auto"/>
            <w:left w:val="none" w:sz="0" w:space="0" w:color="auto"/>
            <w:bottom w:val="none" w:sz="0" w:space="0" w:color="auto"/>
            <w:right w:val="none" w:sz="0" w:space="0" w:color="auto"/>
          </w:divBdr>
        </w:div>
        <w:div w:id="2046757330">
          <w:marLeft w:val="640"/>
          <w:marRight w:val="0"/>
          <w:marTop w:val="0"/>
          <w:marBottom w:val="0"/>
          <w:divBdr>
            <w:top w:val="none" w:sz="0" w:space="0" w:color="auto"/>
            <w:left w:val="none" w:sz="0" w:space="0" w:color="auto"/>
            <w:bottom w:val="none" w:sz="0" w:space="0" w:color="auto"/>
            <w:right w:val="none" w:sz="0" w:space="0" w:color="auto"/>
          </w:divBdr>
        </w:div>
        <w:div w:id="910506234">
          <w:marLeft w:val="640"/>
          <w:marRight w:val="0"/>
          <w:marTop w:val="0"/>
          <w:marBottom w:val="0"/>
          <w:divBdr>
            <w:top w:val="none" w:sz="0" w:space="0" w:color="auto"/>
            <w:left w:val="none" w:sz="0" w:space="0" w:color="auto"/>
            <w:bottom w:val="none" w:sz="0" w:space="0" w:color="auto"/>
            <w:right w:val="none" w:sz="0" w:space="0" w:color="auto"/>
          </w:divBdr>
        </w:div>
        <w:div w:id="1715501425">
          <w:marLeft w:val="640"/>
          <w:marRight w:val="0"/>
          <w:marTop w:val="0"/>
          <w:marBottom w:val="0"/>
          <w:divBdr>
            <w:top w:val="none" w:sz="0" w:space="0" w:color="auto"/>
            <w:left w:val="none" w:sz="0" w:space="0" w:color="auto"/>
            <w:bottom w:val="none" w:sz="0" w:space="0" w:color="auto"/>
            <w:right w:val="none" w:sz="0" w:space="0" w:color="auto"/>
          </w:divBdr>
        </w:div>
        <w:div w:id="493108671">
          <w:marLeft w:val="640"/>
          <w:marRight w:val="0"/>
          <w:marTop w:val="0"/>
          <w:marBottom w:val="0"/>
          <w:divBdr>
            <w:top w:val="none" w:sz="0" w:space="0" w:color="auto"/>
            <w:left w:val="none" w:sz="0" w:space="0" w:color="auto"/>
            <w:bottom w:val="none" w:sz="0" w:space="0" w:color="auto"/>
            <w:right w:val="none" w:sz="0" w:space="0" w:color="auto"/>
          </w:divBdr>
        </w:div>
        <w:div w:id="1941185110">
          <w:marLeft w:val="640"/>
          <w:marRight w:val="0"/>
          <w:marTop w:val="0"/>
          <w:marBottom w:val="0"/>
          <w:divBdr>
            <w:top w:val="none" w:sz="0" w:space="0" w:color="auto"/>
            <w:left w:val="none" w:sz="0" w:space="0" w:color="auto"/>
            <w:bottom w:val="none" w:sz="0" w:space="0" w:color="auto"/>
            <w:right w:val="none" w:sz="0" w:space="0" w:color="auto"/>
          </w:divBdr>
        </w:div>
      </w:divsChild>
    </w:div>
    <w:div w:id="1557353788">
      <w:bodyDiv w:val="1"/>
      <w:marLeft w:val="0"/>
      <w:marRight w:val="0"/>
      <w:marTop w:val="0"/>
      <w:marBottom w:val="0"/>
      <w:divBdr>
        <w:top w:val="none" w:sz="0" w:space="0" w:color="auto"/>
        <w:left w:val="none" w:sz="0" w:space="0" w:color="auto"/>
        <w:bottom w:val="none" w:sz="0" w:space="0" w:color="auto"/>
        <w:right w:val="none" w:sz="0" w:space="0" w:color="auto"/>
      </w:divBdr>
      <w:divsChild>
        <w:div w:id="724527720">
          <w:marLeft w:val="640"/>
          <w:marRight w:val="0"/>
          <w:marTop w:val="0"/>
          <w:marBottom w:val="0"/>
          <w:divBdr>
            <w:top w:val="none" w:sz="0" w:space="0" w:color="auto"/>
            <w:left w:val="none" w:sz="0" w:space="0" w:color="auto"/>
            <w:bottom w:val="none" w:sz="0" w:space="0" w:color="auto"/>
            <w:right w:val="none" w:sz="0" w:space="0" w:color="auto"/>
          </w:divBdr>
        </w:div>
        <w:div w:id="1203903216">
          <w:marLeft w:val="640"/>
          <w:marRight w:val="0"/>
          <w:marTop w:val="0"/>
          <w:marBottom w:val="0"/>
          <w:divBdr>
            <w:top w:val="none" w:sz="0" w:space="0" w:color="auto"/>
            <w:left w:val="none" w:sz="0" w:space="0" w:color="auto"/>
            <w:bottom w:val="none" w:sz="0" w:space="0" w:color="auto"/>
            <w:right w:val="none" w:sz="0" w:space="0" w:color="auto"/>
          </w:divBdr>
        </w:div>
        <w:div w:id="172652373">
          <w:marLeft w:val="640"/>
          <w:marRight w:val="0"/>
          <w:marTop w:val="0"/>
          <w:marBottom w:val="0"/>
          <w:divBdr>
            <w:top w:val="none" w:sz="0" w:space="0" w:color="auto"/>
            <w:left w:val="none" w:sz="0" w:space="0" w:color="auto"/>
            <w:bottom w:val="none" w:sz="0" w:space="0" w:color="auto"/>
            <w:right w:val="none" w:sz="0" w:space="0" w:color="auto"/>
          </w:divBdr>
        </w:div>
        <w:div w:id="609432022">
          <w:marLeft w:val="640"/>
          <w:marRight w:val="0"/>
          <w:marTop w:val="0"/>
          <w:marBottom w:val="0"/>
          <w:divBdr>
            <w:top w:val="none" w:sz="0" w:space="0" w:color="auto"/>
            <w:left w:val="none" w:sz="0" w:space="0" w:color="auto"/>
            <w:bottom w:val="none" w:sz="0" w:space="0" w:color="auto"/>
            <w:right w:val="none" w:sz="0" w:space="0" w:color="auto"/>
          </w:divBdr>
        </w:div>
        <w:div w:id="1829441853">
          <w:marLeft w:val="640"/>
          <w:marRight w:val="0"/>
          <w:marTop w:val="0"/>
          <w:marBottom w:val="0"/>
          <w:divBdr>
            <w:top w:val="none" w:sz="0" w:space="0" w:color="auto"/>
            <w:left w:val="none" w:sz="0" w:space="0" w:color="auto"/>
            <w:bottom w:val="none" w:sz="0" w:space="0" w:color="auto"/>
            <w:right w:val="none" w:sz="0" w:space="0" w:color="auto"/>
          </w:divBdr>
        </w:div>
        <w:div w:id="1592397910">
          <w:marLeft w:val="640"/>
          <w:marRight w:val="0"/>
          <w:marTop w:val="0"/>
          <w:marBottom w:val="0"/>
          <w:divBdr>
            <w:top w:val="none" w:sz="0" w:space="0" w:color="auto"/>
            <w:left w:val="none" w:sz="0" w:space="0" w:color="auto"/>
            <w:bottom w:val="none" w:sz="0" w:space="0" w:color="auto"/>
            <w:right w:val="none" w:sz="0" w:space="0" w:color="auto"/>
          </w:divBdr>
        </w:div>
        <w:div w:id="1055468980">
          <w:marLeft w:val="640"/>
          <w:marRight w:val="0"/>
          <w:marTop w:val="0"/>
          <w:marBottom w:val="0"/>
          <w:divBdr>
            <w:top w:val="none" w:sz="0" w:space="0" w:color="auto"/>
            <w:left w:val="none" w:sz="0" w:space="0" w:color="auto"/>
            <w:bottom w:val="none" w:sz="0" w:space="0" w:color="auto"/>
            <w:right w:val="none" w:sz="0" w:space="0" w:color="auto"/>
          </w:divBdr>
        </w:div>
        <w:div w:id="2030641403">
          <w:marLeft w:val="640"/>
          <w:marRight w:val="0"/>
          <w:marTop w:val="0"/>
          <w:marBottom w:val="0"/>
          <w:divBdr>
            <w:top w:val="none" w:sz="0" w:space="0" w:color="auto"/>
            <w:left w:val="none" w:sz="0" w:space="0" w:color="auto"/>
            <w:bottom w:val="none" w:sz="0" w:space="0" w:color="auto"/>
            <w:right w:val="none" w:sz="0" w:space="0" w:color="auto"/>
          </w:divBdr>
        </w:div>
        <w:div w:id="1064984349">
          <w:marLeft w:val="640"/>
          <w:marRight w:val="0"/>
          <w:marTop w:val="0"/>
          <w:marBottom w:val="0"/>
          <w:divBdr>
            <w:top w:val="none" w:sz="0" w:space="0" w:color="auto"/>
            <w:left w:val="none" w:sz="0" w:space="0" w:color="auto"/>
            <w:bottom w:val="none" w:sz="0" w:space="0" w:color="auto"/>
            <w:right w:val="none" w:sz="0" w:space="0" w:color="auto"/>
          </w:divBdr>
        </w:div>
        <w:div w:id="72436740">
          <w:marLeft w:val="640"/>
          <w:marRight w:val="0"/>
          <w:marTop w:val="0"/>
          <w:marBottom w:val="0"/>
          <w:divBdr>
            <w:top w:val="none" w:sz="0" w:space="0" w:color="auto"/>
            <w:left w:val="none" w:sz="0" w:space="0" w:color="auto"/>
            <w:bottom w:val="none" w:sz="0" w:space="0" w:color="auto"/>
            <w:right w:val="none" w:sz="0" w:space="0" w:color="auto"/>
          </w:divBdr>
        </w:div>
        <w:div w:id="1247809074">
          <w:marLeft w:val="640"/>
          <w:marRight w:val="0"/>
          <w:marTop w:val="0"/>
          <w:marBottom w:val="0"/>
          <w:divBdr>
            <w:top w:val="none" w:sz="0" w:space="0" w:color="auto"/>
            <w:left w:val="none" w:sz="0" w:space="0" w:color="auto"/>
            <w:bottom w:val="none" w:sz="0" w:space="0" w:color="auto"/>
            <w:right w:val="none" w:sz="0" w:space="0" w:color="auto"/>
          </w:divBdr>
        </w:div>
        <w:div w:id="546182442">
          <w:marLeft w:val="640"/>
          <w:marRight w:val="0"/>
          <w:marTop w:val="0"/>
          <w:marBottom w:val="0"/>
          <w:divBdr>
            <w:top w:val="none" w:sz="0" w:space="0" w:color="auto"/>
            <w:left w:val="none" w:sz="0" w:space="0" w:color="auto"/>
            <w:bottom w:val="none" w:sz="0" w:space="0" w:color="auto"/>
            <w:right w:val="none" w:sz="0" w:space="0" w:color="auto"/>
          </w:divBdr>
        </w:div>
        <w:div w:id="1748646429">
          <w:marLeft w:val="640"/>
          <w:marRight w:val="0"/>
          <w:marTop w:val="0"/>
          <w:marBottom w:val="0"/>
          <w:divBdr>
            <w:top w:val="none" w:sz="0" w:space="0" w:color="auto"/>
            <w:left w:val="none" w:sz="0" w:space="0" w:color="auto"/>
            <w:bottom w:val="none" w:sz="0" w:space="0" w:color="auto"/>
            <w:right w:val="none" w:sz="0" w:space="0" w:color="auto"/>
          </w:divBdr>
        </w:div>
        <w:div w:id="189147341">
          <w:marLeft w:val="640"/>
          <w:marRight w:val="0"/>
          <w:marTop w:val="0"/>
          <w:marBottom w:val="0"/>
          <w:divBdr>
            <w:top w:val="none" w:sz="0" w:space="0" w:color="auto"/>
            <w:left w:val="none" w:sz="0" w:space="0" w:color="auto"/>
            <w:bottom w:val="none" w:sz="0" w:space="0" w:color="auto"/>
            <w:right w:val="none" w:sz="0" w:space="0" w:color="auto"/>
          </w:divBdr>
        </w:div>
        <w:div w:id="1557623687">
          <w:marLeft w:val="640"/>
          <w:marRight w:val="0"/>
          <w:marTop w:val="0"/>
          <w:marBottom w:val="0"/>
          <w:divBdr>
            <w:top w:val="none" w:sz="0" w:space="0" w:color="auto"/>
            <w:left w:val="none" w:sz="0" w:space="0" w:color="auto"/>
            <w:bottom w:val="none" w:sz="0" w:space="0" w:color="auto"/>
            <w:right w:val="none" w:sz="0" w:space="0" w:color="auto"/>
          </w:divBdr>
        </w:div>
        <w:div w:id="871767479">
          <w:marLeft w:val="640"/>
          <w:marRight w:val="0"/>
          <w:marTop w:val="0"/>
          <w:marBottom w:val="0"/>
          <w:divBdr>
            <w:top w:val="none" w:sz="0" w:space="0" w:color="auto"/>
            <w:left w:val="none" w:sz="0" w:space="0" w:color="auto"/>
            <w:bottom w:val="none" w:sz="0" w:space="0" w:color="auto"/>
            <w:right w:val="none" w:sz="0" w:space="0" w:color="auto"/>
          </w:divBdr>
        </w:div>
        <w:div w:id="292448889">
          <w:marLeft w:val="640"/>
          <w:marRight w:val="0"/>
          <w:marTop w:val="0"/>
          <w:marBottom w:val="0"/>
          <w:divBdr>
            <w:top w:val="none" w:sz="0" w:space="0" w:color="auto"/>
            <w:left w:val="none" w:sz="0" w:space="0" w:color="auto"/>
            <w:bottom w:val="none" w:sz="0" w:space="0" w:color="auto"/>
            <w:right w:val="none" w:sz="0" w:space="0" w:color="auto"/>
          </w:divBdr>
        </w:div>
        <w:div w:id="1558083236">
          <w:marLeft w:val="640"/>
          <w:marRight w:val="0"/>
          <w:marTop w:val="0"/>
          <w:marBottom w:val="0"/>
          <w:divBdr>
            <w:top w:val="none" w:sz="0" w:space="0" w:color="auto"/>
            <w:left w:val="none" w:sz="0" w:space="0" w:color="auto"/>
            <w:bottom w:val="none" w:sz="0" w:space="0" w:color="auto"/>
            <w:right w:val="none" w:sz="0" w:space="0" w:color="auto"/>
          </w:divBdr>
        </w:div>
        <w:div w:id="725184439">
          <w:marLeft w:val="640"/>
          <w:marRight w:val="0"/>
          <w:marTop w:val="0"/>
          <w:marBottom w:val="0"/>
          <w:divBdr>
            <w:top w:val="none" w:sz="0" w:space="0" w:color="auto"/>
            <w:left w:val="none" w:sz="0" w:space="0" w:color="auto"/>
            <w:bottom w:val="none" w:sz="0" w:space="0" w:color="auto"/>
            <w:right w:val="none" w:sz="0" w:space="0" w:color="auto"/>
          </w:divBdr>
        </w:div>
      </w:divsChild>
    </w:div>
    <w:div w:id="1574311015">
      <w:bodyDiv w:val="1"/>
      <w:marLeft w:val="0"/>
      <w:marRight w:val="0"/>
      <w:marTop w:val="0"/>
      <w:marBottom w:val="0"/>
      <w:divBdr>
        <w:top w:val="none" w:sz="0" w:space="0" w:color="auto"/>
        <w:left w:val="none" w:sz="0" w:space="0" w:color="auto"/>
        <w:bottom w:val="none" w:sz="0" w:space="0" w:color="auto"/>
        <w:right w:val="none" w:sz="0" w:space="0" w:color="auto"/>
      </w:divBdr>
      <w:divsChild>
        <w:div w:id="854853039">
          <w:marLeft w:val="640"/>
          <w:marRight w:val="0"/>
          <w:marTop w:val="0"/>
          <w:marBottom w:val="0"/>
          <w:divBdr>
            <w:top w:val="none" w:sz="0" w:space="0" w:color="auto"/>
            <w:left w:val="none" w:sz="0" w:space="0" w:color="auto"/>
            <w:bottom w:val="none" w:sz="0" w:space="0" w:color="auto"/>
            <w:right w:val="none" w:sz="0" w:space="0" w:color="auto"/>
          </w:divBdr>
        </w:div>
        <w:div w:id="575435150">
          <w:marLeft w:val="640"/>
          <w:marRight w:val="0"/>
          <w:marTop w:val="0"/>
          <w:marBottom w:val="0"/>
          <w:divBdr>
            <w:top w:val="none" w:sz="0" w:space="0" w:color="auto"/>
            <w:left w:val="none" w:sz="0" w:space="0" w:color="auto"/>
            <w:bottom w:val="none" w:sz="0" w:space="0" w:color="auto"/>
            <w:right w:val="none" w:sz="0" w:space="0" w:color="auto"/>
          </w:divBdr>
        </w:div>
        <w:div w:id="1979609524">
          <w:marLeft w:val="640"/>
          <w:marRight w:val="0"/>
          <w:marTop w:val="0"/>
          <w:marBottom w:val="0"/>
          <w:divBdr>
            <w:top w:val="none" w:sz="0" w:space="0" w:color="auto"/>
            <w:left w:val="none" w:sz="0" w:space="0" w:color="auto"/>
            <w:bottom w:val="none" w:sz="0" w:space="0" w:color="auto"/>
            <w:right w:val="none" w:sz="0" w:space="0" w:color="auto"/>
          </w:divBdr>
        </w:div>
        <w:div w:id="671761849">
          <w:marLeft w:val="640"/>
          <w:marRight w:val="0"/>
          <w:marTop w:val="0"/>
          <w:marBottom w:val="0"/>
          <w:divBdr>
            <w:top w:val="none" w:sz="0" w:space="0" w:color="auto"/>
            <w:left w:val="none" w:sz="0" w:space="0" w:color="auto"/>
            <w:bottom w:val="none" w:sz="0" w:space="0" w:color="auto"/>
            <w:right w:val="none" w:sz="0" w:space="0" w:color="auto"/>
          </w:divBdr>
        </w:div>
        <w:div w:id="1911504997">
          <w:marLeft w:val="640"/>
          <w:marRight w:val="0"/>
          <w:marTop w:val="0"/>
          <w:marBottom w:val="0"/>
          <w:divBdr>
            <w:top w:val="none" w:sz="0" w:space="0" w:color="auto"/>
            <w:left w:val="none" w:sz="0" w:space="0" w:color="auto"/>
            <w:bottom w:val="none" w:sz="0" w:space="0" w:color="auto"/>
            <w:right w:val="none" w:sz="0" w:space="0" w:color="auto"/>
          </w:divBdr>
        </w:div>
        <w:div w:id="68506753">
          <w:marLeft w:val="640"/>
          <w:marRight w:val="0"/>
          <w:marTop w:val="0"/>
          <w:marBottom w:val="0"/>
          <w:divBdr>
            <w:top w:val="none" w:sz="0" w:space="0" w:color="auto"/>
            <w:left w:val="none" w:sz="0" w:space="0" w:color="auto"/>
            <w:bottom w:val="none" w:sz="0" w:space="0" w:color="auto"/>
            <w:right w:val="none" w:sz="0" w:space="0" w:color="auto"/>
          </w:divBdr>
        </w:div>
        <w:div w:id="2035186760">
          <w:marLeft w:val="640"/>
          <w:marRight w:val="0"/>
          <w:marTop w:val="0"/>
          <w:marBottom w:val="0"/>
          <w:divBdr>
            <w:top w:val="none" w:sz="0" w:space="0" w:color="auto"/>
            <w:left w:val="none" w:sz="0" w:space="0" w:color="auto"/>
            <w:bottom w:val="none" w:sz="0" w:space="0" w:color="auto"/>
            <w:right w:val="none" w:sz="0" w:space="0" w:color="auto"/>
          </w:divBdr>
        </w:div>
        <w:div w:id="1927958183">
          <w:marLeft w:val="640"/>
          <w:marRight w:val="0"/>
          <w:marTop w:val="0"/>
          <w:marBottom w:val="0"/>
          <w:divBdr>
            <w:top w:val="none" w:sz="0" w:space="0" w:color="auto"/>
            <w:left w:val="none" w:sz="0" w:space="0" w:color="auto"/>
            <w:bottom w:val="none" w:sz="0" w:space="0" w:color="auto"/>
            <w:right w:val="none" w:sz="0" w:space="0" w:color="auto"/>
          </w:divBdr>
        </w:div>
        <w:div w:id="58602737">
          <w:marLeft w:val="640"/>
          <w:marRight w:val="0"/>
          <w:marTop w:val="0"/>
          <w:marBottom w:val="0"/>
          <w:divBdr>
            <w:top w:val="none" w:sz="0" w:space="0" w:color="auto"/>
            <w:left w:val="none" w:sz="0" w:space="0" w:color="auto"/>
            <w:bottom w:val="none" w:sz="0" w:space="0" w:color="auto"/>
            <w:right w:val="none" w:sz="0" w:space="0" w:color="auto"/>
          </w:divBdr>
        </w:div>
        <w:div w:id="140735051">
          <w:marLeft w:val="640"/>
          <w:marRight w:val="0"/>
          <w:marTop w:val="0"/>
          <w:marBottom w:val="0"/>
          <w:divBdr>
            <w:top w:val="none" w:sz="0" w:space="0" w:color="auto"/>
            <w:left w:val="none" w:sz="0" w:space="0" w:color="auto"/>
            <w:bottom w:val="none" w:sz="0" w:space="0" w:color="auto"/>
            <w:right w:val="none" w:sz="0" w:space="0" w:color="auto"/>
          </w:divBdr>
        </w:div>
        <w:div w:id="1595746181">
          <w:marLeft w:val="640"/>
          <w:marRight w:val="0"/>
          <w:marTop w:val="0"/>
          <w:marBottom w:val="0"/>
          <w:divBdr>
            <w:top w:val="none" w:sz="0" w:space="0" w:color="auto"/>
            <w:left w:val="none" w:sz="0" w:space="0" w:color="auto"/>
            <w:bottom w:val="none" w:sz="0" w:space="0" w:color="auto"/>
            <w:right w:val="none" w:sz="0" w:space="0" w:color="auto"/>
          </w:divBdr>
        </w:div>
        <w:div w:id="713893136">
          <w:marLeft w:val="640"/>
          <w:marRight w:val="0"/>
          <w:marTop w:val="0"/>
          <w:marBottom w:val="0"/>
          <w:divBdr>
            <w:top w:val="none" w:sz="0" w:space="0" w:color="auto"/>
            <w:left w:val="none" w:sz="0" w:space="0" w:color="auto"/>
            <w:bottom w:val="none" w:sz="0" w:space="0" w:color="auto"/>
            <w:right w:val="none" w:sz="0" w:space="0" w:color="auto"/>
          </w:divBdr>
        </w:div>
        <w:div w:id="1536380298">
          <w:marLeft w:val="640"/>
          <w:marRight w:val="0"/>
          <w:marTop w:val="0"/>
          <w:marBottom w:val="0"/>
          <w:divBdr>
            <w:top w:val="none" w:sz="0" w:space="0" w:color="auto"/>
            <w:left w:val="none" w:sz="0" w:space="0" w:color="auto"/>
            <w:bottom w:val="none" w:sz="0" w:space="0" w:color="auto"/>
            <w:right w:val="none" w:sz="0" w:space="0" w:color="auto"/>
          </w:divBdr>
        </w:div>
        <w:div w:id="951746058">
          <w:marLeft w:val="640"/>
          <w:marRight w:val="0"/>
          <w:marTop w:val="0"/>
          <w:marBottom w:val="0"/>
          <w:divBdr>
            <w:top w:val="none" w:sz="0" w:space="0" w:color="auto"/>
            <w:left w:val="none" w:sz="0" w:space="0" w:color="auto"/>
            <w:bottom w:val="none" w:sz="0" w:space="0" w:color="auto"/>
            <w:right w:val="none" w:sz="0" w:space="0" w:color="auto"/>
          </w:divBdr>
        </w:div>
        <w:div w:id="66074172">
          <w:marLeft w:val="640"/>
          <w:marRight w:val="0"/>
          <w:marTop w:val="0"/>
          <w:marBottom w:val="0"/>
          <w:divBdr>
            <w:top w:val="none" w:sz="0" w:space="0" w:color="auto"/>
            <w:left w:val="none" w:sz="0" w:space="0" w:color="auto"/>
            <w:bottom w:val="none" w:sz="0" w:space="0" w:color="auto"/>
            <w:right w:val="none" w:sz="0" w:space="0" w:color="auto"/>
          </w:divBdr>
        </w:div>
        <w:div w:id="1110245907">
          <w:marLeft w:val="640"/>
          <w:marRight w:val="0"/>
          <w:marTop w:val="0"/>
          <w:marBottom w:val="0"/>
          <w:divBdr>
            <w:top w:val="none" w:sz="0" w:space="0" w:color="auto"/>
            <w:left w:val="none" w:sz="0" w:space="0" w:color="auto"/>
            <w:bottom w:val="none" w:sz="0" w:space="0" w:color="auto"/>
            <w:right w:val="none" w:sz="0" w:space="0" w:color="auto"/>
          </w:divBdr>
        </w:div>
        <w:div w:id="289282982">
          <w:marLeft w:val="640"/>
          <w:marRight w:val="0"/>
          <w:marTop w:val="0"/>
          <w:marBottom w:val="0"/>
          <w:divBdr>
            <w:top w:val="none" w:sz="0" w:space="0" w:color="auto"/>
            <w:left w:val="none" w:sz="0" w:space="0" w:color="auto"/>
            <w:bottom w:val="none" w:sz="0" w:space="0" w:color="auto"/>
            <w:right w:val="none" w:sz="0" w:space="0" w:color="auto"/>
          </w:divBdr>
        </w:div>
        <w:div w:id="1340887247">
          <w:marLeft w:val="640"/>
          <w:marRight w:val="0"/>
          <w:marTop w:val="0"/>
          <w:marBottom w:val="0"/>
          <w:divBdr>
            <w:top w:val="none" w:sz="0" w:space="0" w:color="auto"/>
            <w:left w:val="none" w:sz="0" w:space="0" w:color="auto"/>
            <w:bottom w:val="none" w:sz="0" w:space="0" w:color="auto"/>
            <w:right w:val="none" w:sz="0" w:space="0" w:color="auto"/>
          </w:divBdr>
        </w:div>
        <w:div w:id="586697064">
          <w:marLeft w:val="640"/>
          <w:marRight w:val="0"/>
          <w:marTop w:val="0"/>
          <w:marBottom w:val="0"/>
          <w:divBdr>
            <w:top w:val="none" w:sz="0" w:space="0" w:color="auto"/>
            <w:left w:val="none" w:sz="0" w:space="0" w:color="auto"/>
            <w:bottom w:val="none" w:sz="0" w:space="0" w:color="auto"/>
            <w:right w:val="none" w:sz="0" w:space="0" w:color="auto"/>
          </w:divBdr>
        </w:div>
        <w:div w:id="964652161">
          <w:marLeft w:val="640"/>
          <w:marRight w:val="0"/>
          <w:marTop w:val="0"/>
          <w:marBottom w:val="0"/>
          <w:divBdr>
            <w:top w:val="none" w:sz="0" w:space="0" w:color="auto"/>
            <w:left w:val="none" w:sz="0" w:space="0" w:color="auto"/>
            <w:bottom w:val="none" w:sz="0" w:space="0" w:color="auto"/>
            <w:right w:val="none" w:sz="0" w:space="0" w:color="auto"/>
          </w:divBdr>
        </w:div>
        <w:div w:id="1036083558">
          <w:marLeft w:val="640"/>
          <w:marRight w:val="0"/>
          <w:marTop w:val="0"/>
          <w:marBottom w:val="0"/>
          <w:divBdr>
            <w:top w:val="none" w:sz="0" w:space="0" w:color="auto"/>
            <w:left w:val="none" w:sz="0" w:space="0" w:color="auto"/>
            <w:bottom w:val="none" w:sz="0" w:space="0" w:color="auto"/>
            <w:right w:val="none" w:sz="0" w:space="0" w:color="auto"/>
          </w:divBdr>
        </w:div>
        <w:div w:id="733967327">
          <w:marLeft w:val="640"/>
          <w:marRight w:val="0"/>
          <w:marTop w:val="0"/>
          <w:marBottom w:val="0"/>
          <w:divBdr>
            <w:top w:val="none" w:sz="0" w:space="0" w:color="auto"/>
            <w:left w:val="none" w:sz="0" w:space="0" w:color="auto"/>
            <w:bottom w:val="none" w:sz="0" w:space="0" w:color="auto"/>
            <w:right w:val="none" w:sz="0" w:space="0" w:color="auto"/>
          </w:divBdr>
        </w:div>
      </w:divsChild>
    </w:div>
    <w:div w:id="1580599737">
      <w:bodyDiv w:val="1"/>
      <w:marLeft w:val="0"/>
      <w:marRight w:val="0"/>
      <w:marTop w:val="0"/>
      <w:marBottom w:val="0"/>
      <w:divBdr>
        <w:top w:val="none" w:sz="0" w:space="0" w:color="auto"/>
        <w:left w:val="none" w:sz="0" w:space="0" w:color="auto"/>
        <w:bottom w:val="none" w:sz="0" w:space="0" w:color="auto"/>
        <w:right w:val="none" w:sz="0" w:space="0" w:color="auto"/>
      </w:divBdr>
    </w:div>
    <w:div w:id="1600945860">
      <w:bodyDiv w:val="1"/>
      <w:marLeft w:val="0"/>
      <w:marRight w:val="0"/>
      <w:marTop w:val="0"/>
      <w:marBottom w:val="0"/>
      <w:divBdr>
        <w:top w:val="none" w:sz="0" w:space="0" w:color="auto"/>
        <w:left w:val="none" w:sz="0" w:space="0" w:color="auto"/>
        <w:bottom w:val="none" w:sz="0" w:space="0" w:color="auto"/>
        <w:right w:val="none" w:sz="0" w:space="0" w:color="auto"/>
      </w:divBdr>
    </w:div>
    <w:div w:id="1648394095">
      <w:bodyDiv w:val="1"/>
      <w:marLeft w:val="0"/>
      <w:marRight w:val="0"/>
      <w:marTop w:val="0"/>
      <w:marBottom w:val="0"/>
      <w:divBdr>
        <w:top w:val="none" w:sz="0" w:space="0" w:color="auto"/>
        <w:left w:val="none" w:sz="0" w:space="0" w:color="auto"/>
        <w:bottom w:val="none" w:sz="0" w:space="0" w:color="auto"/>
        <w:right w:val="none" w:sz="0" w:space="0" w:color="auto"/>
      </w:divBdr>
    </w:div>
    <w:div w:id="1681154978">
      <w:bodyDiv w:val="1"/>
      <w:marLeft w:val="0"/>
      <w:marRight w:val="0"/>
      <w:marTop w:val="0"/>
      <w:marBottom w:val="0"/>
      <w:divBdr>
        <w:top w:val="none" w:sz="0" w:space="0" w:color="auto"/>
        <w:left w:val="none" w:sz="0" w:space="0" w:color="auto"/>
        <w:bottom w:val="none" w:sz="0" w:space="0" w:color="auto"/>
        <w:right w:val="none" w:sz="0" w:space="0" w:color="auto"/>
      </w:divBdr>
    </w:div>
    <w:div w:id="1681421842">
      <w:bodyDiv w:val="1"/>
      <w:marLeft w:val="0"/>
      <w:marRight w:val="0"/>
      <w:marTop w:val="0"/>
      <w:marBottom w:val="0"/>
      <w:divBdr>
        <w:top w:val="none" w:sz="0" w:space="0" w:color="auto"/>
        <w:left w:val="none" w:sz="0" w:space="0" w:color="auto"/>
        <w:bottom w:val="none" w:sz="0" w:space="0" w:color="auto"/>
        <w:right w:val="none" w:sz="0" w:space="0" w:color="auto"/>
      </w:divBdr>
      <w:divsChild>
        <w:div w:id="2047024999">
          <w:marLeft w:val="640"/>
          <w:marRight w:val="0"/>
          <w:marTop w:val="0"/>
          <w:marBottom w:val="0"/>
          <w:divBdr>
            <w:top w:val="none" w:sz="0" w:space="0" w:color="auto"/>
            <w:left w:val="none" w:sz="0" w:space="0" w:color="auto"/>
            <w:bottom w:val="none" w:sz="0" w:space="0" w:color="auto"/>
            <w:right w:val="none" w:sz="0" w:space="0" w:color="auto"/>
          </w:divBdr>
        </w:div>
        <w:div w:id="1072117746">
          <w:marLeft w:val="640"/>
          <w:marRight w:val="0"/>
          <w:marTop w:val="0"/>
          <w:marBottom w:val="0"/>
          <w:divBdr>
            <w:top w:val="none" w:sz="0" w:space="0" w:color="auto"/>
            <w:left w:val="none" w:sz="0" w:space="0" w:color="auto"/>
            <w:bottom w:val="none" w:sz="0" w:space="0" w:color="auto"/>
            <w:right w:val="none" w:sz="0" w:space="0" w:color="auto"/>
          </w:divBdr>
        </w:div>
        <w:div w:id="1661084160">
          <w:marLeft w:val="640"/>
          <w:marRight w:val="0"/>
          <w:marTop w:val="0"/>
          <w:marBottom w:val="0"/>
          <w:divBdr>
            <w:top w:val="none" w:sz="0" w:space="0" w:color="auto"/>
            <w:left w:val="none" w:sz="0" w:space="0" w:color="auto"/>
            <w:bottom w:val="none" w:sz="0" w:space="0" w:color="auto"/>
            <w:right w:val="none" w:sz="0" w:space="0" w:color="auto"/>
          </w:divBdr>
        </w:div>
        <w:div w:id="2066220138">
          <w:marLeft w:val="640"/>
          <w:marRight w:val="0"/>
          <w:marTop w:val="0"/>
          <w:marBottom w:val="0"/>
          <w:divBdr>
            <w:top w:val="none" w:sz="0" w:space="0" w:color="auto"/>
            <w:left w:val="none" w:sz="0" w:space="0" w:color="auto"/>
            <w:bottom w:val="none" w:sz="0" w:space="0" w:color="auto"/>
            <w:right w:val="none" w:sz="0" w:space="0" w:color="auto"/>
          </w:divBdr>
        </w:div>
        <w:div w:id="1384065343">
          <w:marLeft w:val="640"/>
          <w:marRight w:val="0"/>
          <w:marTop w:val="0"/>
          <w:marBottom w:val="0"/>
          <w:divBdr>
            <w:top w:val="none" w:sz="0" w:space="0" w:color="auto"/>
            <w:left w:val="none" w:sz="0" w:space="0" w:color="auto"/>
            <w:bottom w:val="none" w:sz="0" w:space="0" w:color="auto"/>
            <w:right w:val="none" w:sz="0" w:space="0" w:color="auto"/>
          </w:divBdr>
        </w:div>
        <w:div w:id="1589387837">
          <w:marLeft w:val="640"/>
          <w:marRight w:val="0"/>
          <w:marTop w:val="0"/>
          <w:marBottom w:val="0"/>
          <w:divBdr>
            <w:top w:val="none" w:sz="0" w:space="0" w:color="auto"/>
            <w:left w:val="none" w:sz="0" w:space="0" w:color="auto"/>
            <w:bottom w:val="none" w:sz="0" w:space="0" w:color="auto"/>
            <w:right w:val="none" w:sz="0" w:space="0" w:color="auto"/>
          </w:divBdr>
        </w:div>
        <w:div w:id="179390890">
          <w:marLeft w:val="640"/>
          <w:marRight w:val="0"/>
          <w:marTop w:val="0"/>
          <w:marBottom w:val="0"/>
          <w:divBdr>
            <w:top w:val="none" w:sz="0" w:space="0" w:color="auto"/>
            <w:left w:val="none" w:sz="0" w:space="0" w:color="auto"/>
            <w:bottom w:val="none" w:sz="0" w:space="0" w:color="auto"/>
            <w:right w:val="none" w:sz="0" w:space="0" w:color="auto"/>
          </w:divBdr>
        </w:div>
        <w:div w:id="338697042">
          <w:marLeft w:val="640"/>
          <w:marRight w:val="0"/>
          <w:marTop w:val="0"/>
          <w:marBottom w:val="0"/>
          <w:divBdr>
            <w:top w:val="none" w:sz="0" w:space="0" w:color="auto"/>
            <w:left w:val="none" w:sz="0" w:space="0" w:color="auto"/>
            <w:bottom w:val="none" w:sz="0" w:space="0" w:color="auto"/>
            <w:right w:val="none" w:sz="0" w:space="0" w:color="auto"/>
          </w:divBdr>
        </w:div>
        <w:div w:id="601257945">
          <w:marLeft w:val="640"/>
          <w:marRight w:val="0"/>
          <w:marTop w:val="0"/>
          <w:marBottom w:val="0"/>
          <w:divBdr>
            <w:top w:val="none" w:sz="0" w:space="0" w:color="auto"/>
            <w:left w:val="none" w:sz="0" w:space="0" w:color="auto"/>
            <w:bottom w:val="none" w:sz="0" w:space="0" w:color="auto"/>
            <w:right w:val="none" w:sz="0" w:space="0" w:color="auto"/>
          </w:divBdr>
        </w:div>
        <w:div w:id="1919439176">
          <w:marLeft w:val="640"/>
          <w:marRight w:val="0"/>
          <w:marTop w:val="0"/>
          <w:marBottom w:val="0"/>
          <w:divBdr>
            <w:top w:val="none" w:sz="0" w:space="0" w:color="auto"/>
            <w:left w:val="none" w:sz="0" w:space="0" w:color="auto"/>
            <w:bottom w:val="none" w:sz="0" w:space="0" w:color="auto"/>
            <w:right w:val="none" w:sz="0" w:space="0" w:color="auto"/>
          </w:divBdr>
        </w:div>
      </w:divsChild>
    </w:div>
    <w:div w:id="1681473025">
      <w:bodyDiv w:val="1"/>
      <w:marLeft w:val="0"/>
      <w:marRight w:val="0"/>
      <w:marTop w:val="0"/>
      <w:marBottom w:val="0"/>
      <w:divBdr>
        <w:top w:val="none" w:sz="0" w:space="0" w:color="auto"/>
        <w:left w:val="none" w:sz="0" w:space="0" w:color="auto"/>
        <w:bottom w:val="none" w:sz="0" w:space="0" w:color="auto"/>
        <w:right w:val="none" w:sz="0" w:space="0" w:color="auto"/>
      </w:divBdr>
      <w:divsChild>
        <w:div w:id="78254120">
          <w:marLeft w:val="640"/>
          <w:marRight w:val="0"/>
          <w:marTop w:val="0"/>
          <w:marBottom w:val="0"/>
          <w:divBdr>
            <w:top w:val="none" w:sz="0" w:space="0" w:color="auto"/>
            <w:left w:val="none" w:sz="0" w:space="0" w:color="auto"/>
            <w:bottom w:val="none" w:sz="0" w:space="0" w:color="auto"/>
            <w:right w:val="none" w:sz="0" w:space="0" w:color="auto"/>
          </w:divBdr>
        </w:div>
        <w:div w:id="1600874754">
          <w:marLeft w:val="640"/>
          <w:marRight w:val="0"/>
          <w:marTop w:val="0"/>
          <w:marBottom w:val="0"/>
          <w:divBdr>
            <w:top w:val="none" w:sz="0" w:space="0" w:color="auto"/>
            <w:left w:val="none" w:sz="0" w:space="0" w:color="auto"/>
            <w:bottom w:val="none" w:sz="0" w:space="0" w:color="auto"/>
            <w:right w:val="none" w:sz="0" w:space="0" w:color="auto"/>
          </w:divBdr>
        </w:div>
        <w:div w:id="571155790">
          <w:marLeft w:val="640"/>
          <w:marRight w:val="0"/>
          <w:marTop w:val="0"/>
          <w:marBottom w:val="0"/>
          <w:divBdr>
            <w:top w:val="none" w:sz="0" w:space="0" w:color="auto"/>
            <w:left w:val="none" w:sz="0" w:space="0" w:color="auto"/>
            <w:bottom w:val="none" w:sz="0" w:space="0" w:color="auto"/>
            <w:right w:val="none" w:sz="0" w:space="0" w:color="auto"/>
          </w:divBdr>
        </w:div>
        <w:div w:id="664209134">
          <w:marLeft w:val="640"/>
          <w:marRight w:val="0"/>
          <w:marTop w:val="0"/>
          <w:marBottom w:val="0"/>
          <w:divBdr>
            <w:top w:val="none" w:sz="0" w:space="0" w:color="auto"/>
            <w:left w:val="none" w:sz="0" w:space="0" w:color="auto"/>
            <w:bottom w:val="none" w:sz="0" w:space="0" w:color="auto"/>
            <w:right w:val="none" w:sz="0" w:space="0" w:color="auto"/>
          </w:divBdr>
        </w:div>
        <w:div w:id="1774586946">
          <w:marLeft w:val="640"/>
          <w:marRight w:val="0"/>
          <w:marTop w:val="0"/>
          <w:marBottom w:val="0"/>
          <w:divBdr>
            <w:top w:val="none" w:sz="0" w:space="0" w:color="auto"/>
            <w:left w:val="none" w:sz="0" w:space="0" w:color="auto"/>
            <w:bottom w:val="none" w:sz="0" w:space="0" w:color="auto"/>
            <w:right w:val="none" w:sz="0" w:space="0" w:color="auto"/>
          </w:divBdr>
        </w:div>
        <w:div w:id="1007177229">
          <w:marLeft w:val="640"/>
          <w:marRight w:val="0"/>
          <w:marTop w:val="0"/>
          <w:marBottom w:val="0"/>
          <w:divBdr>
            <w:top w:val="none" w:sz="0" w:space="0" w:color="auto"/>
            <w:left w:val="none" w:sz="0" w:space="0" w:color="auto"/>
            <w:bottom w:val="none" w:sz="0" w:space="0" w:color="auto"/>
            <w:right w:val="none" w:sz="0" w:space="0" w:color="auto"/>
          </w:divBdr>
        </w:div>
        <w:div w:id="1620449127">
          <w:marLeft w:val="640"/>
          <w:marRight w:val="0"/>
          <w:marTop w:val="0"/>
          <w:marBottom w:val="0"/>
          <w:divBdr>
            <w:top w:val="none" w:sz="0" w:space="0" w:color="auto"/>
            <w:left w:val="none" w:sz="0" w:space="0" w:color="auto"/>
            <w:bottom w:val="none" w:sz="0" w:space="0" w:color="auto"/>
            <w:right w:val="none" w:sz="0" w:space="0" w:color="auto"/>
          </w:divBdr>
        </w:div>
        <w:div w:id="1783839715">
          <w:marLeft w:val="640"/>
          <w:marRight w:val="0"/>
          <w:marTop w:val="0"/>
          <w:marBottom w:val="0"/>
          <w:divBdr>
            <w:top w:val="none" w:sz="0" w:space="0" w:color="auto"/>
            <w:left w:val="none" w:sz="0" w:space="0" w:color="auto"/>
            <w:bottom w:val="none" w:sz="0" w:space="0" w:color="auto"/>
            <w:right w:val="none" w:sz="0" w:space="0" w:color="auto"/>
          </w:divBdr>
        </w:div>
        <w:div w:id="2053308991">
          <w:marLeft w:val="640"/>
          <w:marRight w:val="0"/>
          <w:marTop w:val="0"/>
          <w:marBottom w:val="0"/>
          <w:divBdr>
            <w:top w:val="none" w:sz="0" w:space="0" w:color="auto"/>
            <w:left w:val="none" w:sz="0" w:space="0" w:color="auto"/>
            <w:bottom w:val="none" w:sz="0" w:space="0" w:color="auto"/>
            <w:right w:val="none" w:sz="0" w:space="0" w:color="auto"/>
          </w:divBdr>
        </w:div>
        <w:div w:id="1139153477">
          <w:marLeft w:val="640"/>
          <w:marRight w:val="0"/>
          <w:marTop w:val="0"/>
          <w:marBottom w:val="0"/>
          <w:divBdr>
            <w:top w:val="none" w:sz="0" w:space="0" w:color="auto"/>
            <w:left w:val="none" w:sz="0" w:space="0" w:color="auto"/>
            <w:bottom w:val="none" w:sz="0" w:space="0" w:color="auto"/>
            <w:right w:val="none" w:sz="0" w:space="0" w:color="auto"/>
          </w:divBdr>
        </w:div>
        <w:div w:id="1771659936">
          <w:marLeft w:val="640"/>
          <w:marRight w:val="0"/>
          <w:marTop w:val="0"/>
          <w:marBottom w:val="0"/>
          <w:divBdr>
            <w:top w:val="none" w:sz="0" w:space="0" w:color="auto"/>
            <w:left w:val="none" w:sz="0" w:space="0" w:color="auto"/>
            <w:bottom w:val="none" w:sz="0" w:space="0" w:color="auto"/>
            <w:right w:val="none" w:sz="0" w:space="0" w:color="auto"/>
          </w:divBdr>
        </w:div>
        <w:div w:id="651368068">
          <w:marLeft w:val="640"/>
          <w:marRight w:val="0"/>
          <w:marTop w:val="0"/>
          <w:marBottom w:val="0"/>
          <w:divBdr>
            <w:top w:val="none" w:sz="0" w:space="0" w:color="auto"/>
            <w:left w:val="none" w:sz="0" w:space="0" w:color="auto"/>
            <w:bottom w:val="none" w:sz="0" w:space="0" w:color="auto"/>
            <w:right w:val="none" w:sz="0" w:space="0" w:color="auto"/>
          </w:divBdr>
        </w:div>
        <w:div w:id="1627009222">
          <w:marLeft w:val="640"/>
          <w:marRight w:val="0"/>
          <w:marTop w:val="0"/>
          <w:marBottom w:val="0"/>
          <w:divBdr>
            <w:top w:val="none" w:sz="0" w:space="0" w:color="auto"/>
            <w:left w:val="none" w:sz="0" w:space="0" w:color="auto"/>
            <w:bottom w:val="none" w:sz="0" w:space="0" w:color="auto"/>
            <w:right w:val="none" w:sz="0" w:space="0" w:color="auto"/>
          </w:divBdr>
        </w:div>
        <w:div w:id="594092785">
          <w:marLeft w:val="640"/>
          <w:marRight w:val="0"/>
          <w:marTop w:val="0"/>
          <w:marBottom w:val="0"/>
          <w:divBdr>
            <w:top w:val="none" w:sz="0" w:space="0" w:color="auto"/>
            <w:left w:val="none" w:sz="0" w:space="0" w:color="auto"/>
            <w:bottom w:val="none" w:sz="0" w:space="0" w:color="auto"/>
            <w:right w:val="none" w:sz="0" w:space="0" w:color="auto"/>
          </w:divBdr>
        </w:div>
        <w:div w:id="2003239399">
          <w:marLeft w:val="640"/>
          <w:marRight w:val="0"/>
          <w:marTop w:val="0"/>
          <w:marBottom w:val="0"/>
          <w:divBdr>
            <w:top w:val="none" w:sz="0" w:space="0" w:color="auto"/>
            <w:left w:val="none" w:sz="0" w:space="0" w:color="auto"/>
            <w:bottom w:val="none" w:sz="0" w:space="0" w:color="auto"/>
            <w:right w:val="none" w:sz="0" w:space="0" w:color="auto"/>
          </w:divBdr>
        </w:div>
        <w:div w:id="1952471936">
          <w:marLeft w:val="640"/>
          <w:marRight w:val="0"/>
          <w:marTop w:val="0"/>
          <w:marBottom w:val="0"/>
          <w:divBdr>
            <w:top w:val="none" w:sz="0" w:space="0" w:color="auto"/>
            <w:left w:val="none" w:sz="0" w:space="0" w:color="auto"/>
            <w:bottom w:val="none" w:sz="0" w:space="0" w:color="auto"/>
            <w:right w:val="none" w:sz="0" w:space="0" w:color="auto"/>
          </w:divBdr>
        </w:div>
        <w:div w:id="1699426803">
          <w:marLeft w:val="640"/>
          <w:marRight w:val="0"/>
          <w:marTop w:val="0"/>
          <w:marBottom w:val="0"/>
          <w:divBdr>
            <w:top w:val="none" w:sz="0" w:space="0" w:color="auto"/>
            <w:left w:val="none" w:sz="0" w:space="0" w:color="auto"/>
            <w:bottom w:val="none" w:sz="0" w:space="0" w:color="auto"/>
            <w:right w:val="none" w:sz="0" w:space="0" w:color="auto"/>
          </w:divBdr>
        </w:div>
        <w:div w:id="1115490985">
          <w:marLeft w:val="640"/>
          <w:marRight w:val="0"/>
          <w:marTop w:val="0"/>
          <w:marBottom w:val="0"/>
          <w:divBdr>
            <w:top w:val="none" w:sz="0" w:space="0" w:color="auto"/>
            <w:left w:val="none" w:sz="0" w:space="0" w:color="auto"/>
            <w:bottom w:val="none" w:sz="0" w:space="0" w:color="auto"/>
            <w:right w:val="none" w:sz="0" w:space="0" w:color="auto"/>
          </w:divBdr>
        </w:div>
        <w:div w:id="54134951">
          <w:marLeft w:val="640"/>
          <w:marRight w:val="0"/>
          <w:marTop w:val="0"/>
          <w:marBottom w:val="0"/>
          <w:divBdr>
            <w:top w:val="none" w:sz="0" w:space="0" w:color="auto"/>
            <w:left w:val="none" w:sz="0" w:space="0" w:color="auto"/>
            <w:bottom w:val="none" w:sz="0" w:space="0" w:color="auto"/>
            <w:right w:val="none" w:sz="0" w:space="0" w:color="auto"/>
          </w:divBdr>
        </w:div>
        <w:div w:id="1790784398">
          <w:marLeft w:val="640"/>
          <w:marRight w:val="0"/>
          <w:marTop w:val="0"/>
          <w:marBottom w:val="0"/>
          <w:divBdr>
            <w:top w:val="none" w:sz="0" w:space="0" w:color="auto"/>
            <w:left w:val="none" w:sz="0" w:space="0" w:color="auto"/>
            <w:bottom w:val="none" w:sz="0" w:space="0" w:color="auto"/>
            <w:right w:val="none" w:sz="0" w:space="0" w:color="auto"/>
          </w:divBdr>
        </w:div>
        <w:div w:id="1623727249">
          <w:marLeft w:val="640"/>
          <w:marRight w:val="0"/>
          <w:marTop w:val="0"/>
          <w:marBottom w:val="0"/>
          <w:divBdr>
            <w:top w:val="none" w:sz="0" w:space="0" w:color="auto"/>
            <w:left w:val="none" w:sz="0" w:space="0" w:color="auto"/>
            <w:bottom w:val="none" w:sz="0" w:space="0" w:color="auto"/>
            <w:right w:val="none" w:sz="0" w:space="0" w:color="auto"/>
          </w:divBdr>
        </w:div>
      </w:divsChild>
    </w:div>
    <w:div w:id="1683896649">
      <w:bodyDiv w:val="1"/>
      <w:marLeft w:val="0"/>
      <w:marRight w:val="0"/>
      <w:marTop w:val="0"/>
      <w:marBottom w:val="0"/>
      <w:divBdr>
        <w:top w:val="none" w:sz="0" w:space="0" w:color="auto"/>
        <w:left w:val="none" w:sz="0" w:space="0" w:color="auto"/>
        <w:bottom w:val="none" w:sz="0" w:space="0" w:color="auto"/>
        <w:right w:val="none" w:sz="0" w:space="0" w:color="auto"/>
      </w:divBdr>
      <w:divsChild>
        <w:div w:id="297612577">
          <w:marLeft w:val="640"/>
          <w:marRight w:val="0"/>
          <w:marTop w:val="0"/>
          <w:marBottom w:val="0"/>
          <w:divBdr>
            <w:top w:val="none" w:sz="0" w:space="0" w:color="auto"/>
            <w:left w:val="none" w:sz="0" w:space="0" w:color="auto"/>
            <w:bottom w:val="none" w:sz="0" w:space="0" w:color="auto"/>
            <w:right w:val="none" w:sz="0" w:space="0" w:color="auto"/>
          </w:divBdr>
        </w:div>
        <w:div w:id="1300106516">
          <w:marLeft w:val="640"/>
          <w:marRight w:val="0"/>
          <w:marTop w:val="0"/>
          <w:marBottom w:val="0"/>
          <w:divBdr>
            <w:top w:val="none" w:sz="0" w:space="0" w:color="auto"/>
            <w:left w:val="none" w:sz="0" w:space="0" w:color="auto"/>
            <w:bottom w:val="none" w:sz="0" w:space="0" w:color="auto"/>
            <w:right w:val="none" w:sz="0" w:space="0" w:color="auto"/>
          </w:divBdr>
        </w:div>
        <w:div w:id="886838285">
          <w:marLeft w:val="640"/>
          <w:marRight w:val="0"/>
          <w:marTop w:val="0"/>
          <w:marBottom w:val="0"/>
          <w:divBdr>
            <w:top w:val="none" w:sz="0" w:space="0" w:color="auto"/>
            <w:left w:val="none" w:sz="0" w:space="0" w:color="auto"/>
            <w:bottom w:val="none" w:sz="0" w:space="0" w:color="auto"/>
            <w:right w:val="none" w:sz="0" w:space="0" w:color="auto"/>
          </w:divBdr>
        </w:div>
        <w:div w:id="1140271013">
          <w:marLeft w:val="640"/>
          <w:marRight w:val="0"/>
          <w:marTop w:val="0"/>
          <w:marBottom w:val="0"/>
          <w:divBdr>
            <w:top w:val="none" w:sz="0" w:space="0" w:color="auto"/>
            <w:left w:val="none" w:sz="0" w:space="0" w:color="auto"/>
            <w:bottom w:val="none" w:sz="0" w:space="0" w:color="auto"/>
            <w:right w:val="none" w:sz="0" w:space="0" w:color="auto"/>
          </w:divBdr>
        </w:div>
        <w:div w:id="169032332">
          <w:marLeft w:val="640"/>
          <w:marRight w:val="0"/>
          <w:marTop w:val="0"/>
          <w:marBottom w:val="0"/>
          <w:divBdr>
            <w:top w:val="none" w:sz="0" w:space="0" w:color="auto"/>
            <w:left w:val="none" w:sz="0" w:space="0" w:color="auto"/>
            <w:bottom w:val="none" w:sz="0" w:space="0" w:color="auto"/>
            <w:right w:val="none" w:sz="0" w:space="0" w:color="auto"/>
          </w:divBdr>
        </w:div>
        <w:div w:id="941492811">
          <w:marLeft w:val="640"/>
          <w:marRight w:val="0"/>
          <w:marTop w:val="0"/>
          <w:marBottom w:val="0"/>
          <w:divBdr>
            <w:top w:val="none" w:sz="0" w:space="0" w:color="auto"/>
            <w:left w:val="none" w:sz="0" w:space="0" w:color="auto"/>
            <w:bottom w:val="none" w:sz="0" w:space="0" w:color="auto"/>
            <w:right w:val="none" w:sz="0" w:space="0" w:color="auto"/>
          </w:divBdr>
        </w:div>
        <w:div w:id="1641880109">
          <w:marLeft w:val="640"/>
          <w:marRight w:val="0"/>
          <w:marTop w:val="0"/>
          <w:marBottom w:val="0"/>
          <w:divBdr>
            <w:top w:val="none" w:sz="0" w:space="0" w:color="auto"/>
            <w:left w:val="none" w:sz="0" w:space="0" w:color="auto"/>
            <w:bottom w:val="none" w:sz="0" w:space="0" w:color="auto"/>
            <w:right w:val="none" w:sz="0" w:space="0" w:color="auto"/>
          </w:divBdr>
        </w:div>
        <w:div w:id="1169102108">
          <w:marLeft w:val="640"/>
          <w:marRight w:val="0"/>
          <w:marTop w:val="0"/>
          <w:marBottom w:val="0"/>
          <w:divBdr>
            <w:top w:val="none" w:sz="0" w:space="0" w:color="auto"/>
            <w:left w:val="none" w:sz="0" w:space="0" w:color="auto"/>
            <w:bottom w:val="none" w:sz="0" w:space="0" w:color="auto"/>
            <w:right w:val="none" w:sz="0" w:space="0" w:color="auto"/>
          </w:divBdr>
        </w:div>
        <w:div w:id="1918439242">
          <w:marLeft w:val="640"/>
          <w:marRight w:val="0"/>
          <w:marTop w:val="0"/>
          <w:marBottom w:val="0"/>
          <w:divBdr>
            <w:top w:val="none" w:sz="0" w:space="0" w:color="auto"/>
            <w:left w:val="none" w:sz="0" w:space="0" w:color="auto"/>
            <w:bottom w:val="none" w:sz="0" w:space="0" w:color="auto"/>
            <w:right w:val="none" w:sz="0" w:space="0" w:color="auto"/>
          </w:divBdr>
        </w:div>
        <w:div w:id="540168990">
          <w:marLeft w:val="640"/>
          <w:marRight w:val="0"/>
          <w:marTop w:val="0"/>
          <w:marBottom w:val="0"/>
          <w:divBdr>
            <w:top w:val="none" w:sz="0" w:space="0" w:color="auto"/>
            <w:left w:val="none" w:sz="0" w:space="0" w:color="auto"/>
            <w:bottom w:val="none" w:sz="0" w:space="0" w:color="auto"/>
            <w:right w:val="none" w:sz="0" w:space="0" w:color="auto"/>
          </w:divBdr>
        </w:div>
        <w:div w:id="1140998939">
          <w:marLeft w:val="640"/>
          <w:marRight w:val="0"/>
          <w:marTop w:val="0"/>
          <w:marBottom w:val="0"/>
          <w:divBdr>
            <w:top w:val="none" w:sz="0" w:space="0" w:color="auto"/>
            <w:left w:val="none" w:sz="0" w:space="0" w:color="auto"/>
            <w:bottom w:val="none" w:sz="0" w:space="0" w:color="auto"/>
            <w:right w:val="none" w:sz="0" w:space="0" w:color="auto"/>
          </w:divBdr>
        </w:div>
        <w:div w:id="53624984">
          <w:marLeft w:val="640"/>
          <w:marRight w:val="0"/>
          <w:marTop w:val="0"/>
          <w:marBottom w:val="0"/>
          <w:divBdr>
            <w:top w:val="none" w:sz="0" w:space="0" w:color="auto"/>
            <w:left w:val="none" w:sz="0" w:space="0" w:color="auto"/>
            <w:bottom w:val="none" w:sz="0" w:space="0" w:color="auto"/>
            <w:right w:val="none" w:sz="0" w:space="0" w:color="auto"/>
          </w:divBdr>
        </w:div>
        <w:div w:id="360277572">
          <w:marLeft w:val="640"/>
          <w:marRight w:val="0"/>
          <w:marTop w:val="0"/>
          <w:marBottom w:val="0"/>
          <w:divBdr>
            <w:top w:val="none" w:sz="0" w:space="0" w:color="auto"/>
            <w:left w:val="none" w:sz="0" w:space="0" w:color="auto"/>
            <w:bottom w:val="none" w:sz="0" w:space="0" w:color="auto"/>
            <w:right w:val="none" w:sz="0" w:space="0" w:color="auto"/>
          </w:divBdr>
        </w:div>
        <w:div w:id="1468357719">
          <w:marLeft w:val="640"/>
          <w:marRight w:val="0"/>
          <w:marTop w:val="0"/>
          <w:marBottom w:val="0"/>
          <w:divBdr>
            <w:top w:val="none" w:sz="0" w:space="0" w:color="auto"/>
            <w:left w:val="none" w:sz="0" w:space="0" w:color="auto"/>
            <w:bottom w:val="none" w:sz="0" w:space="0" w:color="auto"/>
            <w:right w:val="none" w:sz="0" w:space="0" w:color="auto"/>
          </w:divBdr>
        </w:div>
        <w:div w:id="594024219">
          <w:marLeft w:val="640"/>
          <w:marRight w:val="0"/>
          <w:marTop w:val="0"/>
          <w:marBottom w:val="0"/>
          <w:divBdr>
            <w:top w:val="none" w:sz="0" w:space="0" w:color="auto"/>
            <w:left w:val="none" w:sz="0" w:space="0" w:color="auto"/>
            <w:bottom w:val="none" w:sz="0" w:space="0" w:color="auto"/>
            <w:right w:val="none" w:sz="0" w:space="0" w:color="auto"/>
          </w:divBdr>
        </w:div>
        <w:div w:id="1910575886">
          <w:marLeft w:val="640"/>
          <w:marRight w:val="0"/>
          <w:marTop w:val="0"/>
          <w:marBottom w:val="0"/>
          <w:divBdr>
            <w:top w:val="none" w:sz="0" w:space="0" w:color="auto"/>
            <w:left w:val="none" w:sz="0" w:space="0" w:color="auto"/>
            <w:bottom w:val="none" w:sz="0" w:space="0" w:color="auto"/>
            <w:right w:val="none" w:sz="0" w:space="0" w:color="auto"/>
          </w:divBdr>
        </w:div>
        <w:div w:id="441264086">
          <w:marLeft w:val="640"/>
          <w:marRight w:val="0"/>
          <w:marTop w:val="0"/>
          <w:marBottom w:val="0"/>
          <w:divBdr>
            <w:top w:val="none" w:sz="0" w:space="0" w:color="auto"/>
            <w:left w:val="none" w:sz="0" w:space="0" w:color="auto"/>
            <w:bottom w:val="none" w:sz="0" w:space="0" w:color="auto"/>
            <w:right w:val="none" w:sz="0" w:space="0" w:color="auto"/>
          </w:divBdr>
        </w:div>
        <w:div w:id="1131510964">
          <w:marLeft w:val="640"/>
          <w:marRight w:val="0"/>
          <w:marTop w:val="0"/>
          <w:marBottom w:val="0"/>
          <w:divBdr>
            <w:top w:val="none" w:sz="0" w:space="0" w:color="auto"/>
            <w:left w:val="none" w:sz="0" w:space="0" w:color="auto"/>
            <w:bottom w:val="none" w:sz="0" w:space="0" w:color="auto"/>
            <w:right w:val="none" w:sz="0" w:space="0" w:color="auto"/>
          </w:divBdr>
        </w:div>
        <w:div w:id="1063332923">
          <w:marLeft w:val="640"/>
          <w:marRight w:val="0"/>
          <w:marTop w:val="0"/>
          <w:marBottom w:val="0"/>
          <w:divBdr>
            <w:top w:val="none" w:sz="0" w:space="0" w:color="auto"/>
            <w:left w:val="none" w:sz="0" w:space="0" w:color="auto"/>
            <w:bottom w:val="none" w:sz="0" w:space="0" w:color="auto"/>
            <w:right w:val="none" w:sz="0" w:space="0" w:color="auto"/>
          </w:divBdr>
        </w:div>
        <w:div w:id="1736587386">
          <w:marLeft w:val="640"/>
          <w:marRight w:val="0"/>
          <w:marTop w:val="0"/>
          <w:marBottom w:val="0"/>
          <w:divBdr>
            <w:top w:val="none" w:sz="0" w:space="0" w:color="auto"/>
            <w:left w:val="none" w:sz="0" w:space="0" w:color="auto"/>
            <w:bottom w:val="none" w:sz="0" w:space="0" w:color="auto"/>
            <w:right w:val="none" w:sz="0" w:space="0" w:color="auto"/>
          </w:divBdr>
        </w:div>
        <w:div w:id="759259138">
          <w:marLeft w:val="640"/>
          <w:marRight w:val="0"/>
          <w:marTop w:val="0"/>
          <w:marBottom w:val="0"/>
          <w:divBdr>
            <w:top w:val="none" w:sz="0" w:space="0" w:color="auto"/>
            <w:left w:val="none" w:sz="0" w:space="0" w:color="auto"/>
            <w:bottom w:val="none" w:sz="0" w:space="0" w:color="auto"/>
            <w:right w:val="none" w:sz="0" w:space="0" w:color="auto"/>
          </w:divBdr>
        </w:div>
        <w:div w:id="1139766730">
          <w:marLeft w:val="640"/>
          <w:marRight w:val="0"/>
          <w:marTop w:val="0"/>
          <w:marBottom w:val="0"/>
          <w:divBdr>
            <w:top w:val="none" w:sz="0" w:space="0" w:color="auto"/>
            <w:left w:val="none" w:sz="0" w:space="0" w:color="auto"/>
            <w:bottom w:val="none" w:sz="0" w:space="0" w:color="auto"/>
            <w:right w:val="none" w:sz="0" w:space="0" w:color="auto"/>
          </w:divBdr>
        </w:div>
      </w:divsChild>
    </w:div>
    <w:div w:id="1689023874">
      <w:bodyDiv w:val="1"/>
      <w:marLeft w:val="0"/>
      <w:marRight w:val="0"/>
      <w:marTop w:val="0"/>
      <w:marBottom w:val="0"/>
      <w:divBdr>
        <w:top w:val="none" w:sz="0" w:space="0" w:color="auto"/>
        <w:left w:val="none" w:sz="0" w:space="0" w:color="auto"/>
        <w:bottom w:val="none" w:sz="0" w:space="0" w:color="auto"/>
        <w:right w:val="none" w:sz="0" w:space="0" w:color="auto"/>
      </w:divBdr>
      <w:divsChild>
        <w:div w:id="586765024">
          <w:marLeft w:val="640"/>
          <w:marRight w:val="0"/>
          <w:marTop w:val="0"/>
          <w:marBottom w:val="0"/>
          <w:divBdr>
            <w:top w:val="none" w:sz="0" w:space="0" w:color="auto"/>
            <w:left w:val="none" w:sz="0" w:space="0" w:color="auto"/>
            <w:bottom w:val="none" w:sz="0" w:space="0" w:color="auto"/>
            <w:right w:val="none" w:sz="0" w:space="0" w:color="auto"/>
          </w:divBdr>
        </w:div>
        <w:div w:id="103185601">
          <w:marLeft w:val="640"/>
          <w:marRight w:val="0"/>
          <w:marTop w:val="0"/>
          <w:marBottom w:val="0"/>
          <w:divBdr>
            <w:top w:val="none" w:sz="0" w:space="0" w:color="auto"/>
            <w:left w:val="none" w:sz="0" w:space="0" w:color="auto"/>
            <w:bottom w:val="none" w:sz="0" w:space="0" w:color="auto"/>
            <w:right w:val="none" w:sz="0" w:space="0" w:color="auto"/>
          </w:divBdr>
        </w:div>
        <w:div w:id="656961514">
          <w:marLeft w:val="640"/>
          <w:marRight w:val="0"/>
          <w:marTop w:val="0"/>
          <w:marBottom w:val="0"/>
          <w:divBdr>
            <w:top w:val="none" w:sz="0" w:space="0" w:color="auto"/>
            <w:left w:val="none" w:sz="0" w:space="0" w:color="auto"/>
            <w:bottom w:val="none" w:sz="0" w:space="0" w:color="auto"/>
            <w:right w:val="none" w:sz="0" w:space="0" w:color="auto"/>
          </w:divBdr>
        </w:div>
        <w:div w:id="2063629579">
          <w:marLeft w:val="640"/>
          <w:marRight w:val="0"/>
          <w:marTop w:val="0"/>
          <w:marBottom w:val="0"/>
          <w:divBdr>
            <w:top w:val="none" w:sz="0" w:space="0" w:color="auto"/>
            <w:left w:val="none" w:sz="0" w:space="0" w:color="auto"/>
            <w:bottom w:val="none" w:sz="0" w:space="0" w:color="auto"/>
            <w:right w:val="none" w:sz="0" w:space="0" w:color="auto"/>
          </w:divBdr>
        </w:div>
        <w:div w:id="868488628">
          <w:marLeft w:val="640"/>
          <w:marRight w:val="0"/>
          <w:marTop w:val="0"/>
          <w:marBottom w:val="0"/>
          <w:divBdr>
            <w:top w:val="none" w:sz="0" w:space="0" w:color="auto"/>
            <w:left w:val="none" w:sz="0" w:space="0" w:color="auto"/>
            <w:bottom w:val="none" w:sz="0" w:space="0" w:color="auto"/>
            <w:right w:val="none" w:sz="0" w:space="0" w:color="auto"/>
          </w:divBdr>
        </w:div>
        <w:div w:id="521282834">
          <w:marLeft w:val="640"/>
          <w:marRight w:val="0"/>
          <w:marTop w:val="0"/>
          <w:marBottom w:val="0"/>
          <w:divBdr>
            <w:top w:val="none" w:sz="0" w:space="0" w:color="auto"/>
            <w:left w:val="none" w:sz="0" w:space="0" w:color="auto"/>
            <w:bottom w:val="none" w:sz="0" w:space="0" w:color="auto"/>
            <w:right w:val="none" w:sz="0" w:space="0" w:color="auto"/>
          </w:divBdr>
        </w:div>
        <w:div w:id="787241940">
          <w:marLeft w:val="640"/>
          <w:marRight w:val="0"/>
          <w:marTop w:val="0"/>
          <w:marBottom w:val="0"/>
          <w:divBdr>
            <w:top w:val="none" w:sz="0" w:space="0" w:color="auto"/>
            <w:left w:val="none" w:sz="0" w:space="0" w:color="auto"/>
            <w:bottom w:val="none" w:sz="0" w:space="0" w:color="auto"/>
            <w:right w:val="none" w:sz="0" w:space="0" w:color="auto"/>
          </w:divBdr>
        </w:div>
        <w:div w:id="2139104020">
          <w:marLeft w:val="640"/>
          <w:marRight w:val="0"/>
          <w:marTop w:val="0"/>
          <w:marBottom w:val="0"/>
          <w:divBdr>
            <w:top w:val="none" w:sz="0" w:space="0" w:color="auto"/>
            <w:left w:val="none" w:sz="0" w:space="0" w:color="auto"/>
            <w:bottom w:val="none" w:sz="0" w:space="0" w:color="auto"/>
            <w:right w:val="none" w:sz="0" w:space="0" w:color="auto"/>
          </w:divBdr>
        </w:div>
        <w:div w:id="1056856169">
          <w:marLeft w:val="640"/>
          <w:marRight w:val="0"/>
          <w:marTop w:val="0"/>
          <w:marBottom w:val="0"/>
          <w:divBdr>
            <w:top w:val="none" w:sz="0" w:space="0" w:color="auto"/>
            <w:left w:val="none" w:sz="0" w:space="0" w:color="auto"/>
            <w:bottom w:val="none" w:sz="0" w:space="0" w:color="auto"/>
            <w:right w:val="none" w:sz="0" w:space="0" w:color="auto"/>
          </w:divBdr>
        </w:div>
        <w:div w:id="1166743568">
          <w:marLeft w:val="640"/>
          <w:marRight w:val="0"/>
          <w:marTop w:val="0"/>
          <w:marBottom w:val="0"/>
          <w:divBdr>
            <w:top w:val="none" w:sz="0" w:space="0" w:color="auto"/>
            <w:left w:val="none" w:sz="0" w:space="0" w:color="auto"/>
            <w:bottom w:val="none" w:sz="0" w:space="0" w:color="auto"/>
            <w:right w:val="none" w:sz="0" w:space="0" w:color="auto"/>
          </w:divBdr>
        </w:div>
        <w:div w:id="625353100">
          <w:marLeft w:val="640"/>
          <w:marRight w:val="0"/>
          <w:marTop w:val="0"/>
          <w:marBottom w:val="0"/>
          <w:divBdr>
            <w:top w:val="none" w:sz="0" w:space="0" w:color="auto"/>
            <w:left w:val="none" w:sz="0" w:space="0" w:color="auto"/>
            <w:bottom w:val="none" w:sz="0" w:space="0" w:color="auto"/>
            <w:right w:val="none" w:sz="0" w:space="0" w:color="auto"/>
          </w:divBdr>
        </w:div>
        <w:div w:id="411588129">
          <w:marLeft w:val="640"/>
          <w:marRight w:val="0"/>
          <w:marTop w:val="0"/>
          <w:marBottom w:val="0"/>
          <w:divBdr>
            <w:top w:val="none" w:sz="0" w:space="0" w:color="auto"/>
            <w:left w:val="none" w:sz="0" w:space="0" w:color="auto"/>
            <w:bottom w:val="none" w:sz="0" w:space="0" w:color="auto"/>
            <w:right w:val="none" w:sz="0" w:space="0" w:color="auto"/>
          </w:divBdr>
        </w:div>
        <w:div w:id="1188562947">
          <w:marLeft w:val="640"/>
          <w:marRight w:val="0"/>
          <w:marTop w:val="0"/>
          <w:marBottom w:val="0"/>
          <w:divBdr>
            <w:top w:val="none" w:sz="0" w:space="0" w:color="auto"/>
            <w:left w:val="none" w:sz="0" w:space="0" w:color="auto"/>
            <w:bottom w:val="none" w:sz="0" w:space="0" w:color="auto"/>
            <w:right w:val="none" w:sz="0" w:space="0" w:color="auto"/>
          </w:divBdr>
        </w:div>
        <w:div w:id="1415740370">
          <w:marLeft w:val="640"/>
          <w:marRight w:val="0"/>
          <w:marTop w:val="0"/>
          <w:marBottom w:val="0"/>
          <w:divBdr>
            <w:top w:val="none" w:sz="0" w:space="0" w:color="auto"/>
            <w:left w:val="none" w:sz="0" w:space="0" w:color="auto"/>
            <w:bottom w:val="none" w:sz="0" w:space="0" w:color="auto"/>
            <w:right w:val="none" w:sz="0" w:space="0" w:color="auto"/>
          </w:divBdr>
        </w:div>
        <w:div w:id="1519812522">
          <w:marLeft w:val="640"/>
          <w:marRight w:val="0"/>
          <w:marTop w:val="0"/>
          <w:marBottom w:val="0"/>
          <w:divBdr>
            <w:top w:val="none" w:sz="0" w:space="0" w:color="auto"/>
            <w:left w:val="none" w:sz="0" w:space="0" w:color="auto"/>
            <w:bottom w:val="none" w:sz="0" w:space="0" w:color="auto"/>
            <w:right w:val="none" w:sz="0" w:space="0" w:color="auto"/>
          </w:divBdr>
        </w:div>
        <w:div w:id="1312909150">
          <w:marLeft w:val="640"/>
          <w:marRight w:val="0"/>
          <w:marTop w:val="0"/>
          <w:marBottom w:val="0"/>
          <w:divBdr>
            <w:top w:val="none" w:sz="0" w:space="0" w:color="auto"/>
            <w:left w:val="none" w:sz="0" w:space="0" w:color="auto"/>
            <w:bottom w:val="none" w:sz="0" w:space="0" w:color="auto"/>
            <w:right w:val="none" w:sz="0" w:space="0" w:color="auto"/>
          </w:divBdr>
        </w:div>
        <w:div w:id="709719944">
          <w:marLeft w:val="640"/>
          <w:marRight w:val="0"/>
          <w:marTop w:val="0"/>
          <w:marBottom w:val="0"/>
          <w:divBdr>
            <w:top w:val="none" w:sz="0" w:space="0" w:color="auto"/>
            <w:left w:val="none" w:sz="0" w:space="0" w:color="auto"/>
            <w:bottom w:val="none" w:sz="0" w:space="0" w:color="auto"/>
            <w:right w:val="none" w:sz="0" w:space="0" w:color="auto"/>
          </w:divBdr>
        </w:div>
        <w:div w:id="1349987738">
          <w:marLeft w:val="640"/>
          <w:marRight w:val="0"/>
          <w:marTop w:val="0"/>
          <w:marBottom w:val="0"/>
          <w:divBdr>
            <w:top w:val="none" w:sz="0" w:space="0" w:color="auto"/>
            <w:left w:val="none" w:sz="0" w:space="0" w:color="auto"/>
            <w:bottom w:val="none" w:sz="0" w:space="0" w:color="auto"/>
            <w:right w:val="none" w:sz="0" w:space="0" w:color="auto"/>
          </w:divBdr>
        </w:div>
        <w:div w:id="215748956">
          <w:marLeft w:val="640"/>
          <w:marRight w:val="0"/>
          <w:marTop w:val="0"/>
          <w:marBottom w:val="0"/>
          <w:divBdr>
            <w:top w:val="none" w:sz="0" w:space="0" w:color="auto"/>
            <w:left w:val="none" w:sz="0" w:space="0" w:color="auto"/>
            <w:bottom w:val="none" w:sz="0" w:space="0" w:color="auto"/>
            <w:right w:val="none" w:sz="0" w:space="0" w:color="auto"/>
          </w:divBdr>
        </w:div>
        <w:div w:id="2007241568">
          <w:marLeft w:val="640"/>
          <w:marRight w:val="0"/>
          <w:marTop w:val="0"/>
          <w:marBottom w:val="0"/>
          <w:divBdr>
            <w:top w:val="none" w:sz="0" w:space="0" w:color="auto"/>
            <w:left w:val="none" w:sz="0" w:space="0" w:color="auto"/>
            <w:bottom w:val="none" w:sz="0" w:space="0" w:color="auto"/>
            <w:right w:val="none" w:sz="0" w:space="0" w:color="auto"/>
          </w:divBdr>
        </w:div>
        <w:div w:id="1446541655">
          <w:marLeft w:val="640"/>
          <w:marRight w:val="0"/>
          <w:marTop w:val="0"/>
          <w:marBottom w:val="0"/>
          <w:divBdr>
            <w:top w:val="none" w:sz="0" w:space="0" w:color="auto"/>
            <w:left w:val="none" w:sz="0" w:space="0" w:color="auto"/>
            <w:bottom w:val="none" w:sz="0" w:space="0" w:color="auto"/>
            <w:right w:val="none" w:sz="0" w:space="0" w:color="auto"/>
          </w:divBdr>
        </w:div>
        <w:div w:id="937642650">
          <w:marLeft w:val="640"/>
          <w:marRight w:val="0"/>
          <w:marTop w:val="0"/>
          <w:marBottom w:val="0"/>
          <w:divBdr>
            <w:top w:val="none" w:sz="0" w:space="0" w:color="auto"/>
            <w:left w:val="none" w:sz="0" w:space="0" w:color="auto"/>
            <w:bottom w:val="none" w:sz="0" w:space="0" w:color="auto"/>
            <w:right w:val="none" w:sz="0" w:space="0" w:color="auto"/>
          </w:divBdr>
        </w:div>
        <w:div w:id="427970758">
          <w:marLeft w:val="640"/>
          <w:marRight w:val="0"/>
          <w:marTop w:val="0"/>
          <w:marBottom w:val="0"/>
          <w:divBdr>
            <w:top w:val="none" w:sz="0" w:space="0" w:color="auto"/>
            <w:left w:val="none" w:sz="0" w:space="0" w:color="auto"/>
            <w:bottom w:val="none" w:sz="0" w:space="0" w:color="auto"/>
            <w:right w:val="none" w:sz="0" w:space="0" w:color="auto"/>
          </w:divBdr>
        </w:div>
      </w:divsChild>
    </w:div>
    <w:div w:id="1716849223">
      <w:bodyDiv w:val="1"/>
      <w:marLeft w:val="0"/>
      <w:marRight w:val="0"/>
      <w:marTop w:val="0"/>
      <w:marBottom w:val="0"/>
      <w:divBdr>
        <w:top w:val="none" w:sz="0" w:space="0" w:color="auto"/>
        <w:left w:val="none" w:sz="0" w:space="0" w:color="auto"/>
        <w:bottom w:val="none" w:sz="0" w:space="0" w:color="auto"/>
        <w:right w:val="none" w:sz="0" w:space="0" w:color="auto"/>
      </w:divBdr>
      <w:divsChild>
        <w:div w:id="442892658">
          <w:marLeft w:val="640"/>
          <w:marRight w:val="0"/>
          <w:marTop w:val="0"/>
          <w:marBottom w:val="0"/>
          <w:divBdr>
            <w:top w:val="none" w:sz="0" w:space="0" w:color="auto"/>
            <w:left w:val="none" w:sz="0" w:space="0" w:color="auto"/>
            <w:bottom w:val="none" w:sz="0" w:space="0" w:color="auto"/>
            <w:right w:val="none" w:sz="0" w:space="0" w:color="auto"/>
          </w:divBdr>
        </w:div>
        <w:div w:id="1942449393">
          <w:marLeft w:val="640"/>
          <w:marRight w:val="0"/>
          <w:marTop w:val="0"/>
          <w:marBottom w:val="0"/>
          <w:divBdr>
            <w:top w:val="none" w:sz="0" w:space="0" w:color="auto"/>
            <w:left w:val="none" w:sz="0" w:space="0" w:color="auto"/>
            <w:bottom w:val="none" w:sz="0" w:space="0" w:color="auto"/>
            <w:right w:val="none" w:sz="0" w:space="0" w:color="auto"/>
          </w:divBdr>
        </w:div>
        <w:div w:id="1931542597">
          <w:marLeft w:val="640"/>
          <w:marRight w:val="0"/>
          <w:marTop w:val="0"/>
          <w:marBottom w:val="0"/>
          <w:divBdr>
            <w:top w:val="none" w:sz="0" w:space="0" w:color="auto"/>
            <w:left w:val="none" w:sz="0" w:space="0" w:color="auto"/>
            <w:bottom w:val="none" w:sz="0" w:space="0" w:color="auto"/>
            <w:right w:val="none" w:sz="0" w:space="0" w:color="auto"/>
          </w:divBdr>
        </w:div>
        <w:div w:id="1639996740">
          <w:marLeft w:val="640"/>
          <w:marRight w:val="0"/>
          <w:marTop w:val="0"/>
          <w:marBottom w:val="0"/>
          <w:divBdr>
            <w:top w:val="none" w:sz="0" w:space="0" w:color="auto"/>
            <w:left w:val="none" w:sz="0" w:space="0" w:color="auto"/>
            <w:bottom w:val="none" w:sz="0" w:space="0" w:color="auto"/>
            <w:right w:val="none" w:sz="0" w:space="0" w:color="auto"/>
          </w:divBdr>
        </w:div>
        <w:div w:id="301810220">
          <w:marLeft w:val="640"/>
          <w:marRight w:val="0"/>
          <w:marTop w:val="0"/>
          <w:marBottom w:val="0"/>
          <w:divBdr>
            <w:top w:val="none" w:sz="0" w:space="0" w:color="auto"/>
            <w:left w:val="none" w:sz="0" w:space="0" w:color="auto"/>
            <w:bottom w:val="none" w:sz="0" w:space="0" w:color="auto"/>
            <w:right w:val="none" w:sz="0" w:space="0" w:color="auto"/>
          </w:divBdr>
        </w:div>
        <w:div w:id="683628427">
          <w:marLeft w:val="640"/>
          <w:marRight w:val="0"/>
          <w:marTop w:val="0"/>
          <w:marBottom w:val="0"/>
          <w:divBdr>
            <w:top w:val="none" w:sz="0" w:space="0" w:color="auto"/>
            <w:left w:val="none" w:sz="0" w:space="0" w:color="auto"/>
            <w:bottom w:val="none" w:sz="0" w:space="0" w:color="auto"/>
            <w:right w:val="none" w:sz="0" w:space="0" w:color="auto"/>
          </w:divBdr>
        </w:div>
        <w:div w:id="534849543">
          <w:marLeft w:val="640"/>
          <w:marRight w:val="0"/>
          <w:marTop w:val="0"/>
          <w:marBottom w:val="0"/>
          <w:divBdr>
            <w:top w:val="none" w:sz="0" w:space="0" w:color="auto"/>
            <w:left w:val="none" w:sz="0" w:space="0" w:color="auto"/>
            <w:bottom w:val="none" w:sz="0" w:space="0" w:color="auto"/>
            <w:right w:val="none" w:sz="0" w:space="0" w:color="auto"/>
          </w:divBdr>
        </w:div>
        <w:div w:id="561599718">
          <w:marLeft w:val="640"/>
          <w:marRight w:val="0"/>
          <w:marTop w:val="0"/>
          <w:marBottom w:val="0"/>
          <w:divBdr>
            <w:top w:val="none" w:sz="0" w:space="0" w:color="auto"/>
            <w:left w:val="none" w:sz="0" w:space="0" w:color="auto"/>
            <w:bottom w:val="none" w:sz="0" w:space="0" w:color="auto"/>
            <w:right w:val="none" w:sz="0" w:space="0" w:color="auto"/>
          </w:divBdr>
        </w:div>
        <w:div w:id="460418302">
          <w:marLeft w:val="640"/>
          <w:marRight w:val="0"/>
          <w:marTop w:val="0"/>
          <w:marBottom w:val="0"/>
          <w:divBdr>
            <w:top w:val="none" w:sz="0" w:space="0" w:color="auto"/>
            <w:left w:val="none" w:sz="0" w:space="0" w:color="auto"/>
            <w:bottom w:val="none" w:sz="0" w:space="0" w:color="auto"/>
            <w:right w:val="none" w:sz="0" w:space="0" w:color="auto"/>
          </w:divBdr>
        </w:div>
        <w:div w:id="1692106046">
          <w:marLeft w:val="640"/>
          <w:marRight w:val="0"/>
          <w:marTop w:val="0"/>
          <w:marBottom w:val="0"/>
          <w:divBdr>
            <w:top w:val="none" w:sz="0" w:space="0" w:color="auto"/>
            <w:left w:val="none" w:sz="0" w:space="0" w:color="auto"/>
            <w:bottom w:val="none" w:sz="0" w:space="0" w:color="auto"/>
            <w:right w:val="none" w:sz="0" w:space="0" w:color="auto"/>
          </w:divBdr>
        </w:div>
        <w:div w:id="1616982242">
          <w:marLeft w:val="640"/>
          <w:marRight w:val="0"/>
          <w:marTop w:val="0"/>
          <w:marBottom w:val="0"/>
          <w:divBdr>
            <w:top w:val="none" w:sz="0" w:space="0" w:color="auto"/>
            <w:left w:val="none" w:sz="0" w:space="0" w:color="auto"/>
            <w:bottom w:val="none" w:sz="0" w:space="0" w:color="auto"/>
            <w:right w:val="none" w:sz="0" w:space="0" w:color="auto"/>
          </w:divBdr>
        </w:div>
        <w:div w:id="1374765119">
          <w:marLeft w:val="640"/>
          <w:marRight w:val="0"/>
          <w:marTop w:val="0"/>
          <w:marBottom w:val="0"/>
          <w:divBdr>
            <w:top w:val="none" w:sz="0" w:space="0" w:color="auto"/>
            <w:left w:val="none" w:sz="0" w:space="0" w:color="auto"/>
            <w:bottom w:val="none" w:sz="0" w:space="0" w:color="auto"/>
            <w:right w:val="none" w:sz="0" w:space="0" w:color="auto"/>
          </w:divBdr>
        </w:div>
        <w:div w:id="1211697128">
          <w:marLeft w:val="640"/>
          <w:marRight w:val="0"/>
          <w:marTop w:val="0"/>
          <w:marBottom w:val="0"/>
          <w:divBdr>
            <w:top w:val="none" w:sz="0" w:space="0" w:color="auto"/>
            <w:left w:val="none" w:sz="0" w:space="0" w:color="auto"/>
            <w:bottom w:val="none" w:sz="0" w:space="0" w:color="auto"/>
            <w:right w:val="none" w:sz="0" w:space="0" w:color="auto"/>
          </w:divBdr>
        </w:div>
        <w:div w:id="1650864155">
          <w:marLeft w:val="640"/>
          <w:marRight w:val="0"/>
          <w:marTop w:val="0"/>
          <w:marBottom w:val="0"/>
          <w:divBdr>
            <w:top w:val="none" w:sz="0" w:space="0" w:color="auto"/>
            <w:left w:val="none" w:sz="0" w:space="0" w:color="auto"/>
            <w:bottom w:val="none" w:sz="0" w:space="0" w:color="auto"/>
            <w:right w:val="none" w:sz="0" w:space="0" w:color="auto"/>
          </w:divBdr>
        </w:div>
        <w:div w:id="373703311">
          <w:marLeft w:val="640"/>
          <w:marRight w:val="0"/>
          <w:marTop w:val="0"/>
          <w:marBottom w:val="0"/>
          <w:divBdr>
            <w:top w:val="none" w:sz="0" w:space="0" w:color="auto"/>
            <w:left w:val="none" w:sz="0" w:space="0" w:color="auto"/>
            <w:bottom w:val="none" w:sz="0" w:space="0" w:color="auto"/>
            <w:right w:val="none" w:sz="0" w:space="0" w:color="auto"/>
          </w:divBdr>
        </w:div>
        <w:div w:id="310332232">
          <w:marLeft w:val="640"/>
          <w:marRight w:val="0"/>
          <w:marTop w:val="0"/>
          <w:marBottom w:val="0"/>
          <w:divBdr>
            <w:top w:val="none" w:sz="0" w:space="0" w:color="auto"/>
            <w:left w:val="none" w:sz="0" w:space="0" w:color="auto"/>
            <w:bottom w:val="none" w:sz="0" w:space="0" w:color="auto"/>
            <w:right w:val="none" w:sz="0" w:space="0" w:color="auto"/>
          </w:divBdr>
        </w:div>
        <w:div w:id="517695272">
          <w:marLeft w:val="640"/>
          <w:marRight w:val="0"/>
          <w:marTop w:val="0"/>
          <w:marBottom w:val="0"/>
          <w:divBdr>
            <w:top w:val="none" w:sz="0" w:space="0" w:color="auto"/>
            <w:left w:val="none" w:sz="0" w:space="0" w:color="auto"/>
            <w:bottom w:val="none" w:sz="0" w:space="0" w:color="auto"/>
            <w:right w:val="none" w:sz="0" w:space="0" w:color="auto"/>
          </w:divBdr>
        </w:div>
        <w:div w:id="512502348">
          <w:marLeft w:val="640"/>
          <w:marRight w:val="0"/>
          <w:marTop w:val="0"/>
          <w:marBottom w:val="0"/>
          <w:divBdr>
            <w:top w:val="none" w:sz="0" w:space="0" w:color="auto"/>
            <w:left w:val="none" w:sz="0" w:space="0" w:color="auto"/>
            <w:bottom w:val="none" w:sz="0" w:space="0" w:color="auto"/>
            <w:right w:val="none" w:sz="0" w:space="0" w:color="auto"/>
          </w:divBdr>
        </w:div>
        <w:div w:id="1059087863">
          <w:marLeft w:val="640"/>
          <w:marRight w:val="0"/>
          <w:marTop w:val="0"/>
          <w:marBottom w:val="0"/>
          <w:divBdr>
            <w:top w:val="none" w:sz="0" w:space="0" w:color="auto"/>
            <w:left w:val="none" w:sz="0" w:space="0" w:color="auto"/>
            <w:bottom w:val="none" w:sz="0" w:space="0" w:color="auto"/>
            <w:right w:val="none" w:sz="0" w:space="0" w:color="auto"/>
          </w:divBdr>
        </w:div>
        <w:div w:id="1680348519">
          <w:marLeft w:val="640"/>
          <w:marRight w:val="0"/>
          <w:marTop w:val="0"/>
          <w:marBottom w:val="0"/>
          <w:divBdr>
            <w:top w:val="none" w:sz="0" w:space="0" w:color="auto"/>
            <w:left w:val="none" w:sz="0" w:space="0" w:color="auto"/>
            <w:bottom w:val="none" w:sz="0" w:space="0" w:color="auto"/>
            <w:right w:val="none" w:sz="0" w:space="0" w:color="auto"/>
          </w:divBdr>
        </w:div>
        <w:div w:id="507066458">
          <w:marLeft w:val="640"/>
          <w:marRight w:val="0"/>
          <w:marTop w:val="0"/>
          <w:marBottom w:val="0"/>
          <w:divBdr>
            <w:top w:val="none" w:sz="0" w:space="0" w:color="auto"/>
            <w:left w:val="none" w:sz="0" w:space="0" w:color="auto"/>
            <w:bottom w:val="none" w:sz="0" w:space="0" w:color="auto"/>
            <w:right w:val="none" w:sz="0" w:space="0" w:color="auto"/>
          </w:divBdr>
        </w:div>
        <w:div w:id="1766418392">
          <w:marLeft w:val="640"/>
          <w:marRight w:val="0"/>
          <w:marTop w:val="0"/>
          <w:marBottom w:val="0"/>
          <w:divBdr>
            <w:top w:val="none" w:sz="0" w:space="0" w:color="auto"/>
            <w:left w:val="none" w:sz="0" w:space="0" w:color="auto"/>
            <w:bottom w:val="none" w:sz="0" w:space="0" w:color="auto"/>
            <w:right w:val="none" w:sz="0" w:space="0" w:color="auto"/>
          </w:divBdr>
        </w:div>
      </w:divsChild>
    </w:div>
    <w:div w:id="1733894491">
      <w:bodyDiv w:val="1"/>
      <w:marLeft w:val="0"/>
      <w:marRight w:val="0"/>
      <w:marTop w:val="0"/>
      <w:marBottom w:val="0"/>
      <w:divBdr>
        <w:top w:val="none" w:sz="0" w:space="0" w:color="auto"/>
        <w:left w:val="none" w:sz="0" w:space="0" w:color="auto"/>
        <w:bottom w:val="none" w:sz="0" w:space="0" w:color="auto"/>
        <w:right w:val="none" w:sz="0" w:space="0" w:color="auto"/>
      </w:divBdr>
      <w:divsChild>
        <w:div w:id="1261766552">
          <w:marLeft w:val="0"/>
          <w:marRight w:val="0"/>
          <w:marTop w:val="0"/>
          <w:marBottom w:val="0"/>
          <w:divBdr>
            <w:top w:val="none" w:sz="0" w:space="0" w:color="auto"/>
            <w:left w:val="none" w:sz="0" w:space="0" w:color="auto"/>
            <w:bottom w:val="none" w:sz="0" w:space="0" w:color="auto"/>
            <w:right w:val="none" w:sz="0" w:space="0" w:color="auto"/>
          </w:divBdr>
          <w:divsChild>
            <w:div w:id="984548014">
              <w:marLeft w:val="0"/>
              <w:marRight w:val="0"/>
              <w:marTop w:val="0"/>
              <w:marBottom w:val="0"/>
              <w:divBdr>
                <w:top w:val="none" w:sz="0" w:space="0" w:color="auto"/>
                <w:left w:val="none" w:sz="0" w:space="0" w:color="auto"/>
                <w:bottom w:val="none" w:sz="0" w:space="0" w:color="auto"/>
                <w:right w:val="none" w:sz="0" w:space="0" w:color="auto"/>
              </w:divBdr>
              <w:divsChild>
                <w:div w:id="855849199">
                  <w:marLeft w:val="0"/>
                  <w:marRight w:val="0"/>
                  <w:marTop w:val="0"/>
                  <w:marBottom w:val="0"/>
                  <w:divBdr>
                    <w:top w:val="none" w:sz="0" w:space="0" w:color="auto"/>
                    <w:left w:val="none" w:sz="0" w:space="0" w:color="auto"/>
                    <w:bottom w:val="none" w:sz="0" w:space="0" w:color="auto"/>
                    <w:right w:val="none" w:sz="0" w:space="0" w:color="auto"/>
                  </w:divBdr>
                  <w:divsChild>
                    <w:div w:id="5863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24098">
          <w:marLeft w:val="0"/>
          <w:marRight w:val="0"/>
          <w:marTop w:val="0"/>
          <w:marBottom w:val="0"/>
          <w:divBdr>
            <w:top w:val="none" w:sz="0" w:space="0" w:color="auto"/>
            <w:left w:val="none" w:sz="0" w:space="0" w:color="auto"/>
            <w:bottom w:val="none" w:sz="0" w:space="0" w:color="auto"/>
            <w:right w:val="none" w:sz="0" w:space="0" w:color="auto"/>
          </w:divBdr>
          <w:divsChild>
            <w:div w:id="238757216">
              <w:marLeft w:val="0"/>
              <w:marRight w:val="0"/>
              <w:marTop w:val="0"/>
              <w:marBottom w:val="0"/>
              <w:divBdr>
                <w:top w:val="none" w:sz="0" w:space="0" w:color="auto"/>
                <w:left w:val="none" w:sz="0" w:space="0" w:color="auto"/>
                <w:bottom w:val="none" w:sz="0" w:space="0" w:color="auto"/>
                <w:right w:val="none" w:sz="0" w:space="0" w:color="auto"/>
              </w:divBdr>
              <w:divsChild>
                <w:div w:id="2061902057">
                  <w:marLeft w:val="0"/>
                  <w:marRight w:val="0"/>
                  <w:marTop w:val="0"/>
                  <w:marBottom w:val="0"/>
                  <w:divBdr>
                    <w:top w:val="none" w:sz="0" w:space="0" w:color="auto"/>
                    <w:left w:val="none" w:sz="0" w:space="0" w:color="auto"/>
                    <w:bottom w:val="none" w:sz="0" w:space="0" w:color="auto"/>
                    <w:right w:val="none" w:sz="0" w:space="0" w:color="auto"/>
                  </w:divBdr>
                  <w:divsChild>
                    <w:div w:id="133676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565657">
      <w:bodyDiv w:val="1"/>
      <w:marLeft w:val="0"/>
      <w:marRight w:val="0"/>
      <w:marTop w:val="0"/>
      <w:marBottom w:val="0"/>
      <w:divBdr>
        <w:top w:val="none" w:sz="0" w:space="0" w:color="auto"/>
        <w:left w:val="none" w:sz="0" w:space="0" w:color="auto"/>
        <w:bottom w:val="none" w:sz="0" w:space="0" w:color="auto"/>
        <w:right w:val="none" w:sz="0" w:space="0" w:color="auto"/>
      </w:divBdr>
    </w:div>
    <w:div w:id="1837918927">
      <w:bodyDiv w:val="1"/>
      <w:marLeft w:val="0"/>
      <w:marRight w:val="0"/>
      <w:marTop w:val="0"/>
      <w:marBottom w:val="0"/>
      <w:divBdr>
        <w:top w:val="none" w:sz="0" w:space="0" w:color="auto"/>
        <w:left w:val="none" w:sz="0" w:space="0" w:color="auto"/>
        <w:bottom w:val="none" w:sz="0" w:space="0" w:color="auto"/>
        <w:right w:val="none" w:sz="0" w:space="0" w:color="auto"/>
      </w:divBdr>
      <w:divsChild>
        <w:div w:id="1620838537">
          <w:marLeft w:val="0"/>
          <w:marRight w:val="108"/>
          <w:marTop w:val="18"/>
          <w:marBottom w:val="108"/>
          <w:divBdr>
            <w:top w:val="none" w:sz="0" w:space="0" w:color="auto"/>
            <w:left w:val="none" w:sz="0" w:space="0" w:color="auto"/>
            <w:bottom w:val="none" w:sz="0" w:space="0" w:color="auto"/>
            <w:right w:val="none" w:sz="0" w:space="0" w:color="auto"/>
          </w:divBdr>
          <w:divsChild>
            <w:div w:id="1185173589">
              <w:marLeft w:val="0"/>
              <w:marRight w:val="0"/>
              <w:marTop w:val="0"/>
              <w:marBottom w:val="0"/>
              <w:divBdr>
                <w:top w:val="none" w:sz="0" w:space="0" w:color="auto"/>
                <w:left w:val="none" w:sz="0" w:space="0" w:color="auto"/>
                <w:bottom w:val="none" w:sz="0" w:space="0" w:color="auto"/>
                <w:right w:val="none" w:sz="0" w:space="0" w:color="auto"/>
              </w:divBdr>
              <w:divsChild>
                <w:div w:id="244799543">
                  <w:marLeft w:val="0"/>
                  <w:marRight w:val="0"/>
                  <w:marTop w:val="0"/>
                  <w:marBottom w:val="0"/>
                  <w:divBdr>
                    <w:top w:val="none" w:sz="0" w:space="0" w:color="auto"/>
                    <w:left w:val="none" w:sz="0" w:space="0" w:color="auto"/>
                    <w:bottom w:val="none" w:sz="0" w:space="0" w:color="auto"/>
                    <w:right w:val="none" w:sz="0" w:space="0" w:color="auto"/>
                  </w:divBdr>
                  <w:divsChild>
                    <w:div w:id="840970420">
                      <w:marLeft w:val="0"/>
                      <w:marRight w:val="0"/>
                      <w:marTop w:val="0"/>
                      <w:marBottom w:val="0"/>
                      <w:divBdr>
                        <w:top w:val="none" w:sz="0" w:space="0" w:color="auto"/>
                        <w:left w:val="none" w:sz="0" w:space="0" w:color="auto"/>
                        <w:bottom w:val="none" w:sz="0" w:space="0" w:color="auto"/>
                        <w:right w:val="none" w:sz="0" w:space="0" w:color="auto"/>
                      </w:divBdr>
                      <w:divsChild>
                        <w:div w:id="21078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799062">
      <w:bodyDiv w:val="1"/>
      <w:marLeft w:val="0"/>
      <w:marRight w:val="0"/>
      <w:marTop w:val="0"/>
      <w:marBottom w:val="0"/>
      <w:divBdr>
        <w:top w:val="none" w:sz="0" w:space="0" w:color="auto"/>
        <w:left w:val="none" w:sz="0" w:space="0" w:color="auto"/>
        <w:bottom w:val="none" w:sz="0" w:space="0" w:color="auto"/>
        <w:right w:val="none" w:sz="0" w:space="0" w:color="auto"/>
      </w:divBdr>
      <w:divsChild>
        <w:div w:id="409618488">
          <w:marLeft w:val="640"/>
          <w:marRight w:val="0"/>
          <w:marTop w:val="0"/>
          <w:marBottom w:val="0"/>
          <w:divBdr>
            <w:top w:val="none" w:sz="0" w:space="0" w:color="auto"/>
            <w:left w:val="none" w:sz="0" w:space="0" w:color="auto"/>
            <w:bottom w:val="none" w:sz="0" w:space="0" w:color="auto"/>
            <w:right w:val="none" w:sz="0" w:space="0" w:color="auto"/>
          </w:divBdr>
        </w:div>
        <w:div w:id="832454302">
          <w:marLeft w:val="640"/>
          <w:marRight w:val="0"/>
          <w:marTop w:val="0"/>
          <w:marBottom w:val="0"/>
          <w:divBdr>
            <w:top w:val="none" w:sz="0" w:space="0" w:color="auto"/>
            <w:left w:val="none" w:sz="0" w:space="0" w:color="auto"/>
            <w:bottom w:val="none" w:sz="0" w:space="0" w:color="auto"/>
            <w:right w:val="none" w:sz="0" w:space="0" w:color="auto"/>
          </w:divBdr>
        </w:div>
        <w:div w:id="1609507119">
          <w:marLeft w:val="640"/>
          <w:marRight w:val="0"/>
          <w:marTop w:val="0"/>
          <w:marBottom w:val="0"/>
          <w:divBdr>
            <w:top w:val="none" w:sz="0" w:space="0" w:color="auto"/>
            <w:left w:val="none" w:sz="0" w:space="0" w:color="auto"/>
            <w:bottom w:val="none" w:sz="0" w:space="0" w:color="auto"/>
            <w:right w:val="none" w:sz="0" w:space="0" w:color="auto"/>
          </w:divBdr>
        </w:div>
        <w:div w:id="698314674">
          <w:marLeft w:val="640"/>
          <w:marRight w:val="0"/>
          <w:marTop w:val="0"/>
          <w:marBottom w:val="0"/>
          <w:divBdr>
            <w:top w:val="none" w:sz="0" w:space="0" w:color="auto"/>
            <w:left w:val="none" w:sz="0" w:space="0" w:color="auto"/>
            <w:bottom w:val="none" w:sz="0" w:space="0" w:color="auto"/>
            <w:right w:val="none" w:sz="0" w:space="0" w:color="auto"/>
          </w:divBdr>
        </w:div>
        <w:div w:id="546794735">
          <w:marLeft w:val="640"/>
          <w:marRight w:val="0"/>
          <w:marTop w:val="0"/>
          <w:marBottom w:val="0"/>
          <w:divBdr>
            <w:top w:val="none" w:sz="0" w:space="0" w:color="auto"/>
            <w:left w:val="none" w:sz="0" w:space="0" w:color="auto"/>
            <w:bottom w:val="none" w:sz="0" w:space="0" w:color="auto"/>
            <w:right w:val="none" w:sz="0" w:space="0" w:color="auto"/>
          </w:divBdr>
        </w:div>
        <w:div w:id="1199775164">
          <w:marLeft w:val="640"/>
          <w:marRight w:val="0"/>
          <w:marTop w:val="0"/>
          <w:marBottom w:val="0"/>
          <w:divBdr>
            <w:top w:val="none" w:sz="0" w:space="0" w:color="auto"/>
            <w:left w:val="none" w:sz="0" w:space="0" w:color="auto"/>
            <w:bottom w:val="none" w:sz="0" w:space="0" w:color="auto"/>
            <w:right w:val="none" w:sz="0" w:space="0" w:color="auto"/>
          </w:divBdr>
        </w:div>
        <w:div w:id="967276905">
          <w:marLeft w:val="640"/>
          <w:marRight w:val="0"/>
          <w:marTop w:val="0"/>
          <w:marBottom w:val="0"/>
          <w:divBdr>
            <w:top w:val="none" w:sz="0" w:space="0" w:color="auto"/>
            <w:left w:val="none" w:sz="0" w:space="0" w:color="auto"/>
            <w:bottom w:val="none" w:sz="0" w:space="0" w:color="auto"/>
            <w:right w:val="none" w:sz="0" w:space="0" w:color="auto"/>
          </w:divBdr>
        </w:div>
        <w:div w:id="1413352831">
          <w:marLeft w:val="640"/>
          <w:marRight w:val="0"/>
          <w:marTop w:val="0"/>
          <w:marBottom w:val="0"/>
          <w:divBdr>
            <w:top w:val="none" w:sz="0" w:space="0" w:color="auto"/>
            <w:left w:val="none" w:sz="0" w:space="0" w:color="auto"/>
            <w:bottom w:val="none" w:sz="0" w:space="0" w:color="auto"/>
            <w:right w:val="none" w:sz="0" w:space="0" w:color="auto"/>
          </w:divBdr>
        </w:div>
        <w:div w:id="1109927925">
          <w:marLeft w:val="640"/>
          <w:marRight w:val="0"/>
          <w:marTop w:val="0"/>
          <w:marBottom w:val="0"/>
          <w:divBdr>
            <w:top w:val="none" w:sz="0" w:space="0" w:color="auto"/>
            <w:left w:val="none" w:sz="0" w:space="0" w:color="auto"/>
            <w:bottom w:val="none" w:sz="0" w:space="0" w:color="auto"/>
            <w:right w:val="none" w:sz="0" w:space="0" w:color="auto"/>
          </w:divBdr>
        </w:div>
        <w:div w:id="1682245326">
          <w:marLeft w:val="640"/>
          <w:marRight w:val="0"/>
          <w:marTop w:val="0"/>
          <w:marBottom w:val="0"/>
          <w:divBdr>
            <w:top w:val="none" w:sz="0" w:space="0" w:color="auto"/>
            <w:left w:val="none" w:sz="0" w:space="0" w:color="auto"/>
            <w:bottom w:val="none" w:sz="0" w:space="0" w:color="auto"/>
            <w:right w:val="none" w:sz="0" w:space="0" w:color="auto"/>
          </w:divBdr>
        </w:div>
        <w:div w:id="358894111">
          <w:marLeft w:val="640"/>
          <w:marRight w:val="0"/>
          <w:marTop w:val="0"/>
          <w:marBottom w:val="0"/>
          <w:divBdr>
            <w:top w:val="none" w:sz="0" w:space="0" w:color="auto"/>
            <w:left w:val="none" w:sz="0" w:space="0" w:color="auto"/>
            <w:bottom w:val="none" w:sz="0" w:space="0" w:color="auto"/>
            <w:right w:val="none" w:sz="0" w:space="0" w:color="auto"/>
          </w:divBdr>
        </w:div>
        <w:div w:id="915087369">
          <w:marLeft w:val="640"/>
          <w:marRight w:val="0"/>
          <w:marTop w:val="0"/>
          <w:marBottom w:val="0"/>
          <w:divBdr>
            <w:top w:val="none" w:sz="0" w:space="0" w:color="auto"/>
            <w:left w:val="none" w:sz="0" w:space="0" w:color="auto"/>
            <w:bottom w:val="none" w:sz="0" w:space="0" w:color="auto"/>
            <w:right w:val="none" w:sz="0" w:space="0" w:color="auto"/>
          </w:divBdr>
        </w:div>
        <w:div w:id="164789442">
          <w:marLeft w:val="640"/>
          <w:marRight w:val="0"/>
          <w:marTop w:val="0"/>
          <w:marBottom w:val="0"/>
          <w:divBdr>
            <w:top w:val="none" w:sz="0" w:space="0" w:color="auto"/>
            <w:left w:val="none" w:sz="0" w:space="0" w:color="auto"/>
            <w:bottom w:val="none" w:sz="0" w:space="0" w:color="auto"/>
            <w:right w:val="none" w:sz="0" w:space="0" w:color="auto"/>
          </w:divBdr>
        </w:div>
        <w:div w:id="1013262245">
          <w:marLeft w:val="640"/>
          <w:marRight w:val="0"/>
          <w:marTop w:val="0"/>
          <w:marBottom w:val="0"/>
          <w:divBdr>
            <w:top w:val="none" w:sz="0" w:space="0" w:color="auto"/>
            <w:left w:val="none" w:sz="0" w:space="0" w:color="auto"/>
            <w:bottom w:val="none" w:sz="0" w:space="0" w:color="auto"/>
            <w:right w:val="none" w:sz="0" w:space="0" w:color="auto"/>
          </w:divBdr>
        </w:div>
        <w:div w:id="1994135672">
          <w:marLeft w:val="640"/>
          <w:marRight w:val="0"/>
          <w:marTop w:val="0"/>
          <w:marBottom w:val="0"/>
          <w:divBdr>
            <w:top w:val="none" w:sz="0" w:space="0" w:color="auto"/>
            <w:left w:val="none" w:sz="0" w:space="0" w:color="auto"/>
            <w:bottom w:val="none" w:sz="0" w:space="0" w:color="auto"/>
            <w:right w:val="none" w:sz="0" w:space="0" w:color="auto"/>
          </w:divBdr>
        </w:div>
        <w:div w:id="893388088">
          <w:marLeft w:val="640"/>
          <w:marRight w:val="0"/>
          <w:marTop w:val="0"/>
          <w:marBottom w:val="0"/>
          <w:divBdr>
            <w:top w:val="none" w:sz="0" w:space="0" w:color="auto"/>
            <w:left w:val="none" w:sz="0" w:space="0" w:color="auto"/>
            <w:bottom w:val="none" w:sz="0" w:space="0" w:color="auto"/>
            <w:right w:val="none" w:sz="0" w:space="0" w:color="auto"/>
          </w:divBdr>
        </w:div>
        <w:div w:id="867570640">
          <w:marLeft w:val="640"/>
          <w:marRight w:val="0"/>
          <w:marTop w:val="0"/>
          <w:marBottom w:val="0"/>
          <w:divBdr>
            <w:top w:val="none" w:sz="0" w:space="0" w:color="auto"/>
            <w:left w:val="none" w:sz="0" w:space="0" w:color="auto"/>
            <w:bottom w:val="none" w:sz="0" w:space="0" w:color="auto"/>
            <w:right w:val="none" w:sz="0" w:space="0" w:color="auto"/>
          </w:divBdr>
        </w:div>
        <w:div w:id="850725311">
          <w:marLeft w:val="640"/>
          <w:marRight w:val="0"/>
          <w:marTop w:val="0"/>
          <w:marBottom w:val="0"/>
          <w:divBdr>
            <w:top w:val="none" w:sz="0" w:space="0" w:color="auto"/>
            <w:left w:val="none" w:sz="0" w:space="0" w:color="auto"/>
            <w:bottom w:val="none" w:sz="0" w:space="0" w:color="auto"/>
            <w:right w:val="none" w:sz="0" w:space="0" w:color="auto"/>
          </w:divBdr>
        </w:div>
        <w:div w:id="1818110690">
          <w:marLeft w:val="640"/>
          <w:marRight w:val="0"/>
          <w:marTop w:val="0"/>
          <w:marBottom w:val="0"/>
          <w:divBdr>
            <w:top w:val="none" w:sz="0" w:space="0" w:color="auto"/>
            <w:left w:val="none" w:sz="0" w:space="0" w:color="auto"/>
            <w:bottom w:val="none" w:sz="0" w:space="0" w:color="auto"/>
            <w:right w:val="none" w:sz="0" w:space="0" w:color="auto"/>
          </w:divBdr>
        </w:div>
        <w:div w:id="1086878241">
          <w:marLeft w:val="640"/>
          <w:marRight w:val="0"/>
          <w:marTop w:val="0"/>
          <w:marBottom w:val="0"/>
          <w:divBdr>
            <w:top w:val="none" w:sz="0" w:space="0" w:color="auto"/>
            <w:left w:val="none" w:sz="0" w:space="0" w:color="auto"/>
            <w:bottom w:val="none" w:sz="0" w:space="0" w:color="auto"/>
            <w:right w:val="none" w:sz="0" w:space="0" w:color="auto"/>
          </w:divBdr>
        </w:div>
        <w:div w:id="226037755">
          <w:marLeft w:val="640"/>
          <w:marRight w:val="0"/>
          <w:marTop w:val="0"/>
          <w:marBottom w:val="0"/>
          <w:divBdr>
            <w:top w:val="none" w:sz="0" w:space="0" w:color="auto"/>
            <w:left w:val="none" w:sz="0" w:space="0" w:color="auto"/>
            <w:bottom w:val="none" w:sz="0" w:space="0" w:color="auto"/>
            <w:right w:val="none" w:sz="0" w:space="0" w:color="auto"/>
          </w:divBdr>
        </w:div>
        <w:div w:id="277178765">
          <w:marLeft w:val="640"/>
          <w:marRight w:val="0"/>
          <w:marTop w:val="0"/>
          <w:marBottom w:val="0"/>
          <w:divBdr>
            <w:top w:val="none" w:sz="0" w:space="0" w:color="auto"/>
            <w:left w:val="none" w:sz="0" w:space="0" w:color="auto"/>
            <w:bottom w:val="none" w:sz="0" w:space="0" w:color="auto"/>
            <w:right w:val="none" w:sz="0" w:space="0" w:color="auto"/>
          </w:divBdr>
        </w:div>
      </w:divsChild>
    </w:div>
    <w:div w:id="1852059858">
      <w:bodyDiv w:val="1"/>
      <w:marLeft w:val="0"/>
      <w:marRight w:val="0"/>
      <w:marTop w:val="0"/>
      <w:marBottom w:val="0"/>
      <w:divBdr>
        <w:top w:val="none" w:sz="0" w:space="0" w:color="auto"/>
        <w:left w:val="none" w:sz="0" w:space="0" w:color="auto"/>
        <w:bottom w:val="none" w:sz="0" w:space="0" w:color="auto"/>
        <w:right w:val="none" w:sz="0" w:space="0" w:color="auto"/>
      </w:divBdr>
      <w:divsChild>
        <w:div w:id="1464498027">
          <w:marLeft w:val="640"/>
          <w:marRight w:val="0"/>
          <w:marTop w:val="0"/>
          <w:marBottom w:val="0"/>
          <w:divBdr>
            <w:top w:val="none" w:sz="0" w:space="0" w:color="auto"/>
            <w:left w:val="none" w:sz="0" w:space="0" w:color="auto"/>
            <w:bottom w:val="none" w:sz="0" w:space="0" w:color="auto"/>
            <w:right w:val="none" w:sz="0" w:space="0" w:color="auto"/>
          </w:divBdr>
        </w:div>
        <w:div w:id="2086609262">
          <w:marLeft w:val="640"/>
          <w:marRight w:val="0"/>
          <w:marTop w:val="0"/>
          <w:marBottom w:val="0"/>
          <w:divBdr>
            <w:top w:val="none" w:sz="0" w:space="0" w:color="auto"/>
            <w:left w:val="none" w:sz="0" w:space="0" w:color="auto"/>
            <w:bottom w:val="none" w:sz="0" w:space="0" w:color="auto"/>
            <w:right w:val="none" w:sz="0" w:space="0" w:color="auto"/>
          </w:divBdr>
        </w:div>
        <w:div w:id="2113622716">
          <w:marLeft w:val="640"/>
          <w:marRight w:val="0"/>
          <w:marTop w:val="0"/>
          <w:marBottom w:val="0"/>
          <w:divBdr>
            <w:top w:val="none" w:sz="0" w:space="0" w:color="auto"/>
            <w:left w:val="none" w:sz="0" w:space="0" w:color="auto"/>
            <w:bottom w:val="none" w:sz="0" w:space="0" w:color="auto"/>
            <w:right w:val="none" w:sz="0" w:space="0" w:color="auto"/>
          </w:divBdr>
        </w:div>
        <w:div w:id="612370015">
          <w:marLeft w:val="640"/>
          <w:marRight w:val="0"/>
          <w:marTop w:val="0"/>
          <w:marBottom w:val="0"/>
          <w:divBdr>
            <w:top w:val="none" w:sz="0" w:space="0" w:color="auto"/>
            <w:left w:val="none" w:sz="0" w:space="0" w:color="auto"/>
            <w:bottom w:val="none" w:sz="0" w:space="0" w:color="auto"/>
            <w:right w:val="none" w:sz="0" w:space="0" w:color="auto"/>
          </w:divBdr>
        </w:div>
        <w:div w:id="1739665422">
          <w:marLeft w:val="640"/>
          <w:marRight w:val="0"/>
          <w:marTop w:val="0"/>
          <w:marBottom w:val="0"/>
          <w:divBdr>
            <w:top w:val="none" w:sz="0" w:space="0" w:color="auto"/>
            <w:left w:val="none" w:sz="0" w:space="0" w:color="auto"/>
            <w:bottom w:val="none" w:sz="0" w:space="0" w:color="auto"/>
            <w:right w:val="none" w:sz="0" w:space="0" w:color="auto"/>
          </w:divBdr>
        </w:div>
        <w:div w:id="247691112">
          <w:marLeft w:val="640"/>
          <w:marRight w:val="0"/>
          <w:marTop w:val="0"/>
          <w:marBottom w:val="0"/>
          <w:divBdr>
            <w:top w:val="none" w:sz="0" w:space="0" w:color="auto"/>
            <w:left w:val="none" w:sz="0" w:space="0" w:color="auto"/>
            <w:bottom w:val="none" w:sz="0" w:space="0" w:color="auto"/>
            <w:right w:val="none" w:sz="0" w:space="0" w:color="auto"/>
          </w:divBdr>
        </w:div>
        <w:div w:id="1906334974">
          <w:marLeft w:val="640"/>
          <w:marRight w:val="0"/>
          <w:marTop w:val="0"/>
          <w:marBottom w:val="0"/>
          <w:divBdr>
            <w:top w:val="none" w:sz="0" w:space="0" w:color="auto"/>
            <w:left w:val="none" w:sz="0" w:space="0" w:color="auto"/>
            <w:bottom w:val="none" w:sz="0" w:space="0" w:color="auto"/>
            <w:right w:val="none" w:sz="0" w:space="0" w:color="auto"/>
          </w:divBdr>
        </w:div>
        <w:div w:id="755444183">
          <w:marLeft w:val="640"/>
          <w:marRight w:val="0"/>
          <w:marTop w:val="0"/>
          <w:marBottom w:val="0"/>
          <w:divBdr>
            <w:top w:val="none" w:sz="0" w:space="0" w:color="auto"/>
            <w:left w:val="none" w:sz="0" w:space="0" w:color="auto"/>
            <w:bottom w:val="none" w:sz="0" w:space="0" w:color="auto"/>
            <w:right w:val="none" w:sz="0" w:space="0" w:color="auto"/>
          </w:divBdr>
        </w:div>
        <w:div w:id="541329819">
          <w:marLeft w:val="640"/>
          <w:marRight w:val="0"/>
          <w:marTop w:val="0"/>
          <w:marBottom w:val="0"/>
          <w:divBdr>
            <w:top w:val="none" w:sz="0" w:space="0" w:color="auto"/>
            <w:left w:val="none" w:sz="0" w:space="0" w:color="auto"/>
            <w:bottom w:val="none" w:sz="0" w:space="0" w:color="auto"/>
            <w:right w:val="none" w:sz="0" w:space="0" w:color="auto"/>
          </w:divBdr>
        </w:div>
        <w:div w:id="92937914">
          <w:marLeft w:val="640"/>
          <w:marRight w:val="0"/>
          <w:marTop w:val="0"/>
          <w:marBottom w:val="0"/>
          <w:divBdr>
            <w:top w:val="none" w:sz="0" w:space="0" w:color="auto"/>
            <w:left w:val="none" w:sz="0" w:space="0" w:color="auto"/>
            <w:bottom w:val="none" w:sz="0" w:space="0" w:color="auto"/>
            <w:right w:val="none" w:sz="0" w:space="0" w:color="auto"/>
          </w:divBdr>
        </w:div>
        <w:div w:id="1436633253">
          <w:marLeft w:val="640"/>
          <w:marRight w:val="0"/>
          <w:marTop w:val="0"/>
          <w:marBottom w:val="0"/>
          <w:divBdr>
            <w:top w:val="none" w:sz="0" w:space="0" w:color="auto"/>
            <w:left w:val="none" w:sz="0" w:space="0" w:color="auto"/>
            <w:bottom w:val="none" w:sz="0" w:space="0" w:color="auto"/>
            <w:right w:val="none" w:sz="0" w:space="0" w:color="auto"/>
          </w:divBdr>
        </w:div>
        <w:div w:id="590643">
          <w:marLeft w:val="640"/>
          <w:marRight w:val="0"/>
          <w:marTop w:val="0"/>
          <w:marBottom w:val="0"/>
          <w:divBdr>
            <w:top w:val="none" w:sz="0" w:space="0" w:color="auto"/>
            <w:left w:val="none" w:sz="0" w:space="0" w:color="auto"/>
            <w:bottom w:val="none" w:sz="0" w:space="0" w:color="auto"/>
            <w:right w:val="none" w:sz="0" w:space="0" w:color="auto"/>
          </w:divBdr>
        </w:div>
        <w:div w:id="1222862267">
          <w:marLeft w:val="640"/>
          <w:marRight w:val="0"/>
          <w:marTop w:val="0"/>
          <w:marBottom w:val="0"/>
          <w:divBdr>
            <w:top w:val="none" w:sz="0" w:space="0" w:color="auto"/>
            <w:left w:val="none" w:sz="0" w:space="0" w:color="auto"/>
            <w:bottom w:val="none" w:sz="0" w:space="0" w:color="auto"/>
            <w:right w:val="none" w:sz="0" w:space="0" w:color="auto"/>
          </w:divBdr>
        </w:div>
        <w:div w:id="1324235022">
          <w:marLeft w:val="640"/>
          <w:marRight w:val="0"/>
          <w:marTop w:val="0"/>
          <w:marBottom w:val="0"/>
          <w:divBdr>
            <w:top w:val="none" w:sz="0" w:space="0" w:color="auto"/>
            <w:left w:val="none" w:sz="0" w:space="0" w:color="auto"/>
            <w:bottom w:val="none" w:sz="0" w:space="0" w:color="auto"/>
            <w:right w:val="none" w:sz="0" w:space="0" w:color="auto"/>
          </w:divBdr>
        </w:div>
      </w:divsChild>
    </w:div>
    <w:div w:id="1872304267">
      <w:bodyDiv w:val="1"/>
      <w:marLeft w:val="0"/>
      <w:marRight w:val="0"/>
      <w:marTop w:val="0"/>
      <w:marBottom w:val="0"/>
      <w:divBdr>
        <w:top w:val="none" w:sz="0" w:space="0" w:color="auto"/>
        <w:left w:val="none" w:sz="0" w:space="0" w:color="auto"/>
        <w:bottom w:val="none" w:sz="0" w:space="0" w:color="auto"/>
        <w:right w:val="none" w:sz="0" w:space="0" w:color="auto"/>
      </w:divBdr>
      <w:divsChild>
        <w:div w:id="1647198282">
          <w:marLeft w:val="640"/>
          <w:marRight w:val="0"/>
          <w:marTop w:val="0"/>
          <w:marBottom w:val="0"/>
          <w:divBdr>
            <w:top w:val="none" w:sz="0" w:space="0" w:color="auto"/>
            <w:left w:val="none" w:sz="0" w:space="0" w:color="auto"/>
            <w:bottom w:val="none" w:sz="0" w:space="0" w:color="auto"/>
            <w:right w:val="none" w:sz="0" w:space="0" w:color="auto"/>
          </w:divBdr>
        </w:div>
        <w:div w:id="2013794311">
          <w:marLeft w:val="640"/>
          <w:marRight w:val="0"/>
          <w:marTop w:val="0"/>
          <w:marBottom w:val="0"/>
          <w:divBdr>
            <w:top w:val="none" w:sz="0" w:space="0" w:color="auto"/>
            <w:left w:val="none" w:sz="0" w:space="0" w:color="auto"/>
            <w:bottom w:val="none" w:sz="0" w:space="0" w:color="auto"/>
            <w:right w:val="none" w:sz="0" w:space="0" w:color="auto"/>
          </w:divBdr>
        </w:div>
        <w:div w:id="1566523429">
          <w:marLeft w:val="640"/>
          <w:marRight w:val="0"/>
          <w:marTop w:val="0"/>
          <w:marBottom w:val="0"/>
          <w:divBdr>
            <w:top w:val="none" w:sz="0" w:space="0" w:color="auto"/>
            <w:left w:val="none" w:sz="0" w:space="0" w:color="auto"/>
            <w:bottom w:val="none" w:sz="0" w:space="0" w:color="auto"/>
            <w:right w:val="none" w:sz="0" w:space="0" w:color="auto"/>
          </w:divBdr>
        </w:div>
        <w:div w:id="1911577273">
          <w:marLeft w:val="640"/>
          <w:marRight w:val="0"/>
          <w:marTop w:val="0"/>
          <w:marBottom w:val="0"/>
          <w:divBdr>
            <w:top w:val="none" w:sz="0" w:space="0" w:color="auto"/>
            <w:left w:val="none" w:sz="0" w:space="0" w:color="auto"/>
            <w:bottom w:val="none" w:sz="0" w:space="0" w:color="auto"/>
            <w:right w:val="none" w:sz="0" w:space="0" w:color="auto"/>
          </w:divBdr>
        </w:div>
        <w:div w:id="118039945">
          <w:marLeft w:val="640"/>
          <w:marRight w:val="0"/>
          <w:marTop w:val="0"/>
          <w:marBottom w:val="0"/>
          <w:divBdr>
            <w:top w:val="none" w:sz="0" w:space="0" w:color="auto"/>
            <w:left w:val="none" w:sz="0" w:space="0" w:color="auto"/>
            <w:bottom w:val="none" w:sz="0" w:space="0" w:color="auto"/>
            <w:right w:val="none" w:sz="0" w:space="0" w:color="auto"/>
          </w:divBdr>
        </w:div>
        <w:div w:id="2106999958">
          <w:marLeft w:val="640"/>
          <w:marRight w:val="0"/>
          <w:marTop w:val="0"/>
          <w:marBottom w:val="0"/>
          <w:divBdr>
            <w:top w:val="none" w:sz="0" w:space="0" w:color="auto"/>
            <w:left w:val="none" w:sz="0" w:space="0" w:color="auto"/>
            <w:bottom w:val="none" w:sz="0" w:space="0" w:color="auto"/>
            <w:right w:val="none" w:sz="0" w:space="0" w:color="auto"/>
          </w:divBdr>
        </w:div>
        <w:div w:id="961572732">
          <w:marLeft w:val="640"/>
          <w:marRight w:val="0"/>
          <w:marTop w:val="0"/>
          <w:marBottom w:val="0"/>
          <w:divBdr>
            <w:top w:val="none" w:sz="0" w:space="0" w:color="auto"/>
            <w:left w:val="none" w:sz="0" w:space="0" w:color="auto"/>
            <w:bottom w:val="none" w:sz="0" w:space="0" w:color="auto"/>
            <w:right w:val="none" w:sz="0" w:space="0" w:color="auto"/>
          </w:divBdr>
        </w:div>
        <w:div w:id="101536185">
          <w:marLeft w:val="640"/>
          <w:marRight w:val="0"/>
          <w:marTop w:val="0"/>
          <w:marBottom w:val="0"/>
          <w:divBdr>
            <w:top w:val="none" w:sz="0" w:space="0" w:color="auto"/>
            <w:left w:val="none" w:sz="0" w:space="0" w:color="auto"/>
            <w:bottom w:val="none" w:sz="0" w:space="0" w:color="auto"/>
            <w:right w:val="none" w:sz="0" w:space="0" w:color="auto"/>
          </w:divBdr>
        </w:div>
        <w:div w:id="1109738786">
          <w:marLeft w:val="640"/>
          <w:marRight w:val="0"/>
          <w:marTop w:val="0"/>
          <w:marBottom w:val="0"/>
          <w:divBdr>
            <w:top w:val="none" w:sz="0" w:space="0" w:color="auto"/>
            <w:left w:val="none" w:sz="0" w:space="0" w:color="auto"/>
            <w:bottom w:val="none" w:sz="0" w:space="0" w:color="auto"/>
            <w:right w:val="none" w:sz="0" w:space="0" w:color="auto"/>
          </w:divBdr>
        </w:div>
        <w:div w:id="1494029945">
          <w:marLeft w:val="640"/>
          <w:marRight w:val="0"/>
          <w:marTop w:val="0"/>
          <w:marBottom w:val="0"/>
          <w:divBdr>
            <w:top w:val="none" w:sz="0" w:space="0" w:color="auto"/>
            <w:left w:val="none" w:sz="0" w:space="0" w:color="auto"/>
            <w:bottom w:val="none" w:sz="0" w:space="0" w:color="auto"/>
            <w:right w:val="none" w:sz="0" w:space="0" w:color="auto"/>
          </w:divBdr>
        </w:div>
        <w:div w:id="861668544">
          <w:marLeft w:val="640"/>
          <w:marRight w:val="0"/>
          <w:marTop w:val="0"/>
          <w:marBottom w:val="0"/>
          <w:divBdr>
            <w:top w:val="none" w:sz="0" w:space="0" w:color="auto"/>
            <w:left w:val="none" w:sz="0" w:space="0" w:color="auto"/>
            <w:bottom w:val="none" w:sz="0" w:space="0" w:color="auto"/>
            <w:right w:val="none" w:sz="0" w:space="0" w:color="auto"/>
          </w:divBdr>
        </w:div>
        <w:div w:id="1325816049">
          <w:marLeft w:val="640"/>
          <w:marRight w:val="0"/>
          <w:marTop w:val="0"/>
          <w:marBottom w:val="0"/>
          <w:divBdr>
            <w:top w:val="none" w:sz="0" w:space="0" w:color="auto"/>
            <w:left w:val="none" w:sz="0" w:space="0" w:color="auto"/>
            <w:bottom w:val="none" w:sz="0" w:space="0" w:color="auto"/>
            <w:right w:val="none" w:sz="0" w:space="0" w:color="auto"/>
          </w:divBdr>
        </w:div>
        <w:div w:id="1029838222">
          <w:marLeft w:val="640"/>
          <w:marRight w:val="0"/>
          <w:marTop w:val="0"/>
          <w:marBottom w:val="0"/>
          <w:divBdr>
            <w:top w:val="none" w:sz="0" w:space="0" w:color="auto"/>
            <w:left w:val="none" w:sz="0" w:space="0" w:color="auto"/>
            <w:bottom w:val="none" w:sz="0" w:space="0" w:color="auto"/>
            <w:right w:val="none" w:sz="0" w:space="0" w:color="auto"/>
          </w:divBdr>
        </w:div>
        <w:div w:id="64837529">
          <w:marLeft w:val="640"/>
          <w:marRight w:val="0"/>
          <w:marTop w:val="0"/>
          <w:marBottom w:val="0"/>
          <w:divBdr>
            <w:top w:val="none" w:sz="0" w:space="0" w:color="auto"/>
            <w:left w:val="none" w:sz="0" w:space="0" w:color="auto"/>
            <w:bottom w:val="none" w:sz="0" w:space="0" w:color="auto"/>
            <w:right w:val="none" w:sz="0" w:space="0" w:color="auto"/>
          </w:divBdr>
        </w:div>
        <w:div w:id="793059458">
          <w:marLeft w:val="640"/>
          <w:marRight w:val="0"/>
          <w:marTop w:val="0"/>
          <w:marBottom w:val="0"/>
          <w:divBdr>
            <w:top w:val="none" w:sz="0" w:space="0" w:color="auto"/>
            <w:left w:val="none" w:sz="0" w:space="0" w:color="auto"/>
            <w:bottom w:val="none" w:sz="0" w:space="0" w:color="auto"/>
            <w:right w:val="none" w:sz="0" w:space="0" w:color="auto"/>
          </w:divBdr>
        </w:div>
        <w:div w:id="598832610">
          <w:marLeft w:val="640"/>
          <w:marRight w:val="0"/>
          <w:marTop w:val="0"/>
          <w:marBottom w:val="0"/>
          <w:divBdr>
            <w:top w:val="none" w:sz="0" w:space="0" w:color="auto"/>
            <w:left w:val="none" w:sz="0" w:space="0" w:color="auto"/>
            <w:bottom w:val="none" w:sz="0" w:space="0" w:color="auto"/>
            <w:right w:val="none" w:sz="0" w:space="0" w:color="auto"/>
          </w:divBdr>
        </w:div>
        <w:div w:id="27339723">
          <w:marLeft w:val="640"/>
          <w:marRight w:val="0"/>
          <w:marTop w:val="0"/>
          <w:marBottom w:val="0"/>
          <w:divBdr>
            <w:top w:val="none" w:sz="0" w:space="0" w:color="auto"/>
            <w:left w:val="none" w:sz="0" w:space="0" w:color="auto"/>
            <w:bottom w:val="none" w:sz="0" w:space="0" w:color="auto"/>
            <w:right w:val="none" w:sz="0" w:space="0" w:color="auto"/>
          </w:divBdr>
        </w:div>
        <w:div w:id="355230855">
          <w:marLeft w:val="640"/>
          <w:marRight w:val="0"/>
          <w:marTop w:val="0"/>
          <w:marBottom w:val="0"/>
          <w:divBdr>
            <w:top w:val="none" w:sz="0" w:space="0" w:color="auto"/>
            <w:left w:val="none" w:sz="0" w:space="0" w:color="auto"/>
            <w:bottom w:val="none" w:sz="0" w:space="0" w:color="auto"/>
            <w:right w:val="none" w:sz="0" w:space="0" w:color="auto"/>
          </w:divBdr>
        </w:div>
        <w:div w:id="626938266">
          <w:marLeft w:val="640"/>
          <w:marRight w:val="0"/>
          <w:marTop w:val="0"/>
          <w:marBottom w:val="0"/>
          <w:divBdr>
            <w:top w:val="none" w:sz="0" w:space="0" w:color="auto"/>
            <w:left w:val="none" w:sz="0" w:space="0" w:color="auto"/>
            <w:bottom w:val="none" w:sz="0" w:space="0" w:color="auto"/>
            <w:right w:val="none" w:sz="0" w:space="0" w:color="auto"/>
          </w:divBdr>
        </w:div>
        <w:div w:id="387261822">
          <w:marLeft w:val="640"/>
          <w:marRight w:val="0"/>
          <w:marTop w:val="0"/>
          <w:marBottom w:val="0"/>
          <w:divBdr>
            <w:top w:val="none" w:sz="0" w:space="0" w:color="auto"/>
            <w:left w:val="none" w:sz="0" w:space="0" w:color="auto"/>
            <w:bottom w:val="none" w:sz="0" w:space="0" w:color="auto"/>
            <w:right w:val="none" w:sz="0" w:space="0" w:color="auto"/>
          </w:divBdr>
        </w:div>
        <w:div w:id="1825464178">
          <w:marLeft w:val="640"/>
          <w:marRight w:val="0"/>
          <w:marTop w:val="0"/>
          <w:marBottom w:val="0"/>
          <w:divBdr>
            <w:top w:val="none" w:sz="0" w:space="0" w:color="auto"/>
            <w:left w:val="none" w:sz="0" w:space="0" w:color="auto"/>
            <w:bottom w:val="none" w:sz="0" w:space="0" w:color="auto"/>
            <w:right w:val="none" w:sz="0" w:space="0" w:color="auto"/>
          </w:divBdr>
        </w:div>
        <w:div w:id="1170945651">
          <w:marLeft w:val="640"/>
          <w:marRight w:val="0"/>
          <w:marTop w:val="0"/>
          <w:marBottom w:val="0"/>
          <w:divBdr>
            <w:top w:val="none" w:sz="0" w:space="0" w:color="auto"/>
            <w:left w:val="none" w:sz="0" w:space="0" w:color="auto"/>
            <w:bottom w:val="none" w:sz="0" w:space="0" w:color="auto"/>
            <w:right w:val="none" w:sz="0" w:space="0" w:color="auto"/>
          </w:divBdr>
        </w:div>
      </w:divsChild>
    </w:div>
    <w:div w:id="1876574839">
      <w:bodyDiv w:val="1"/>
      <w:marLeft w:val="0"/>
      <w:marRight w:val="0"/>
      <w:marTop w:val="0"/>
      <w:marBottom w:val="0"/>
      <w:divBdr>
        <w:top w:val="none" w:sz="0" w:space="0" w:color="auto"/>
        <w:left w:val="none" w:sz="0" w:space="0" w:color="auto"/>
        <w:bottom w:val="none" w:sz="0" w:space="0" w:color="auto"/>
        <w:right w:val="none" w:sz="0" w:space="0" w:color="auto"/>
      </w:divBdr>
      <w:divsChild>
        <w:div w:id="2108427075">
          <w:marLeft w:val="640"/>
          <w:marRight w:val="0"/>
          <w:marTop w:val="0"/>
          <w:marBottom w:val="0"/>
          <w:divBdr>
            <w:top w:val="none" w:sz="0" w:space="0" w:color="auto"/>
            <w:left w:val="none" w:sz="0" w:space="0" w:color="auto"/>
            <w:bottom w:val="none" w:sz="0" w:space="0" w:color="auto"/>
            <w:right w:val="none" w:sz="0" w:space="0" w:color="auto"/>
          </w:divBdr>
        </w:div>
        <w:div w:id="468473408">
          <w:marLeft w:val="640"/>
          <w:marRight w:val="0"/>
          <w:marTop w:val="0"/>
          <w:marBottom w:val="0"/>
          <w:divBdr>
            <w:top w:val="none" w:sz="0" w:space="0" w:color="auto"/>
            <w:left w:val="none" w:sz="0" w:space="0" w:color="auto"/>
            <w:bottom w:val="none" w:sz="0" w:space="0" w:color="auto"/>
            <w:right w:val="none" w:sz="0" w:space="0" w:color="auto"/>
          </w:divBdr>
        </w:div>
        <w:div w:id="1832520723">
          <w:marLeft w:val="640"/>
          <w:marRight w:val="0"/>
          <w:marTop w:val="0"/>
          <w:marBottom w:val="0"/>
          <w:divBdr>
            <w:top w:val="none" w:sz="0" w:space="0" w:color="auto"/>
            <w:left w:val="none" w:sz="0" w:space="0" w:color="auto"/>
            <w:bottom w:val="none" w:sz="0" w:space="0" w:color="auto"/>
            <w:right w:val="none" w:sz="0" w:space="0" w:color="auto"/>
          </w:divBdr>
        </w:div>
        <w:div w:id="1321158345">
          <w:marLeft w:val="640"/>
          <w:marRight w:val="0"/>
          <w:marTop w:val="0"/>
          <w:marBottom w:val="0"/>
          <w:divBdr>
            <w:top w:val="none" w:sz="0" w:space="0" w:color="auto"/>
            <w:left w:val="none" w:sz="0" w:space="0" w:color="auto"/>
            <w:bottom w:val="none" w:sz="0" w:space="0" w:color="auto"/>
            <w:right w:val="none" w:sz="0" w:space="0" w:color="auto"/>
          </w:divBdr>
        </w:div>
        <w:div w:id="672417618">
          <w:marLeft w:val="640"/>
          <w:marRight w:val="0"/>
          <w:marTop w:val="0"/>
          <w:marBottom w:val="0"/>
          <w:divBdr>
            <w:top w:val="none" w:sz="0" w:space="0" w:color="auto"/>
            <w:left w:val="none" w:sz="0" w:space="0" w:color="auto"/>
            <w:bottom w:val="none" w:sz="0" w:space="0" w:color="auto"/>
            <w:right w:val="none" w:sz="0" w:space="0" w:color="auto"/>
          </w:divBdr>
        </w:div>
        <w:div w:id="639188504">
          <w:marLeft w:val="640"/>
          <w:marRight w:val="0"/>
          <w:marTop w:val="0"/>
          <w:marBottom w:val="0"/>
          <w:divBdr>
            <w:top w:val="none" w:sz="0" w:space="0" w:color="auto"/>
            <w:left w:val="none" w:sz="0" w:space="0" w:color="auto"/>
            <w:bottom w:val="none" w:sz="0" w:space="0" w:color="auto"/>
            <w:right w:val="none" w:sz="0" w:space="0" w:color="auto"/>
          </w:divBdr>
        </w:div>
        <w:div w:id="1134641775">
          <w:marLeft w:val="640"/>
          <w:marRight w:val="0"/>
          <w:marTop w:val="0"/>
          <w:marBottom w:val="0"/>
          <w:divBdr>
            <w:top w:val="none" w:sz="0" w:space="0" w:color="auto"/>
            <w:left w:val="none" w:sz="0" w:space="0" w:color="auto"/>
            <w:bottom w:val="none" w:sz="0" w:space="0" w:color="auto"/>
            <w:right w:val="none" w:sz="0" w:space="0" w:color="auto"/>
          </w:divBdr>
        </w:div>
        <w:div w:id="797648260">
          <w:marLeft w:val="640"/>
          <w:marRight w:val="0"/>
          <w:marTop w:val="0"/>
          <w:marBottom w:val="0"/>
          <w:divBdr>
            <w:top w:val="none" w:sz="0" w:space="0" w:color="auto"/>
            <w:left w:val="none" w:sz="0" w:space="0" w:color="auto"/>
            <w:bottom w:val="none" w:sz="0" w:space="0" w:color="auto"/>
            <w:right w:val="none" w:sz="0" w:space="0" w:color="auto"/>
          </w:divBdr>
        </w:div>
        <w:div w:id="1512377430">
          <w:marLeft w:val="640"/>
          <w:marRight w:val="0"/>
          <w:marTop w:val="0"/>
          <w:marBottom w:val="0"/>
          <w:divBdr>
            <w:top w:val="none" w:sz="0" w:space="0" w:color="auto"/>
            <w:left w:val="none" w:sz="0" w:space="0" w:color="auto"/>
            <w:bottom w:val="none" w:sz="0" w:space="0" w:color="auto"/>
            <w:right w:val="none" w:sz="0" w:space="0" w:color="auto"/>
          </w:divBdr>
        </w:div>
        <w:div w:id="1042292808">
          <w:marLeft w:val="640"/>
          <w:marRight w:val="0"/>
          <w:marTop w:val="0"/>
          <w:marBottom w:val="0"/>
          <w:divBdr>
            <w:top w:val="none" w:sz="0" w:space="0" w:color="auto"/>
            <w:left w:val="none" w:sz="0" w:space="0" w:color="auto"/>
            <w:bottom w:val="none" w:sz="0" w:space="0" w:color="auto"/>
            <w:right w:val="none" w:sz="0" w:space="0" w:color="auto"/>
          </w:divBdr>
        </w:div>
      </w:divsChild>
    </w:div>
    <w:div w:id="1900360465">
      <w:bodyDiv w:val="1"/>
      <w:marLeft w:val="0"/>
      <w:marRight w:val="0"/>
      <w:marTop w:val="0"/>
      <w:marBottom w:val="0"/>
      <w:divBdr>
        <w:top w:val="none" w:sz="0" w:space="0" w:color="auto"/>
        <w:left w:val="none" w:sz="0" w:space="0" w:color="auto"/>
        <w:bottom w:val="none" w:sz="0" w:space="0" w:color="auto"/>
        <w:right w:val="none" w:sz="0" w:space="0" w:color="auto"/>
      </w:divBdr>
      <w:divsChild>
        <w:div w:id="1798183455">
          <w:marLeft w:val="640"/>
          <w:marRight w:val="0"/>
          <w:marTop w:val="0"/>
          <w:marBottom w:val="0"/>
          <w:divBdr>
            <w:top w:val="none" w:sz="0" w:space="0" w:color="auto"/>
            <w:left w:val="none" w:sz="0" w:space="0" w:color="auto"/>
            <w:bottom w:val="none" w:sz="0" w:space="0" w:color="auto"/>
            <w:right w:val="none" w:sz="0" w:space="0" w:color="auto"/>
          </w:divBdr>
        </w:div>
        <w:div w:id="333916623">
          <w:marLeft w:val="640"/>
          <w:marRight w:val="0"/>
          <w:marTop w:val="0"/>
          <w:marBottom w:val="0"/>
          <w:divBdr>
            <w:top w:val="none" w:sz="0" w:space="0" w:color="auto"/>
            <w:left w:val="none" w:sz="0" w:space="0" w:color="auto"/>
            <w:bottom w:val="none" w:sz="0" w:space="0" w:color="auto"/>
            <w:right w:val="none" w:sz="0" w:space="0" w:color="auto"/>
          </w:divBdr>
        </w:div>
        <w:div w:id="116218812">
          <w:marLeft w:val="640"/>
          <w:marRight w:val="0"/>
          <w:marTop w:val="0"/>
          <w:marBottom w:val="0"/>
          <w:divBdr>
            <w:top w:val="none" w:sz="0" w:space="0" w:color="auto"/>
            <w:left w:val="none" w:sz="0" w:space="0" w:color="auto"/>
            <w:bottom w:val="none" w:sz="0" w:space="0" w:color="auto"/>
            <w:right w:val="none" w:sz="0" w:space="0" w:color="auto"/>
          </w:divBdr>
        </w:div>
        <w:div w:id="1612475839">
          <w:marLeft w:val="640"/>
          <w:marRight w:val="0"/>
          <w:marTop w:val="0"/>
          <w:marBottom w:val="0"/>
          <w:divBdr>
            <w:top w:val="none" w:sz="0" w:space="0" w:color="auto"/>
            <w:left w:val="none" w:sz="0" w:space="0" w:color="auto"/>
            <w:bottom w:val="none" w:sz="0" w:space="0" w:color="auto"/>
            <w:right w:val="none" w:sz="0" w:space="0" w:color="auto"/>
          </w:divBdr>
        </w:div>
        <w:div w:id="1366130120">
          <w:marLeft w:val="640"/>
          <w:marRight w:val="0"/>
          <w:marTop w:val="0"/>
          <w:marBottom w:val="0"/>
          <w:divBdr>
            <w:top w:val="none" w:sz="0" w:space="0" w:color="auto"/>
            <w:left w:val="none" w:sz="0" w:space="0" w:color="auto"/>
            <w:bottom w:val="none" w:sz="0" w:space="0" w:color="auto"/>
            <w:right w:val="none" w:sz="0" w:space="0" w:color="auto"/>
          </w:divBdr>
        </w:div>
        <w:div w:id="141047675">
          <w:marLeft w:val="640"/>
          <w:marRight w:val="0"/>
          <w:marTop w:val="0"/>
          <w:marBottom w:val="0"/>
          <w:divBdr>
            <w:top w:val="none" w:sz="0" w:space="0" w:color="auto"/>
            <w:left w:val="none" w:sz="0" w:space="0" w:color="auto"/>
            <w:bottom w:val="none" w:sz="0" w:space="0" w:color="auto"/>
            <w:right w:val="none" w:sz="0" w:space="0" w:color="auto"/>
          </w:divBdr>
        </w:div>
        <w:div w:id="242224531">
          <w:marLeft w:val="640"/>
          <w:marRight w:val="0"/>
          <w:marTop w:val="0"/>
          <w:marBottom w:val="0"/>
          <w:divBdr>
            <w:top w:val="none" w:sz="0" w:space="0" w:color="auto"/>
            <w:left w:val="none" w:sz="0" w:space="0" w:color="auto"/>
            <w:bottom w:val="none" w:sz="0" w:space="0" w:color="auto"/>
            <w:right w:val="none" w:sz="0" w:space="0" w:color="auto"/>
          </w:divBdr>
        </w:div>
        <w:div w:id="1195194117">
          <w:marLeft w:val="640"/>
          <w:marRight w:val="0"/>
          <w:marTop w:val="0"/>
          <w:marBottom w:val="0"/>
          <w:divBdr>
            <w:top w:val="none" w:sz="0" w:space="0" w:color="auto"/>
            <w:left w:val="none" w:sz="0" w:space="0" w:color="auto"/>
            <w:bottom w:val="none" w:sz="0" w:space="0" w:color="auto"/>
            <w:right w:val="none" w:sz="0" w:space="0" w:color="auto"/>
          </w:divBdr>
        </w:div>
        <w:div w:id="1117329708">
          <w:marLeft w:val="640"/>
          <w:marRight w:val="0"/>
          <w:marTop w:val="0"/>
          <w:marBottom w:val="0"/>
          <w:divBdr>
            <w:top w:val="none" w:sz="0" w:space="0" w:color="auto"/>
            <w:left w:val="none" w:sz="0" w:space="0" w:color="auto"/>
            <w:bottom w:val="none" w:sz="0" w:space="0" w:color="auto"/>
            <w:right w:val="none" w:sz="0" w:space="0" w:color="auto"/>
          </w:divBdr>
        </w:div>
        <w:div w:id="924536131">
          <w:marLeft w:val="640"/>
          <w:marRight w:val="0"/>
          <w:marTop w:val="0"/>
          <w:marBottom w:val="0"/>
          <w:divBdr>
            <w:top w:val="none" w:sz="0" w:space="0" w:color="auto"/>
            <w:left w:val="none" w:sz="0" w:space="0" w:color="auto"/>
            <w:bottom w:val="none" w:sz="0" w:space="0" w:color="auto"/>
            <w:right w:val="none" w:sz="0" w:space="0" w:color="auto"/>
          </w:divBdr>
        </w:div>
        <w:div w:id="830871623">
          <w:marLeft w:val="640"/>
          <w:marRight w:val="0"/>
          <w:marTop w:val="0"/>
          <w:marBottom w:val="0"/>
          <w:divBdr>
            <w:top w:val="none" w:sz="0" w:space="0" w:color="auto"/>
            <w:left w:val="none" w:sz="0" w:space="0" w:color="auto"/>
            <w:bottom w:val="none" w:sz="0" w:space="0" w:color="auto"/>
            <w:right w:val="none" w:sz="0" w:space="0" w:color="auto"/>
          </w:divBdr>
        </w:div>
        <w:div w:id="1719351678">
          <w:marLeft w:val="640"/>
          <w:marRight w:val="0"/>
          <w:marTop w:val="0"/>
          <w:marBottom w:val="0"/>
          <w:divBdr>
            <w:top w:val="none" w:sz="0" w:space="0" w:color="auto"/>
            <w:left w:val="none" w:sz="0" w:space="0" w:color="auto"/>
            <w:bottom w:val="none" w:sz="0" w:space="0" w:color="auto"/>
            <w:right w:val="none" w:sz="0" w:space="0" w:color="auto"/>
          </w:divBdr>
        </w:div>
        <w:div w:id="941037180">
          <w:marLeft w:val="640"/>
          <w:marRight w:val="0"/>
          <w:marTop w:val="0"/>
          <w:marBottom w:val="0"/>
          <w:divBdr>
            <w:top w:val="none" w:sz="0" w:space="0" w:color="auto"/>
            <w:left w:val="none" w:sz="0" w:space="0" w:color="auto"/>
            <w:bottom w:val="none" w:sz="0" w:space="0" w:color="auto"/>
            <w:right w:val="none" w:sz="0" w:space="0" w:color="auto"/>
          </w:divBdr>
        </w:div>
        <w:div w:id="473064061">
          <w:marLeft w:val="640"/>
          <w:marRight w:val="0"/>
          <w:marTop w:val="0"/>
          <w:marBottom w:val="0"/>
          <w:divBdr>
            <w:top w:val="none" w:sz="0" w:space="0" w:color="auto"/>
            <w:left w:val="none" w:sz="0" w:space="0" w:color="auto"/>
            <w:bottom w:val="none" w:sz="0" w:space="0" w:color="auto"/>
            <w:right w:val="none" w:sz="0" w:space="0" w:color="auto"/>
          </w:divBdr>
        </w:div>
        <w:div w:id="1827091660">
          <w:marLeft w:val="640"/>
          <w:marRight w:val="0"/>
          <w:marTop w:val="0"/>
          <w:marBottom w:val="0"/>
          <w:divBdr>
            <w:top w:val="none" w:sz="0" w:space="0" w:color="auto"/>
            <w:left w:val="none" w:sz="0" w:space="0" w:color="auto"/>
            <w:bottom w:val="none" w:sz="0" w:space="0" w:color="auto"/>
            <w:right w:val="none" w:sz="0" w:space="0" w:color="auto"/>
          </w:divBdr>
        </w:div>
        <w:div w:id="447432434">
          <w:marLeft w:val="640"/>
          <w:marRight w:val="0"/>
          <w:marTop w:val="0"/>
          <w:marBottom w:val="0"/>
          <w:divBdr>
            <w:top w:val="none" w:sz="0" w:space="0" w:color="auto"/>
            <w:left w:val="none" w:sz="0" w:space="0" w:color="auto"/>
            <w:bottom w:val="none" w:sz="0" w:space="0" w:color="auto"/>
            <w:right w:val="none" w:sz="0" w:space="0" w:color="auto"/>
          </w:divBdr>
        </w:div>
        <w:div w:id="1375344544">
          <w:marLeft w:val="640"/>
          <w:marRight w:val="0"/>
          <w:marTop w:val="0"/>
          <w:marBottom w:val="0"/>
          <w:divBdr>
            <w:top w:val="none" w:sz="0" w:space="0" w:color="auto"/>
            <w:left w:val="none" w:sz="0" w:space="0" w:color="auto"/>
            <w:bottom w:val="none" w:sz="0" w:space="0" w:color="auto"/>
            <w:right w:val="none" w:sz="0" w:space="0" w:color="auto"/>
          </w:divBdr>
        </w:div>
        <w:div w:id="1590575594">
          <w:marLeft w:val="640"/>
          <w:marRight w:val="0"/>
          <w:marTop w:val="0"/>
          <w:marBottom w:val="0"/>
          <w:divBdr>
            <w:top w:val="none" w:sz="0" w:space="0" w:color="auto"/>
            <w:left w:val="none" w:sz="0" w:space="0" w:color="auto"/>
            <w:bottom w:val="none" w:sz="0" w:space="0" w:color="auto"/>
            <w:right w:val="none" w:sz="0" w:space="0" w:color="auto"/>
          </w:divBdr>
        </w:div>
        <w:div w:id="1118329414">
          <w:marLeft w:val="640"/>
          <w:marRight w:val="0"/>
          <w:marTop w:val="0"/>
          <w:marBottom w:val="0"/>
          <w:divBdr>
            <w:top w:val="none" w:sz="0" w:space="0" w:color="auto"/>
            <w:left w:val="none" w:sz="0" w:space="0" w:color="auto"/>
            <w:bottom w:val="none" w:sz="0" w:space="0" w:color="auto"/>
            <w:right w:val="none" w:sz="0" w:space="0" w:color="auto"/>
          </w:divBdr>
        </w:div>
        <w:div w:id="1526751223">
          <w:marLeft w:val="640"/>
          <w:marRight w:val="0"/>
          <w:marTop w:val="0"/>
          <w:marBottom w:val="0"/>
          <w:divBdr>
            <w:top w:val="none" w:sz="0" w:space="0" w:color="auto"/>
            <w:left w:val="none" w:sz="0" w:space="0" w:color="auto"/>
            <w:bottom w:val="none" w:sz="0" w:space="0" w:color="auto"/>
            <w:right w:val="none" w:sz="0" w:space="0" w:color="auto"/>
          </w:divBdr>
        </w:div>
        <w:div w:id="1019157752">
          <w:marLeft w:val="640"/>
          <w:marRight w:val="0"/>
          <w:marTop w:val="0"/>
          <w:marBottom w:val="0"/>
          <w:divBdr>
            <w:top w:val="none" w:sz="0" w:space="0" w:color="auto"/>
            <w:left w:val="none" w:sz="0" w:space="0" w:color="auto"/>
            <w:bottom w:val="none" w:sz="0" w:space="0" w:color="auto"/>
            <w:right w:val="none" w:sz="0" w:space="0" w:color="auto"/>
          </w:divBdr>
        </w:div>
        <w:div w:id="1610889630">
          <w:marLeft w:val="640"/>
          <w:marRight w:val="0"/>
          <w:marTop w:val="0"/>
          <w:marBottom w:val="0"/>
          <w:divBdr>
            <w:top w:val="none" w:sz="0" w:space="0" w:color="auto"/>
            <w:left w:val="none" w:sz="0" w:space="0" w:color="auto"/>
            <w:bottom w:val="none" w:sz="0" w:space="0" w:color="auto"/>
            <w:right w:val="none" w:sz="0" w:space="0" w:color="auto"/>
          </w:divBdr>
        </w:div>
      </w:divsChild>
    </w:div>
    <w:div w:id="1918515296">
      <w:bodyDiv w:val="1"/>
      <w:marLeft w:val="0"/>
      <w:marRight w:val="0"/>
      <w:marTop w:val="0"/>
      <w:marBottom w:val="0"/>
      <w:divBdr>
        <w:top w:val="none" w:sz="0" w:space="0" w:color="auto"/>
        <w:left w:val="none" w:sz="0" w:space="0" w:color="auto"/>
        <w:bottom w:val="none" w:sz="0" w:space="0" w:color="auto"/>
        <w:right w:val="none" w:sz="0" w:space="0" w:color="auto"/>
      </w:divBdr>
      <w:divsChild>
        <w:div w:id="896431853">
          <w:marLeft w:val="640"/>
          <w:marRight w:val="0"/>
          <w:marTop w:val="0"/>
          <w:marBottom w:val="0"/>
          <w:divBdr>
            <w:top w:val="none" w:sz="0" w:space="0" w:color="auto"/>
            <w:left w:val="none" w:sz="0" w:space="0" w:color="auto"/>
            <w:bottom w:val="none" w:sz="0" w:space="0" w:color="auto"/>
            <w:right w:val="none" w:sz="0" w:space="0" w:color="auto"/>
          </w:divBdr>
        </w:div>
        <w:div w:id="527179099">
          <w:marLeft w:val="640"/>
          <w:marRight w:val="0"/>
          <w:marTop w:val="0"/>
          <w:marBottom w:val="0"/>
          <w:divBdr>
            <w:top w:val="none" w:sz="0" w:space="0" w:color="auto"/>
            <w:left w:val="none" w:sz="0" w:space="0" w:color="auto"/>
            <w:bottom w:val="none" w:sz="0" w:space="0" w:color="auto"/>
            <w:right w:val="none" w:sz="0" w:space="0" w:color="auto"/>
          </w:divBdr>
        </w:div>
        <w:div w:id="1197623721">
          <w:marLeft w:val="640"/>
          <w:marRight w:val="0"/>
          <w:marTop w:val="0"/>
          <w:marBottom w:val="0"/>
          <w:divBdr>
            <w:top w:val="none" w:sz="0" w:space="0" w:color="auto"/>
            <w:left w:val="none" w:sz="0" w:space="0" w:color="auto"/>
            <w:bottom w:val="none" w:sz="0" w:space="0" w:color="auto"/>
            <w:right w:val="none" w:sz="0" w:space="0" w:color="auto"/>
          </w:divBdr>
        </w:div>
        <w:div w:id="1665401740">
          <w:marLeft w:val="640"/>
          <w:marRight w:val="0"/>
          <w:marTop w:val="0"/>
          <w:marBottom w:val="0"/>
          <w:divBdr>
            <w:top w:val="none" w:sz="0" w:space="0" w:color="auto"/>
            <w:left w:val="none" w:sz="0" w:space="0" w:color="auto"/>
            <w:bottom w:val="none" w:sz="0" w:space="0" w:color="auto"/>
            <w:right w:val="none" w:sz="0" w:space="0" w:color="auto"/>
          </w:divBdr>
        </w:div>
        <w:div w:id="525220388">
          <w:marLeft w:val="640"/>
          <w:marRight w:val="0"/>
          <w:marTop w:val="0"/>
          <w:marBottom w:val="0"/>
          <w:divBdr>
            <w:top w:val="none" w:sz="0" w:space="0" w:color="auto"/>
            <w:left w:val="none" w:sz="0" w:space="0" w:color="auto"/>
            <w:bottom w:val="none" w:sz="0" w:space="0" w:color="auto"/>
            <w:right w:val="none" w:sz="0" w:space="0" w:color="auto"/>
          </w:divBdr>
        </w:div>
        <w:div w:id="246887985">
          <w:marLeft w:val="640"/>
          <w:marRight w:val="0"/>
          <w:marTop w:val="0"/>
          <w:marBottom w:val="0"/>
          <w:divBdr>
            <w:top w:val="none" w:sz="0" w:space="0" w:color="auto"/>
            <w:left w:val="none" w:sz="0" w:space="0" w:color="auto"/>
            <w:bottom w:val="none" w:sz="0" w:space="0" w:color="auto"/>
            <w:right w:val="none" w:sz="0" w:space="0" w:color="auto"/>
          </w:divBdr>
        </w:div>
        <w:div w:id="538981726">
          <w:marLeft w:val="640"/>
          <w:marRight w:val="0"/>
          <w:marTop w:val="0"/>
          <w:marBottom w:val="0"/>
          <w:divBdr>
            <w:top w:val="none" w:sz="0" w:space="0" w:color="auto"/>
            <w:left w:val="none" w:sz="0" w:space="0" w:color="auto"/>
            <w:bottom w:val="none" w:sz="0" w:space="0" w:color="auto"/>
            <w:right w:val="none" w:sz="0" w:space="0" w:color="auto"/>
          </w:divBdr>
        </w:div>
        <w:div w:id="1913000822">
          <w:marLeft w:val="640"/>
          <w:marRight w:val="0"/>
          <w:marTop w:val="0"/>
          <w:marBottom w:val="0"/>
          <w:divBdr>
            <w:top w:val="none" w:sz="0" w:space="0" w:color="auto"/>
            <w:left w:val="none" w:sz="0" w:space="0" w:color="auto"/>
            <w:bottom w:val="none" w:sz="0" w:space="0" w:color="auto"/>
            <w:right w:val="none" w:sz="0" w:space="0" w:color="auto"/>
          </w:divBdr>
        </w:div>
        <w:div w:id="400908953">
          <w:marLeft w:val="640"/>
          <w:marRight w:val="0"/>
          <w:marTop w:val="0"/>
          <w:marBottom w:val="0"/>
          <w:divBdr>
            <w:top w:val="none" w:sz="0" w:space="0" w:color="auto"/>
            <w:left w:val="none" w:sz="0" w:space="0" w:color="auto"/>
            <w:bottom w:val="none" w:sz="0" w:space="0" w:color="auto"/>
            <w:right w:val="none" w:sz="0" w:space="0" w:color="auto"/>
          </w:divBdr>
        </w:div>
        <w:div w:id="972364773">
          <w:marLeft w:val="640"/>
          <w:marRight w:val="0"/>
          <w:marTop w:val="0"/>
          <w:marBottom w:val="0"/>
          <w:divBdr>
            <w:top w:val="none" w:sz="0" w:space="0" w:color="auto"/>
            <w:left w:val="none" w:sz="0" w:space="0" w:color="auto"/>
            <w:bottom w:val="none" w:sz="0" w:space="0" w:color="auto"/>
            <w:right w:val="none" w:sz="0" w:space="0" w:color="auto"/>
          </w:divBdr>
        </w:div>
        <w:div w:id="998507394">
          <w:marLeft w:val="640"/>
          <w:marRight w:val="0"/>
          <w:marTop w:val="0"/>
          <w:marBottom w:val="0"/>
          <w:divBdr>
            <w:top w:val="none" w:sz="0" w:space="0" w:color="auto"/>
            <w:left w:val="none" w:sz="0" w:space="0" w:color="auto"/>
            <w:bottom w:val="none" w:sz="0" w:space="0" w:color="auto"/>
            <w:right w:val="none" w:sz="0" w:space="0" w:color="auto"/>
          </w:divBdr>
        </w:div>
        <w:div w:id="480344251">
          <w:marLeft w:val="640"/>
          <w:marRight w:val="0"/>
          <w:marTop w:val="0"/>
          <w:marBottom w:val="0"/>
          <w:divBdr>
            <w:top w:val="none" w:sz="0" w:space="0" w:color="auto"/>
            <w:left w:val="none" w:sz="0" w:space="0" w:color="auto"/>
            <w:bottom w:val="none" w:sz="0" w:space="0" w:color="auto"/>
            <w:right w:val="none" w:sz="0" w:space="0" w:color="auto"/>
          </w:divBdr>
        </w:div>
        <w:div w:id="1458840714">
          <w:marLeft w:val="640"/>
          <w:marRight w:val="0"/>
          <w:marTop w:val="0"/>
          <w:marBottom w:val="0"/>
          <w:divBdr>
            <w:top w:val="none" w:sz="0" w:space="0" w:color="auto"/>
            <w:left w:val="none" w:sz="0" w:space="0" w:color="auto"/>
            <w:bottom w:val="none" w:sz="0" w:space="0" w:color="auto"/>
            <w:right w:val="none" w:sz="0" w:space="0" w:color="auto"/>
          </w:divBdr>
        </w:div>
        <w:div w:id="1324893850">
          <w:marLeft w:val="640"/>
          <w:marRight w:val="0"/>
          <w:marTop w:val="0"/>
          <w:marBottom w:val="0"/>
          <w:divBdr>
            <w:top w:val="none" w:sz="0" w:space="0" w:color="auto"/>
            <w:left w:val="none" w:sz="0" w:space="0" w:color="auto"/>
            <w:bottom w:val="none" w:sz="0" w:space="0" w:color="auto"/>
            <w:right w:val="none" w:sz="0" w:space="0" w:color="auto"/>
          </w:divBdr>
        </w:div>
        <w:div w:id="602104865">
          <w:marLeft w:val="640"/>
          <w:marRight w:val="0"/>
          <w:marTop w:val="0"/>
          <w:marBottom w:val="0"/>
          <w:divBdr>
            <w:top w:val="none" w:sz="0" w:space="0" w:color="auto"/>
            <w:left w:val="none" w:sz="0" w:space="0" w:color="auto"/>
            <w:bottom w:val="none" w:sz="0" w:space="0" w:color="auto"/>
            <w:right w:val="none" w:sz="0" w:space="0" w:color="auto"/>
          </w:divBdr>
        </w:div>
        <w:div w:id="2091079794">
          <w:marLeft w:val="640"/>
          <w:marRight w:val="0"/>
          <w:marTop w:val="0"/>
          <w:marBottom w:val="0"/>
          <w:divBdr>
            <w:top w:val="none" w:sz="0" w:space="0" w:color="auto"/>
            <w:left w:val="none" w:sz="0" w:space="0" w:color="auto"/>
            <w:bottom w:val="none" w:sz="0" w:space="0" w:color="auto"/>
            <w:right w:val="none" w:sz="0" w:space="0" w:color="auto"/>
          </w:divBdr>
        </w:div>
        <w:div w:id="1009261924">
          <w:marLeft w:val="640"/>
          <w:marRight w:val="0"/>
          <w:marTop w:val="0"/>
          <w:marBottom w:val="0"/>
          <w:divBdr>
            <w:top w:val="none" w:sz="0" w:space="0" w:color="auto"/>
            <w:left w:val="none" w:sz="0" w:space="0" w:color="auto"/>
            <w:bottom w:val="none" w:sz="0" w:space="0" w:color="auto"/>
            <w:right w:val="none" w:sz="0" w:space="0" w:color="auto"/>
          </w:divBdr>
        </w:div>
        <w:div w:id="613750400">
          <w:marLeft w:val="640"/>
          <w:marRight w:val="0"/>
          <w:marTop w:val="0"/>
          <w:marBottom w:val="0"/>
          <w:divBdr>
            <w:top w:val="none" w:sz="0" w:space="0" w:color="auto"/>
            <w:left w:val="none" w:sz="0" w:space="0" w:color="auto"/>
            <w:bottom w:val="none" w:sz="0" w:space="0" w:color="auto"/>
            <w:right w:val="none" w:sz="0" w:space="0" w:color="auto"/>
          </w:divBdr>
        </w:div>
        <w:div w:id="1247150209">
          <w:marLeft w:val="640"/>
          <w:marRight w:val="0"/>
          <w:marTop w:val="0"/>
          <w:marBottom w:val="0"/>
          <w:divBdr>
            <w:top w:val="none" w:sz="0" w:space="0" w:color="auto"/>
            <w:left w:val="none" w:sz="0" w:space="0" w:color="auto"/>
            <w:bottom w:val="none" w:sz="0" w:space="0" w:color="auto"/>
            <w:right w:val="none" w:sz="0" w:space="0" w:color="auto"/>
          </w:divBdr>
        </w:div>
        <w:div w:id="1735350963">
          <w:marLeft w:val="640"/>
          <w:marRight w:val="0"/>
          <w:marTop w:val="0"/>
          <w:marBottom w:val="0"/>
          <w:divBdr>
            <w:top w:val="none" w:sz="0" w:space="0" w:color="auto"/>
            <w:left w:val="none" w:sz="0" w:space="0" w:color="auto"/>
            <w:bottom w:val="none" w:sz="0" w:space="0" w:color="auto"/>
            <w:right w:val="none" w:sz="0" w:space="0" w:color="auto"/>
          </w:divBdr>
        </w:div>
        <w:div w:id="850022406">
          <w:marLeft w:val="640"/>
          <w:marRight w:val="0"/>
          <w:marTop w:val="0"/>
          <w:marBottom w:val="0"/>
          <w:divBdr>
            <w:top w:val="none" w:sz="0" w:space="0" w:color="auto"/>
            <w:left w:val="none" w:sz="0" w:space="0" w:color="auto"/>
            <w:bottom w:val="none" w:sz="0" w:space="0" w:color="auto"/>
            <w:right w:val="none" w:sz="0" w:space="0" w:color="auto"/>
          </w:divBdr>
        </w:div>
        <w:div w:id="403378143">
          <w:marLeft w:val="640"/>
          <w:marRight w:val="0"/>
          <w:marTop w:val="0"/>
          <w:marBottom w:val="0"/>
          <w:divBdr>
            <w:top w:val="none" w:sz="0" w:space="0" w:color="auto"/>
            <w:left w:val="none" w:sz="0" w:space="0" w:color="auto"/>
            <w:bottom w:val="none" w:sz="0" w:space="0" w:color="auto"/>
            <w:right w:val="none" w:sz="0" w:space="0" w:color="auto"/>
          </w:divBdr>
        </w:div>
      </w:divsChild>
    </w:div>
    <w:div w:id="1934825355">
      <w:bodyDiv w:val="1"/>
      <w:marLeft w:val="0"/>
      <w:marRight w:val="0"/>
      <w:marTop w:val="0"/>
      <w:marBottom w:val="0"/>
      <w:divBdr>
        <w:top w:val="none" w:sz="0" w:space="0" w:color="auto"/>
        <w:left w:val="none" w:sz="0" w:space="0" w:color="auto"/>
        <w:bottom w:val="none" w:sz="0" w:space="0" w:color="auto"/>
        <w:right w:val="none" w:sz="0" w:space="0" w:color="auto"/>
      </w:divBdr>
      <w:divsChild>
        <w:div w:id="943803003">
          <w:marLeft w:val="640"/>
          <w:marRight w:val="0"/>
          <w:marTop w:val="0"/>
          <w:marBottom w:val="0"/>
          <w:divBdr>
            <w:top w:val="none" w:sz="0" w:space="0" w:color="auto"/>
            <w:left w:val="none" w:sz="0" w:space="0" w:color="auto"/>
            <w:bottom w:val="none" w:sz="0" w:space="0" w:color="auto"/>
            <w:right w:val="none" w:sz="0" w:space="0" w:color="auto"/>
          </w:divBdr>
        </w:div>
        <w:div w:id="21639689">
          <w:marLeft w:val="640"/>
          <w:marRight w:val="0"/>
          <w:marTop w:val="0"/>
          <w:marBottom w:val="0"/>
          <w:divBdr>
            <w:top w:val="none" w:sz="0" w:space="0" w:color="auto"/>
            <w:left w:val="none" w:sz="0" w:space="0" w:color="auto"/>
            <w:bottom w:val="none" w:sz="0" w:space="0" w:color="auto"/>
            <w:right w:val="none" w:sz="0" w:space="0" w:color="auto"/>
          </w:divBdr>
        </w:div>
        <w:div w:id="181405730">
          <w:marLeft w:val="640"/>
          <w:marRight w:val="0"/>
          <w:marTop w:val="0"/>
          <w:marBottom w:val="0"/>
          <w:divBdr>
            <w:top w:val="none" w:sz="0" w:space="0" w:color="auto"/>
            <w:left w:val="none" w:sz="0" w:space="0" w:color="auto"/>
            <w:bottom w:val="none" w:sz="0" w:space="0" w:color="auto"/>
            <w:right w:val="none" w:sz="0" w:space="0" w:color="auto"/>
          </w:divBdr>
        </w:div>
        <w:div w:id="2034646672">
          <w:marLeft w:val="640"/>
          <w:marRight w:val="0"/>
          <w:marTop w:val="0"/>
          <w:marBottom w:val="0"/>
          <w:divBdr>
            <w:top w:val="none" w:sz="0" w:space="0" w:color="auto"/>
            <w:left w:val="none" w:sz="0" w:space="0" w:color="auto"/>
            <w:bottom w:val="none" w:sz="0" w:space="0" w:color="auto"/>
            <w:right w:val="none" w:sz="0" w:space="0" w:color="auto"/>
          </w:divBdr>
        </w:div>
        <w:div w:id="1209415771">
          <w:marLeft w:val="640"/>
          <w:marRight w:val="0"/>
          <w:marTop w:val="0"/>
          <w:marBottom w:val="0"/>
          <w:divBdr>
            <w:top w:val="none" w:sz="0" w:space="0" w:color="auto"/>
            <w:left w:val="none" w:sz="0" w:space="0" w:color="auto"/>
            <w:bottom w:val="none" w:sz="0" w:space="0" w:color="auto"/>
            <w:right w:val="none" w:sz="0" w:space="0" w:color="auto"/>
          </w:divBdr>
        </w:div>
        <w:div w:id="247807480">
          <w:marLeft w:val="640"/>
          <w:marRight w:val="0"/>
          <w:marTop w:val="0"/>
          <w:marBottom w:val="0"/>
          <w:divBdr>
            <w:top w:val="none" w:sz="0" w:space="0" w:color="auto"/>
            <w:left w:val="none" w:sz="0" w:space="0" w:color="auto"/>
            <w:bottom w:val="none" w:sz="0" w:space="0" w:color="auto"/>
            <w:right w:val="none" w:sz="0" w:space="0" w:color="auto"/>
          </w:divBdr>
        </w:div>
        <w:div w:id="1801073108">
          <w:marLeft w:val="640"/>
          <w:marRight w:val="0"/>
          <w:marTop w:val="0"/>
          <w:marBottom w:val="0"/>
          <w:divBdr>
            <w:top w:val="none" w:sz="0" w:space="0" w:color="auto"/>
            <w:left w:val="none" w:sz="0" w:space="0" w:color="auto"/>
            <w:bottom w:val="none" w:sz="0" w:space="0" w:color="auto"/>
            <w:right w:val="none" w:sz="0" w:space="0" w:color="auto"/>
          </w:divBdr>
        </w:div>
        <w:div w:id="943540559">
          <w:marLeft w:val="640"/>
          <w:marRight w:val="0"/>
          <w:marTop w:val="0"/>
          <w:marBottom w:val="0"/>
          <w:divBdr>
            <w:top w:val="none" w:sz="0" w:space="0" w:color="auto"/>
            <w:left w:val="none" w:sz="0" w:space="0" w:color="auto"/>
            <w:bottom w:val="none" w:sz="0" w:space="0" w:color="auto"/>
            <w:right w:val="none" w:sz="0" w:space="0" w:color="auto"/>
          </w:divBdr>
        </w:div>
        <w:div w:id="2000186698">
          <w:marLeft w:val="640"/>
          <w:marRight w:val="0"/>
          <w:marTop w:val="0"/>
          <w:marBottom w:val="0"/>
          <w:divBdr>
            <w:top w:val="none" w:sz="0" w:space="0" w:color="auto"/>
            <w:left w:val="none" w:sz="0" w:space="0" w:color="auto"/>
            <w:bottom w:val="none" w:sz="0" w:space="0" w:color="auto"/>
            <w:right w:val="none" w:sz="0" w:space="0" w:color="auto"/>
          </w:divBdr>
        </w:div>
        <w:div w:id="1227301237">
          <w:marLeft w:val="640"/>
          <w:marRight w:val="0"/>
          <w:marTop w:val="0"/>
          <w:marBottom w:val="0"/>
          <w:divBdr>
            <w:top w:val="none" w:sz="0" w:space="0" w:color="auto"/>
            <w:left w:val="none" w:sz="0" w:space="0" w:color="auto"/>
            <w:bottom w:val="none" w:sz="0" w:space="0" w:color="auto"/>
            <w:right w:val="none" w:sz="0" w:space="0" w:color="auto"/>
          </w:divBdr>
        </w:div>
        <w:div w:id="103232302">
          <w:marLeft w:val="640"/>
          <w:marRight w:val="0"/>
          <w:marTop w:val="0"/>
          <w:marBottom w:val="0"/>
          <w:divBdr>
            <w:top w:val="none" w:sz="0" w:space="0" w:color="auto"/>
            <w:left w:val="none" w:sz="0" w:space="0" w:color="auto"/>
            <w:bottom w:val="none" w:sz="0" w:space="0" w:color="auto"/>
            <w:right w:val="none" w:sz="0" w:space="0" w:color="auto"/>
          </w:divBdr>
        </w:div>
        <w:div w:id="1895461000">
          <w:marLeft w:val="640"/>
          <w:marRight w:val="0"/>
          <w:marTop w:val="0"/>
          <w:marBottom w:val="0"/>
          <w:divBdr>
            <w:top w:val="none" w:sz="0" w:space="0" w:color="auto"/>
            <w:left w:val="none" w:sz="0" w:space="0" w:color="auto"/>
            <w:bottom w:val="none" w:sz="0" w:space="0" w:color="auto"/>
            <w:right w:val="none" w:sz="0" w:space="0" w:color="auto"/>
          </w:divBdr>
        </w:div>
        <w:div w:id="1237782595">
          <w:marLeft w:val="640"/>
          <w:marRight w:val="0"/>
          <w:marTop w:val="0"/>
          <w:marBottom w:val="0"/>
          <w:divBdr>
            <w:top w:val="none" w:sz="0" w:space="0" w:color="auto"/>
            <w:left w:val="none" w:sz="0" w:space="0" w:color="auto"/>
            <w:bottom w:val="none" w:sz="0" w:space="0" w:color="auto"/>
            <w:right w:val="none" w:sz="0" w:space="0" w:color="auto"/>
          </w:divBdr>
        </w:div>
      </w:divsChild>
    </w:div>
    <w:div w:id="1943688247">
      <w:bodyDiv w:val="1"/>
      <w:marLeft w:val="0"/>
      <w:marRight w:val="0"/>
      <w:marTop w:val="0"/>
      <w:marBottom w:val="0"/>
      <w:divBdr>
        <w:top w:val="none" w:sz="0" w:space="0" w:color="auto"/>
        <w:left w:val="none" w:sz="0" w:space="0" w:color="auto"/>
        <w:bottom w:val="none" w:sz="0" w:space="0" w:color="auto"/>
        <w:right w:val="none" w:sz="0" w:space="0" w:color="auto"/>
      </w:divBdr>
      <w:divsChild>
        <w:div w:id="416630507">
          <w:marLeft w:val="640"/>
          <w:marRight w:val="0"/>
          <w:marTop w:val="0"/>
          <w:marBottom w:val="0"/>
          <w:divBdr>
            <w:top w:val="none" w:sz="0" w:space="0" w:color="auto"/>
            <w:left w:val="none" w:sz="0" w:space="0" w:color="auto"/>
            <w:bottom w:val="none" w:sz="0" w:space="0" w:color="auto"/>
            <w:right w:val="none" w:sz="0" w:space="0" w:color="auto"/>
          </w:divBdr>
        </w:div>
        <w:div w:id="1205677362">
          <w:marLeft w:val="640"/>
          <w:marRight w:val="0"/>
          <w:marTop w:val="0"/>
          <w:marBottom w:val="0"/>
          <w:divBdr>
            <w:top w:val="none" w:sz="0" w:space="0" w:color="auto"/>
            <w:left w:val="none" w:sz="0" w:space="0" w:color="auto"/>
            <w:bottom w:val="none" w:sz="0" w:space="0" w:color="auto"/>
            <w:right w:val="none" w:sz="0" w:space="0" w:color="auto"/>
          </w:divBdr>
        </w:div>
        <w:div w:id="2079281197">
          <w:marLeft w:val="640"/>
          <w:marRight w:val="0"/>
          <w:marTop w:val="0"/>
          <w:marBottom w:val="0"/>
          <w:divBdr>
            <w:top w:val="none" w:sz="0" w:space="0" w:color="auto"/>
            <w:left w:val="none" w:sz="0" w:space="0" w:color="auto"/>
            <w:bottom w:val="none" w:sz="0" w:space="0" w:color="auto"/>
            <w:right w:val="none" w:sz="0" w:space="0" w:color="auto"/>
          </w:divBdr>
        </w:div>
        <w:div w:id="1889561055">
          <w:marLeft w:val="640"/>
          <w:marRight w:val="0"/>
          <w:marTop w:val="0"/>
          <w:marBottom w:val="0"/>
          <w:divBdr>
            <w:top w:val="none" w:sz="0" w:space="0" w:color="auto"/>
            <w:left w:val="none" w:sz="0" w:space="0" w:color="auto"/>
            <w:bottom w:val="none" w:sz="0" w:space="0" w:color="auto"/>
            <w:right w:val="none" w:sz="0" w:space="0" w:color="auto"/>
          </w:divBdr>
        </w:div>
        <w:div w:id="639187417">
          <w:marLeft w:val="640"/>
          <w:marRight w:val="0"/>
          <w:marTop w:val="0"/>
          <w:marBottom w:val="0"/>
          <w:divBdr>
            <w:top w:val="none" w:sz="0" w:space="0" w:color="auto"/>
            <w:left w:val="none" w:sz="0" w:space="0" w:color="auto"/>
            <w:bottom w:val="none" w:sz="0" w:space="0" w:color="auto"/>
            <w:right w:val="none" w:sz="0" w:space="0" w:color="auto"/>
          </w:divBdr>
        </w:div>
        <w:div w:id="1460030537">
          <w:marLeft w:val="640"/>
          <w:marRight w:val="0"/>
          <w:marTop w:val="0"/>
          <w:marBottom w:val="0"/>
          <w:divBdr>
            <w:top w:val="none" w:sz="0" w:space="0" w:color="auto"/>
            <w:left w:val="none" w:sz="0" w:space="0" w:color="auto"/>
            <w:bottom w:val="none" w:sz="0" w:space="0" w:color="auto"/>
            <w:right w:val="none" w:sz="0" w:space="0" w:color="auto"/>
          </w:divBdr>
        </w:div>
        <w:div w:id="570847247">
          <w:marLeft w:val="640"/>
          <w:marRight w:val="0"/>
          <w:marTop w:val="0"/>
          <w:marBottom w:val="0"/>
          <w:divBdr>
            <w:top w:val="none" w:sz="0" w:space="0" w:color="auto"/>
            <w:left w:val="none" w:sz="0" w:space="0" w:color="auto"/>
            <w:bottom w:val="none" w:sz="0" w:space="0" w:color="auto"/>
            <w:right w:val="none" w:sz="0" w:space="0" w:color="auto"/>
          </w:divBdr>
        </w:div>
        <w:div w:id="555245401">
          <w:marLeft w:val="640"/>
          <w:marRight w:val="0"/>
          <w:marTop w:val="0"/>
          <w:marBottom w:val="0"/>
          <w:divBdr>
            <w:top w:val="none" w:sz="0" w:space="0" w:color="auto"/>
            <w:left w:val="none" w:sz="0" w:space="0" w:color="auto"/>
            <w:bottom w:val="none" w:sz="0" w:space="0" w:color="auto"/>
            <w:right w:val="none" w:sz="0" w:space="0" w:color="auto"/>
          </w:divBdr>
        </w:div>
        <w:div w:id="2023706584">
          <w:marLeft w:val="640"/>
          <w:marRight w:val="0"/>
          <w:marTop w:val="0"/>
          <w:marBottom w:val="0"/>
          <w:divBdr>
            <w:top w:val="none" w:sz="0" w:space="0" w:color="auto"/>
            <w:left w:val="none" w:sz="0" w:space="0" w:color="auto"/>
            <w:bottom w:val="none" w:sz="0" w:space="0" w:color="auto"/>
            <w:right w:val="none" w:sz="0" w:space="0" w:color="auto"/>
          </w:divBdr>
        </w:div>
        <w:div w:id="1066873825">
          <w:marLeft w:val="640"/>
          <w:marRight w:val="0"/>
          <w:marTop w:val="0"/>
          <w:marBottom w:val="0"/>
          <w:divBdr>
            <w:top w:val="none" w:sz="0" w:space="0" w:color="auto"/>
            <w:left w:val="none" w:sz="0" w:space="0" w:color="auto"/>
            <w:bottom w:val="none" w:sz="0" w:space="0" w:color="auto"/>
            <w:right w:val="none" w:sz="0" w:space="0" w:color="auto"/>
          </w:divBdr>
        </w:div>
        <w:div w:id="1416394977">
          <w:marLeft w:val="640"/>
          <w:marRight w:val="0"/>
          <w:marTop w:val="0"/>
          <w:marBottom w:val="0"/>
          <w:divBdr>
            <w:top w:val="none" w:sz="0" w:space="0" w:color="auto"/>
            <w:left w:val="none" w:sz="0" w:space="0" w:color="auto"/>
            <w:bottom w:val="none" w:sz="0" w:space="0" w:color="auto"/>
            <w:right w:val="none" w:sz="0" w:space="0" w:color="auto"/>
          </w:divBdr>
        </w:div>
        <w:div w:id="2090227854">
          <w:marLeft w:val="640"/>
          <w:marRight w:val="0"/>
          <w:marTop w:val="0"/>
          <w:marBottom w:val="0"/>
          <w:divBdr>
            <w:top w:val="none" w:sz="0" w:space="0" w:color="auto"/>
            <w:left w:val="none" w:sz="0" w:space="0" w:color="auto"/>
            <w:bottom w:val="none" w:sz="0" w:space="0" w:color="auto"/>
            <w:right w:val="none" w:sz="0" w:space="0" w:color="auto"/>
          </w:divBdr>
        </w:div>
        <w:div w:id="1844584533">
          <w:marLeft w:val="640"/>
          <w:marRight w:val="0"/>
          <w:marTop w:val="0"/>
          <w:marBottom w:val="0"/>
          <w:divBdr>
            <w:top w:val="none" w:sz="0" w:space="0" w:color="auto"/>
            <w:left w:val="none" w:sz="0" w:space="0" w:color="auto"/>
            <w:bottom w:val="none" w:sz="0" w:space="0" w:color="auto"/>
            <w:right w:val="none" w:sz="0" w:space="0" w:color="auto"/>
          </w:divBdr>
        </w:div>
        <w:div w:id="2141918713">
          <w:marLeft w:val="640"/>
          <w:marRight w:val="0"/>
          <w:marTop w:val="0"/>
          <w:marBottom w:val="0"/>
          <w:divBdr>
            <w:top w:val="none" w:sz="0" w:space="0" w:color="auto"/>
            <w:left w:val="none" w:sz="0" w:space="0" w:color="auto"/>
            <w:bottom w:val="none" w:sz="0" w:space="0" w:color="auto"/>
            <w:right w:val="none" w:sz="0" w:space="0" w:color="auto"/>
          </w:divBdr>
        </w:div>
        <w:div w:id="1974820643">
          <w:marLeft w:val="640"/>
          <w:marRight w:val="0"/>
          <w:marTop w:val="0"/>
          <w:marBottom w:val="0"/>
          <w:divBdr>
            <w:top w:val="none" w:sz="0" w:space="0" w:color="auto"/>
            <w:left w:val="none" w:sz="0" w:space="0" w:color="auto"/>
            <w:bottom w:val="none" w:sz="0" w:space="0" w:color="auto"/>
            <w:right w:val="none" w:sz="0" w:space="0" w:color="auto"/>
          </w:divBdr>
        </w:div>
        <w:div w:id="1979648843">
          <w:marLeft w:val="640"/>
          <w:marRight w:val="0"/>
          <w:marTop w:val="0"/>
          <w:marBottom w:val="0"/>
          <w:divBdr>
            <w:top w:val="none" w:sz="0" w:space="0" w:color="auto"/>
            <w:left w:val="none" w:sz="0" w:space="0" w:color="auto"/>
            <w:bottom w:val="none" w:sz="0" w:space="0" w:color="auto"/>
            <w:right w:val="none" w:sz="0" w:space="0" w:color="auto"/>
          </w:divBdr>
        </w:div>
        <w:div w:id="1054239247">
          <w:marLeft w:val="640"/>
          <w:marRight w:val="0"/>
          <w:marTop w:val="0"/>
          <w:marBottom w:val="0"/>
          <w:divBdr>
            <w:top w:val="none" w:sz="0" w:space="0" w:color="auto"/>
            <w:left w:val="none" w:sz="0" w:space="0" w:color="auto"/>
            <w:bottom w:val="none" w:sz="0" w:space="0" w:color="auto"/>
            <w:right w:val="none" w:sz="0" w:space="0" w:color="auto"/>
          </w:divBdr>
        </w:div>
        <w:div w:id="1750733438">
          <w:marLeft w:val="640"/>
          <w:marRight w:val="0"/>
          <w:marTop w:val="0"/>
          <w:marBottom w:val="0"/>
          <w:divBdr>
            <w:top w:val="none" w:sz="0" w:space="0" w:color="auto"/>
            <w:left w:val="none" w:sz="0" w:space="0" w:color="auto"/>
            <w:bottom w:val="none" w:sz="0" w:space="0" w:color="auto"/>
            <w:right w:val="none" w:sz="0" w:space="0" w:color="auto"/>
          </w:divBdr>
        </w:div>
        <w:div w:id="1882208744">
          <w:marLeft w:val="640"/>
          <w:marRight w:val="0"/>
          <w:marTop w:val="0"/>
          <w:marBottom w:val="0"/>
          <w:divBdr>
            <w:top w:val="none" w:sz="0" w:space="0" w:color="auto"/>
            <w:left w:val="none" w:sz="0" w:space="0" w:color="auto"/>
            <w:bottom w:val="none" w:sz="0" w:space="0" w:color="auto"/>
            <w:right w:val="none" w:sz="0" w:space="0" w:color="auto"/>
          </w:divBdr>
        </w:div>
        <w:div w:id="14505891">
          <w:marLeft w:val="640"/>
          <w:marRight w:val="0"/>
          <w:marTop w:val="0"/>
          <w:marBottom w:val="0"/>
          <w:divBdr>
            <w:top w:val="none" w:sz="0" w:space="0" w:color="auto"/>
            <w:left w:val="none" w:sz="0" w:space="0" w:color="auto"/>
            <w:bottom w:val="none" w:sz="0" w:space="0" w:color="auto"/>
            <w:right w:val="none" w:sz="0" w:space="0" w:color="auto"/>
          </w:divBdr>
        </w:div>
        <w:div w:id="984353806">
          <w:marLeft w:val="640"/>
          <w:marRight w:val="0"/>
          <w:marTop w:val="0"/>
          <w:marBottom w:val="0"/>
          <w:divBdr>
            <w:top w:val="none" w:sz="0" w:space="0" w:color="auto"/>
            <w:left w:val="none" w:sz="0" w:space="0" w:color="auto"/>
            <w:bottom w:val="none" w:sz="0" w:space="0" w:color="auto"/>
            <w:right w:val="none" w:sz="0" w:space="0" w:color="auto"/>
          </w:divBdr>
        </w:div>
        <w:div w:id="1865093254">
          <w:marLeft w:val="640"/>
          <w:marRight w:val="0"/>
          <w:marTop w:val="0"/>
          <w:marBottom w:val="0"/>
          <w:divBdr>
            <w:top w:val="none" w:sz="0" w:space="0" w:color="auto"/>
            <w:left w:val="none" w:sz="0" w:space="0" w:color="auto"/>
            <w:bottom w:val="none" w:sz="0" w:space="0" w:color="auto"/>
            <w:right w:val="none" w:sz="0" w:space="0" w:color="auto"/>
          </w:divBdr>
        </w:div>
      </w:divsChild>
    </w:div>
    <w:div w:id="1979609051">
      <w:bodyDiv w:val="1"/>
      <w:marLeft w:val="0"/>
      <w:marRight w:val="0"/>
      <w:marTop w:val="0"/>
      <w:marBottom w:val="0"/>
      <w:divBdr>
        <w:top w:val="none" w:sz="0" w:space="0" w:color="auto"/>
        <w:left w:val="none" w:sz="0" w:space="0" w:color="auto"/>
        <w:bottom w:val="none" w:sz="0" w:space="0" w:color="auto"/>
        <w:right w:val="none" w:sz="0" w:space="0" w:color="auto"/>
      </w:divBdr>
      <w:divsChild>
        <w:div w:id="328676088">
          <w:marLeft w:val="640"/>
          <w:marRight w:val="0"/>
          <w:marTop w:val="0"/>
          <w:marBottom w:val="0"/>
          <w:divBdr>
            <w:top w:val="none" w:sz="0" w:space="0" w:color="auto"/>
            <w:left w:val="none" w:sz="0" w:space="0" w:color="auto"/>
            <w:bottom w:val="none" w:sz="0" w:space="0" w:color="auto"/>
            <w:right w:val="none" w:sz="0" w:space="0" w:color="auto"/>
          </w:divBdr>
        </w:div>
        <w:div w:id="1736928690">
          <w:marLeft w:val="640"/>
          <w:marRight w:val="0"/>
          <w:marTop w:val="0"/>
          <w:marBottom w:val="0"/>
          <w:divBdr>
            <w:top w:val="none" w:sz="0" w:space="0" w:color="auto"/>
            <w:left w:val="none" w:sz="0" w:space="0" w:color="auto"/>
            <w:bottom w:val="none" w:sz="0" w:space="0" w:color="auto"/>
            <w:right w:val="none" w:sz="0" w:space="0" w:color="auto"/>
          </w:divBdr>
        </w:div>
        <w:div w:id="1894122647">
          <w:marLeft w:val="640"/>
          <w:marRight w:val="0"/>
          <w:marTop w:val="0"/>
          <w:marBottom w:val="0"/>
          <w:divBdr>
            <w:top w:val="none" w:sz="0" w:space="0" w:color="auto"/>
            <w:left w:val="none" w:sz="0" w:space="0" w:color="auto"/>
            <w:bottom w:val="none" w:sz="0" w:space="0" w:color="auto"/>
            <w:right w:val="none" w:sz="0" w:space="0" w:color="auto"/>
          </w:divBdr>
        </w:div>
        <w:div w:id="623924181">
          <w:marLeft w:val="640"/>
          <w:marRight w:val="0"/>
          <w:marTop w:val="0"/>
          <w:marBottom w:val="0"/>
          <w:divBdr>
            <w:top w:val="none" w:sz="0" w:space="0" w:color="auto"/>
            <w:left w:val="none" w:sz="0" w:space="0" w:color="auto"/>
            <w:bottom w:val="none" w:sz="0" w:space="0" w:color="auto"/>
            <w:right w:val="none" w:sz="0" w:space="0" w:color="auto"/>
          </w:divBdr>
        </w:div>
        <w:div w:id="915819472">
          <w:marLeft w:val="640"/>
          <w:marRight w:val="0"/>
          <w:marTop w:val="0"/>
          <w:marBottom w:val="0"/>
          <w:divBdr>
            <w:top w:val="none" w:sz="0" w:space="0" w:color="auto"/>
            <w:left w:val="none" w:sz="0" w:space="0" w:color="auto"/>
            <w:bottom w:val="none" w:sz="0" w:space="0" w:color="auto"/>
            <w:right w:val="none" w:sz="0" w:space="0" w:color="auto"/>
          </w:divBdr>
        </w:div>
        <w:div w:id="118575471">
          <w:marLeft w:val="640"/>
          <w:marRight w:val="0"/>
          <w:marTop w:val="0"/>
          <w:marBottom w:val="0"/>
          <w:divBdr>
            <w:top w:val="none" w:sz="0" w:space="0" w:color="auto"/>
            <w:left w:val="none" w:sz="0" w:space="0" w:color="auto"/>
            <w:bottom w:val="none" w:sz="0" w:space="0" w:color="auto"/>
            <w:right w:val="none" w:sz="0" w:space="0" w:color="auto"/>
          </w:divBdr>
        </w:div>
        <w:div w:id="800077107">
          <w:marLeft w:val="640"/>
          <w:marRight w:val="0"/>
          <w:marTop w:val="0"/>
          <w:marBottom w:val="0"/>
          <w:divBdr>
            <w:top w:val="none" w:sz="0" w:space="0" w:color="auto"/>
            <w:left w:val="none" w:sz="0" w:space="0" w:color="auto"/>
            <w:bottom w:val="none" w:sz="0" w:space="0" w:color="auto"/>
            <w:right w:val="none" w:sz="0" w:space="0" w:color="auto"/>
          </w:divBdr>
        </w:div>
        <w:div w:id="167411238">
          <w:marLeft w:val="640"/>
          <w:marRight w:val="0"/>
          <w:marTop w:val="0"/>
          <w:marBottom w:val="0"/>
          <w:divBdr>
            <w:top w:val="none" w:sz="0" w:space="0" w:color="auto"/>
            <w:left w:val="none" w:sz="0" w:space="0" w:color="auto"/>
            <w:bottom w:val="none" w:sz="0" w:space="0" w:color="auto"/>
            <w:right w:val="none" w:sz="0" w:space="0" w:color="auto"/>
          </w:divBdr>
        </w:div>
        <w:div w:id="703095732">
          <w:marLeft w:val="640"/>
          <w:marRight w:val="0"/>
          <w:marTop w:val="0"/>
          <w:marBottom w:val="0"/>
          <w:divBdr>
            <w:top w:val="none" w:sz="0" w:space="0" w:color="auto"/>
            <w:left w:val="none" w:sz="0" w:space="0" w:color="auto"/>
            <w:bottom w:val="none" w:sz="0" w:space="0" w:color="auto"/>
            <w:right w:val="none" w:sz="0" w:space="0" w:color="auto"/>
          </w:divBdr>
        </w:div>
        <w:div w:id="419370140">
          <w:marLeft w:val="640"/>
          <w:marRight w:val="0"/>
          <w:marTop w:val="0"/>
          <w:marBottom w:val="0"/>
          <w:divBdr>
            <w:top w:val="none" w:sz="0" w:space="0" w:color="auto"/>
            <w:left w:val="none" w:sz="0" w:space="0" w:color="auto"/>
            <w:bottom w:val="none" w:sz="0" w:space="0" w:color="auto"/>
            <w:right w:val="none" w:sz="0" w:space="0" w:color="auto"/>
          </w:divBdr>
        </w:div>
        <w:div w:id="613943181">
          <w:marLeft w:val="640"/>
          <w:marRight w:val="0"/>
          <w:marTop w:val="0"/>
          <w:marBottom w:val="0"/>
          <w:divBdr>
            <w:top w:val="none" w:sz="0" w:space="0" w:color="auto"/>
            <w:left w:val="none" w:sz="0" w:space="0" w:color="auto"/>
            <w:bottom w:val="none" w:sz="0" w:space="0" w:color="auto"/>
            <w:right w:val="none" w:sz="0" w:space="0" w:color="auto"/>
          </w:divBdr>
        </w:div>
        <w:div w:id="1194344520">
          <w:marLeft w:val="640"/>
          <w:marRight w:val="0"/>
          <w:marTop w:val="0"/>
          <w:marBottom w:val="0"/>
          <w:divBdr>
            <w:top w:val="none" w:sz="0" w:space="0" w:color="auto"/>
            <w:left w:val="none" w:sz="0" w:space="0" w:color="auto"/>
            <w:bottom w:val="none" w:sz="0" w:space="0" w:color="auto"/>
            <w:right w:val="none" w:sz="0" w:space="0" w:color="auto"/>
          </w:divBdr>
        </w:div>
        <w:div w:id="382561296">
          <w:marLeft w:val="640"/>
          <w:marRight w:val="0"/>
          <w:marTop w:val="0"/>
          <w:marBottom w:val="0"/>
          <w:divBdr>
            <w:top w:val="none" w:sz="0" w:space="0" w:color="auto"/>
            <w:left w:val="none" w:sz="0" w:space="0" w:color="auto"/>
            <w:bottom w:val="none" w:sz="0" w:space="0" w:color="auto"/>
            <w:right w:val="none" w:sz="0" w:space="0" w:color="auto"/>
          </w:divBdr>
        </w:div>
        <w:div w:id="1352221030">
          <w:marLeft w:val="640"/>
          <w:marRight w:val="0"/>
          <w:marTop w:val="0"/>
          <w:marBottom w:val="0"/>
          <w:divBdr>
            <w:top w:val="none" w:sz="0" w:space="0" w:color="auto"/>
            <w:left w:val="none" w:sz="0" w:space="0" w:color="auto"/>
            <w:bottom w:val="none" w:sz="0" w:space="0" w:color="auto"/>
            <w:right w:val="none" w:sz="0" w:space="0" w:color="auto"/>
          </w:divBdr>
        </w:div>
        <w:div w:id="292297085">
          <w:marLeft w:val="640"/>
          <w:marRight w:val="0"/>
          <w:marTop w:val="0"/>
          <w:marBottom w:val="0"/>
          <w:divBdr>
            <w:top w:val="none" w:sz="0" w:space="0" w:color="auto"/>
            <w:left w:val="none" w:sz="0" w:space="0" w:color="auto"/>
            <w:bottom w:val="none" w:sz="0" w:space="0" w:color="auto"/>
            <w:right w:val="none" w:sz="0" w:space="0" w:color="auto"/>
          </w:divBdr>
        </w:div>
        <w:div w:id="1620455553">
          <w:marLeft w:val="640"/>
          <w:marRight w:val="0"/>
          <w:marTop w:val="0"/>
          <w:marBottom w:val="0"/>
          <w:divBdr>
            <w:top w:val="none" w:sz="0" w:space="0" w:color="auto"/>
            <w:left w:val="none" w:sz="0" w:space="0" w:color="auto"/>
            <w:bottom w:val="none" w:sz="0" w:space="0" w:color="auto"/>
            <w:right w:val="none" w:sz="0" w:space="0" w:color="auto"/>
          </w:divBdr>
        </w:div>
        <w:div w:id="1613053264">
          <w:marLeft w:val="640"/>
          <w:marRight w:val="0"/>
          <w:marTop w:val="0"/>
          <w:marBottom w:val="0"/>
          <w:divBdr>
            <w:top w:val="none" w:sz="0" w:space="0" w:color="auto"/>
            <w:left w:val="none" w:sz="0" w:space="0" w:color="auto"/>
            <w:bottom w:val="none" w:sz="0" w:space="0" w:color="auto"/>
            <w:right w:val="none" w:sz="0" w:space="0" w:color="auto"/>
          </w:divBdr>
        </w:div>
        <w:div w:id="1052343025">
          <w:marLeft w:val="640"/>
          <w:marRight w:val="0"/>
          <w:marTop w:val="0"/>
          <w:marBottom w:val="0"/>
          <w:divBdr>
            <w:top w:val="none" w:sz="0" w:space="0" w:color="auto"/>
            <w:left w:val="none" w:sz="0" w:space="0" w:color="auto"/>
            <w:bottom w:val="none" w:sz="0" w:space="0" w:color="auto"/>
            <w:right w:val="none" w:sz="0" w:space="0" w:color="auto"/>
          </w:divBdr>
        </w:div>
        <w:div w:id="709695557">
          <w:marLeft w:val="640"/>
          <w:marRight w:val="0"/>
          <w:marTop w:val="0"/>
          <w:marBottom w:val="0"/>
          <w:divBdr>
            <w:top w:val="none" w:sz="0" w:space="0" w:color="auto"/>
            <w:left w:val="none" w:sz="0" w:space="0" w:color="auto"/>
            <w:bottom w:val="none" w:sz="0" w:space="0" w:color="auto"/>
            <w:right w:val="none" w:sz="0" w:space="0" w:color="auto"/>
          </w:divBdr>
        </w:div>
        <w:div w:id="752165815">
          <w:marLeft w:val="640"/>
          <w:marRight w:val="0"/>
          <w:marTop w:val="0"/>
          <w:marBottom w:val="0"/>
          <w:divBdr>
            <w:top w:val="none" w:sz="0" w:space="0" w:color="auto"/>
            <w:left w:val="none" w:sz="0" w:space="0" w:color="auto"/>
            <w:bottom w:val="none" w:sz="0" w:space="0" w:color="auto"/>
            <w:right w:val="none" w:sz="0" w:space="0" w:color="auto"/>
          </w:divBdr>
        </w:div>
        <w:div w:id="1160805983">
          <w:marLeft w:val="640"/>
          <w:marRight w:val="0"/>
          <w:marTop w:val="0"/>
          <w:marBottom w:val="0"/>
          <w:divBdr>
            <w:top w:val="none" w:sz="0" w:space="0" w:color="auto"/>
            <w:left w:val="none" w:sz="0" w:space="0" w:color="auto"/>
            <w:bottom w:val="none" w:sz="0" w:space="0" w:color="auto"/>
            <w:right w:val="none" w:sz="0" w:space="0" w:color="auto"/>
          </w:divBdr>
        </w:div>
        <w:div w:id="761340570">
          <w:marLeft w:val="640"/>
          <w:marRight w:val="0"/>
          <w:marTop w:val="0"/>
          <w:marBottom w:val="0"/>
          <w:divBdr>
            <w:top w:val="none" w:sz="0" w:space="0" w:color="auto"/>
            <w:left w:val="none" w:sz="0" w:space="0" w:color="auto"/>
            <w:bottom w:val="none" w:sz="0" w:space="0" w:color="auto"/>
            <w:right w:val="none" w:sz="0" w:space="0" w:color="auto"/>
          </w:divBdr>
        </w:div>
      </w:divsChild>
    </w:div>
    <w:div w:id="2022466951">
      <w:bodyDiv w:val="1"/>
      <w:marLeft w:val="0"/>
      <w:marRight w:val="0"/>
      <w:marTop w:val="0"/>
      <w:marBottom w:val="0"/>
      <w:divBdr>
        <w:top w:val="none" w:sz="0" w:space="0" w:color="auto"/>
        <w:left w:val="none" w:sz="0" w:space="0" w:color="auto"/>
        <w:bottom w:val="none" w:sz="0" w:space="0" w:color="auto"/>
        <w:right w:val="none" w:sz="0" w:space="0" w:color="auto"/>
      </w:divBdr>
      <w:divsChild>
        <w:div w:id="1832602823">
          <w:marLeft w:val="640"/>
          <w:marRight w:val="0"/>
          <w:marTop w:val="0"/>
          <w:marBottom w:val="0"/>
          <w:divBdr>
            <w:top w:val="none" w:sz="0" w:space="0" w:color="auto"/>
            <w:left w:val="none" w:sz="0" w:space="0" w:color="auto"/>
            <w:bottom w:val="none" w:sz="0" w:space="0" w:color="auto"/>
            <w:right w:val="none" w:sz="0" w:space="0" w:color="auto"/>
          </w:divBdr>
        </w:div>
        <w:div w:id="538393086">
          <w:marLeft w:val="640"/>
          <w:marRight w:val="0"/>
          <w:marTop w:val="0"/>
          <w:marBottom w:val="0"/>
          <w:divBdr>
            <w:top w:val="none" w:sz="0" w:space="0" w:color="auto"/>
            <w:left w:val="none" w:sz="0" w:space="0" w:color="auto"/>
            <w:bottom w:val="none" w:sz="0" w:space="0" w:color="auto"/>
            <w:right w:val="none" w:sz="0" w:space="0" w:color="auto"/>
          </w:divBdr>
        </w:div>
        <w:div w:id="1503937079">
          <w:marLeft w:val="640"/>
          <w:marRight w:val="0"/>
          <w:marTop w:val="0"/>
          <w:marBottom w:val="0"/>
          <w:divBdr>
            <w:top w:val="none" w:sz="0" w:space="0" w:color="auto"/>
            <w:left w:val="none" w:sz="0" w:space="0" w:color="auto"/>
            <w:bottom w:val="none" w:sz="0" w:space="0" w:color="auto"/>
            <w:right w:val="none" w:sz="0" w:space="0" w:color="auto"/>
          </w:divBdr>
        </w:div>
        <w:div w:id="1376930990">
          <w:marLeft w:val="640"/>
          <w:marRight w:val="0"/>
          <w:marTop w:val="0"/>
          <w:marBottom w:val="0"/>
          <w:divBdr>
            <w:top w:val="none" w:sz="0" w:space="0" w:color="auto"/>
            <w:left w:val="none" w:sz="0" w:space="0" w:color="auto"/>
            <w:bottom w:val="none" w:sz="0" w:space="0" w:color="auto"/>
            <w:right w:val="none" w:sz="0" w:space="0" w:color="auto"/>
          </w:divBdr>
        </w:div>
        <w:div w:id="1612125158">
          <w:marLeft w:val="640"/>
          <w:marRight w:val="0"/>
          <w:marTop w:val="0"/>
          <w:marBottom w:val="0"/>
          <w:divBdr>
            <w:top w:val="none" w:sz="0" w:space="0" w:color="auto"/>
            <w:left w:val="none" w:sz="0" w:space="0" w:color="auto"/>
            <w:bottom w:val="none" w:sz="0" w:space="0" w:color="auto"/>
            <w:right w:val="none" w:sz="0" w:space="0" w:color="auto"/>
          </w:divBdr>
        </w:div>
        <w:div w:id="1730767026">
          <w:marLeft w:val="640"/>
          <w:marRight w:val="0"/>
          <w:marTop w:val="0"/>
          <w:marBottom w:val="0"/>
          <w:divBdr>
            <w:top w:val="none" w:sz="0" w:space="0" w:color="auto"/>
            <w:left w:val="none" w:sz="0" w:space="0" w:color="auto"/>
            <w:bottom w:val="none" w:sz="0" w:space="0" w:color="auto"/>
            <w:right w:val="none" w:sz="0" w:space="0" w:color="auto"/>
          </w:divBdr>
        </w:div>
        <w:div w:id="414592572">
          <w:marLeft w:val="640"/>
          <w:marRight w:val="0"/>
          <w:marTop w:val="0"/>
          <w:marBottom w:val="0"/>
          <w:divBdr>
            <w:top w:val="none" w:sz="0" w:space="0" w:color="auto"/>
            <w:left w:val="none" w:sz="0" w:space="0" w:color="auto"/>
            <w:bottom w:val="none" w:sz="0" w:space="0" w:color="auto"/>
            <w:right w:val="none" w:sz="0" w:space="0" w:color="auto"/>
          </w:divBdr>
        </w:div>
        <w:div w:id="1128359916">
          <w:marLeft w:val="640"/>
          <w:marRight w:val="0"/>
          <w:marTop w:val="0"/>
          <w:marBottom w:val="0"/>
          <w:divBdr>
            <w:top w:val="none" w:sz="0" w:space="0" w:color="auto"/>
            <w:left w:val="none" w:sz="0" w:space="0" w:color="auto"/>
            <w:bottom w:val="none" w:sz="0" w:space="0" w:color="auto"/>
            <w:right w:val="none" w:sz="0" w:space="0" w:color="auto"/>
          </w:divBdr>
        </w:div>
        <w:div w:id="2051102823">
          <w:marLeft w:val="640"/>
          <w:marRight w:val="0"/>
          <w:marTop w:val="0"/>
          <w:marBottom w:val="0"/>
          <w:divBdr>
            <w:top w:val="none" w:sz="0" w:space="0" w:color="auto"/>
            <w:left w:val="none" w:sz="0" w:space="0" w:color="auto"/>
            <w:bottom w:val="none" w:sz="0" w:space="0" w:color="auto"/>
            <w:right w:val="none" w:sz="0" w:space="0" w:color="auto"/>
          </w:divBdr>
        </w:div>
        <w:div w:id="125052985">
          <w:marLeft w:val="640"/>
          <w:marRight w:val="0"/>
          <w:marTop w:val="0"/>
          <w:marBottom w:val="0"/>
          <w:divBdr>
            <w:top w:val="none" w:sz="0" w:space="0" w:color="auto"/>
            <w:left w:val="none" w:sz="0" w:space="0" w:color="auto"/>
            <w:bottom w:val="none" w:sz="0" w:space="0" w:color="auto"/>
            <w:right w:val="none" w:sz="0" w:space="0" w:color="auto"/>
          </w:divBdr>
        </w:div>
        <w:div w:id="640110917">
          <w:marLeft w:val="640"/>
          <w:marRight w:val="0"/>
          <w:marTop w:val="0"/>
          <w:marBottom w:val="0"/>
          <w:divBdr>
            <w:top w:val="none" w:sz="0" w:space="0" w:color="auto"/>
            <w:left w:val="none" w:sz="0" w:space="0" w:color="auto"/>
            <w:bottom w:val="none" w:sz="0" w:space="0" w:color="auto"/>
            <w:right w:val="none" w:sz="0" w:space="0" w:color="auto"/>
          </w:divBdr>
        </w:div>
        <w:div w:id="1694576666">
          <w:marLeft w:val="640"/>
          <w:marRight w:val="0"/>
          <w:marTop w:val="0"/>
          <w:marBottom w:val="0"/>
          <w:divBdr>
            <w:top w:val="none" w:sz="0" w:space="0" w:color="auto"/>
            <w:left w:val="none" w:sz="0" w:space="0" w:color="auto"/>
            <w:bottom w:val="none" w:sz="0" w:space="0" w:color="auto"/>
            <w:right w:val="none" w:sz="0" w:space="0" w:color="auto"/>
          </w:divBdr>
        </w:div>
        <w:div w:id="2056271308">
          <w:marLeft w:val="640"/>
          <w:marRight w:val="0"/>
          <w:marTop w:val="0"/>
          <w:marBottom w:val="0"/>
          <w:divBdr>
            <w:top w:val="none" w:sz="0" w:space="0" w:color="auto"/>
            <w:left w:val="none" w:sz="0" w:space="0" w:color="auto"/>
            <w:bottom w:val="none" w:sz="0" w:space="0" w:color="auto"/>
            <w:right w:val="none" w:sz="0" w:space="0" w:color="auto"/>
          </w:divBdr>
        </w:div>
        <w:div w:id="1599676240">
          <w:marLeft w:val="640"/>
          <w:marRight w:val="0"/>
          <w:marTop w:val="0"/>
          <w:marBottom w:val="0"/>
          <w:divBdr>
            <w:top w:val="none" w:sz="0" w:space="0" w:color="auto"/>
            <w:left w:val="none" w:sz="0" w:space="0" w:color="auto"/>
            <w:bottom w:val="none" w:sz="0" w:space="0" w:color="auto"/>
            <w:right w:val="none" w:sz="0" w:space="0" w:color="auto"/>
          </w:divBdr>
        </w:div>
        <w:div w:id="1307008470">
          <w:marLeft w:val="640"/>
          <w:marRight w:val="0"/>
          <w:marTop w:val="0"/>
          <w:marBottom w:val="0"/>
          <w:divBdr>
            <w:top w:val="none" w:sz="0" w:space="0" w:color="auto"/>
            <w:left w:val="none" w:sz="0" w:space="0" w:color="auto"/>
            <w:bottom w:val="none" w:sz="0" w:space="0" w:color="auto"/>
            <w:right w:val="none" w:sz="0" w:space="0" w:color="auto"/>
          </w:divBdr>
        </w:div>
        <w:div w:id="282660923">
          <w:marLeft w:val="640"/>
          <w:marRight w:val="0"/>
          <w:marTop w:val="0"/>
          <w:marBottom w:val="0"/>
          <w:divBdr>
            <w:top w:val="none" w:sz="0" w:space="0" w:color="auto"/>
            <w:left w:val="none" w:sz="0" w:space="0" w:color="auto"/>
            <w:bottom w:val="none" w:sz="0" w:space="0" w:color="auto"/>
            <w:right w:val="none" w:sz="0" w:space="0" w:color="auto"/>
          </w:divBdr>
        </w:div>
        <w:div w:id="738286441">
          <w:marLeft w:val="640"/>
          <w:marRight w:val="0"/>
          <w:marTop w:val="0"/>
          <w:marBottom w:val="0"/>
          <w:divBdr>
            <w:top w:val="none" w:sz="0" w:space="0" w:color="auto"/>
            <w:left w:val="none" w:sz="0" w:space="0" w:color="auto"/>
            <w:bottom w:val="none" w:sz="0" w:space="0" w:color="auto"/>
            <w:right w:val="none" w:sz="0" w:space="0" w:color="auto"/>
          </w:divBdr>
        </w:div>
        <w:div w:id="2111121718">
          <w:marLeft w:val="640"/>
          <w:marRight w:val="0"/>
          <w:marTop w:val="0"/>
          <w:marBottom w:val="0"/>
          <w:divBdr>
            <w:top w:val="none" w:sz="0" w:space="0" w:color="auto"/>
            <w:left w:val="none" w:sz="0" w:space="0" w:color="auto"/>
            <w:bottom w:val="none" w:sz="0" w:space="0" w:color="auto"/>
            <w:right w:val="none" w:sz="0" w:space="0" w:color="auto"/>
          </w:divBdr>
        </w:div>
        <w:div w:id="407113430">
          <w:marLeft w:val="640"/>
          <w:marRight w:val="0"/>
          <w:marTop w:val="0"/>
          <w:marBottom w:val="0"/>
          <w:divBdr>
            <w:top w:val="none" w:sz="0" w:space="0" w:color="auto"/>
            <w:left w:val="none" w:sz="0" w:space="0" w:color="auto"/>
            <w:bottom w:val="none" w:sz="0" w:space="0" w:color="auto"/>
            <w:right w:val="none" w:sz="0" w:space="0" w:color="auto"/>
          </w:divBdr>
        </w:div>
        <w:div w:id="822623495">
          <w:marLeft w:val="640"/>
          <w:marRight w:val="0"/>
          <w:marTop w:val="0"/>
          <w:marBottom w:val="0"/>
          <w:divBdr>
            <w:top w:val="none" w:sz="0" w:space="0" w:color="auto"/>
            <w:left w:val="none" w:sz="0" w:space="0" w:color="auto"/>
            <w:bottom w:val="none" w:sz="0" w:space="0" w:color="auto"/>
            <w:right w:val="none" w:sz="0" w:space="0" w:color="auto"/>
          </w:divBdr>
        </w:div>
        <w:div w:id="1629243422">
          <w:marLeft w:val="640"/>
          <w:marRight w:val="0"/>
          <w:marTop w:val="0"/>
          <w:marBottom w:val="0"/>
          <w:divBdr>
            <w:top w:val="none" w:sz="0" w:space="0" w:color="auto"/>
            <w:left w:val="none" w:sz="0" w:space="0" w:color="auto"/>
            <w:bottom w:val="none" w:sz="0" w:space="0" w:color="auto"/>
            <w:right w:val="none" w:sz="0" w:space="0" w:color="auto"/>
          </w:divBdr>
        </w:div>
        <w:div w:id="1312294625">
          <w:marLeft w:val="640"/>
          <w:marRight w:val="0"/>
          <w:marTop w:val="0"/>
          <w:marBottom w:val="0"/>
          <w:divBdr>
            <w:top w:val="none" w:sz="0" w:space="0" w:color="auto"/>
            <w:left w:val="none" w:sz="0" w:space="0" w:color="auto"/>
            <w:bottom w:val="none" w:sz="0" w:space="0" w:color="auto"/>
            <w:right w:val="none" w:sz="0" w:space="0" w:color="auto"/>
          </w:divBdr>
        </w:div>
      </w:divsChild>
    </w:div>
    <w:div w:id="2031756810">
      <w:bodyDiv w:val="1"/>
      <w:marLeft w:val="0"/>
      <w:marRight w:val="0"/>
      <w:marTop w:val="0"/>
      <w:marBottom w:val="0"/>
      <w:divBdr>
        <w:top w:val="none" w:sz="0" w:space="0" w:color="auto"/>
        <w:left w:val="none" w:sz="0" w:space="0" w:color="auto"/>
        <w:bottom w:val="none" w:sz="0" w:space="0" w:color="auto"/>
        <w:right w:val="none" w:sz="0" w:space="0" w:color="auto"/>
      </w:divBdr>
      <w:divsChild>
        <w:div w:id="1829202721">
          <w:marLeft w:val="640"/>
          <w:marRight w:val="0"/>
          <w:marTop w:val="0"/>
          <w:marBottom w:val="0"/>
          <w:divBdr>
            <w:top w:val="none" w:sz="0" w:space="0" w:color="auto"/>
            <w:left w:val="none" w:sz="0" w:space="0" w:color="auto"/>
            <w:bottom w:val="none" w:sz="0" w:space="0" w:color="auto"/>
            <w:right w:val="none" w:sz="0" w:space="0" w:color="auto"/>
          </w:divBdr>
        </w:div>
        <w:div w:id="2027171512">
          <w:marLeft w:val="640"/>
          <w:marRight w:val="0"/>
          <w:marTop w:val="0"/>
          <w:marBottom w:val="0"/>
          <w:divBdr>
            <w:top w:val="none" w:sz="0" w:space="0" w:color="auto"/>
            <w:left w:val="none" w:sz="0" w:space="0" w:color="auto"/>
            <w:bottom w:val="none" w:sz="0" w:space="0" w:color="auto"/>
            <w:right w:val="none" w:sz="0" w:space="0" w:color="auto"/>
          </w:divBdr>
        </w:div>
        <w:div w:id="1351370206">
          <w:marLeft w:val="640"/>
          <w:marRight w:val="0"/>
          <w:marTop w:val="0"/>
          <w:marBottom w:val="0"/>
          <w:divBdr>
            <w:top w:val="none" w:sz="0" w:space="0" w:color="auto"/>
            <w:left w:val="none" w:sz="0" w:space="0" w:color="auto"/>
            <w:bottom w:val="none" w:sz="0" w:space="0" w:color="auto"/>
            <w:right w:val="none" w:sz="0" w:space="0" w:color="auto"/>
          </w:divBdr>
        </w:div>
        <w:div w:id="2070807762">
          <w:marLeft w:val="640"/>
          <w:marRight w:val="0"/>
          <w:marTop w:val="0"/>
          <w:marBottom w:val="0"/>
          <w:divBdr>
            <w:top w:val="none" w:sz="0" w:space="0" w:color="auto"/>
            <w:left w:val="none" w:sz="0" w:space="0" w:color="auto"/>
            <w:bottom w:val="none" w:sz="0" w:space="0" w:color="auto"/>
            <w:right w:val="none" w:sz="0" w:space="0" w:color="auto"/>
          </w:divBdr>
        </w:div>
        <w:div w:id="1934557218">
          <w:marLeft w:val="640"/>
          <w:marRight w:val="0"/>
          <w:marTop w:val="0"/>
          <w:marBottom w:val="0"/>
          <w:divBdr>
            <w:top w:val="none" w:sz="0" w:space="0" w:color="auto"/>
            <w:left w:val="none" w:sz="0" w:space="0" w:color="auto"/>
            <w:bottom w:val="none" w:sz="0" w:space="0" w:color="auto"/>
            <w:right w:val="none" w:sz="0" w:space="0" w:color="auto"/>
          </w:divBdr>
        </w:div>
        <w:div w:id="737022959">
          <w:marLeft w:val="640"/>
          <w:marRight w:val="0"/>
          <w:marTop w:val="0"/>
          <w:marBottom w:val="0"/>
          <w:divBdr>
            <w:top w:val="none" w:sz="0" w:space="0" w:color="auto"/>
            <w:left w:val="none" w:sz="0" w:space="0" w:color="auto"/>
            <w:bottom w:val="none" w:sz="0" w:space="0" w:color="auto"/>
            <w:right w:val="none" w:sz="0" w:space="0" w:color="auto"/>
          </w:divBdr>
        </w:div>
        <w:div w:id="945309112">
          <w:marLeft w:val="640"/>
          <w:marRight w:val="0"/>
          <w:marTop w:val="0"/>
          <w:marBottom w:val="0"/>
          <w:divBdr>
            <w:top w:val="none" w:sz="0" w:space="0" w:color="auto"/>
            <w:left w:val="none" w:sz="0" w:space="0" w:color="auto"/>
            <w:bottom w:val="none" w:sz="0" w:space="0" w:color="auto"/>
            <w:right w:val="none" w:sz="0" w:space="0" w:color="auto"/>
          </w:divBdr>
        </w:div>
        <w:div w:id="901915535">
          <w:marLeft w:val="640"/>
          <w:marRight w:val="0"/>
          <w:marTop w:val="0"/>
          <w:marBottom w:val="0"/>
          <w:divBdr>
            <w:top w:val="none" w:sz="0" w:space="0" w:color="auto"/>
            <w:left w:val="none" w:sz="0" w:space="0" w:color="auto"/>
            <w:bottom w:val="none" w:sz="0" w:space="0" w:color="auto"/>
            <w:right w:val="none" w:sz="0" w:space="0" w:color="auto"/>
          </w:divBdr>
        </w:div>
        <w:div w:id="964311967">
          <w:marLeft w:val="640"/>
          <w:marRight w:val="0"/>
          <w:marTop w:val="0"/>
          <w:marBottom w:val="0"/>
          <w:divBdr>
            <w:top w:val="none" w:sz="0" w:space="0" w:color="auto"/>
            <w:left w:val="none" w:sz="0" w:space="0" w:color="auto"/>
            <w:bottom w:val="none" w:sz="0" w:space="0" w:color="auto"/>
            <w:right w:val="none" w:sz="0" w:space="0" w:color="auto"/>
          </w:divBdr>
        </w:div>
        <w:div w:id="1373840683">
          <w:marLeft w:val="640"/>
          <w:marRight w:val="0"/>
          <w:marTop w:val="0"/>
          <w:marBottom w:val="0"/>
          <w:divBdr>
            <w:top w:val="none" w:sz="0" w:space="0" w:color="auto"/>
            <w:left w:val="none" w:sz="0" w:space="0" w:color="auto"/>
            <w:bottom w:val="none" w:sz="0" w:space="0" w:color="auto"/>
            <w:right w:val="none" w:sz="0" w:space="0" w:color="auto"/>
          </w:divBdr>
        </w:div>
        <w:div w:id="2087414504">
          <w:marLeft w:val="640"/>
          <w:marRight w:val="0"/>
          <w:marTop w:val="0"/>
          <w:marBottom w:val="0"/>
          <w:divBdr>
            <w:top w:val="none" w:sz="0" w:space="0" w:color="auto"/>
            <w:left w:val="none" w:sz="0" w:space="0" w:color="auto"/>
            <w:bottom w:val="none" w:sz="0" w:space="0" w:color="auto"/>
            <w:right w:val="none" w:sz="0" w:space="0" w:color="auto"/>
          </w:divBdr>
        </w:div>
        <w:div w:id="2117864263">
          <w:marLeft w:val="640"/>
          <w:marRight w:val="0"/>
          <w:marTop w:val="0"/>
          <w:marBottom w:val="0"/>
          <w:divBdr>
            <w:top w:val="none" w:sz="0" w:space="0" w:color="auto"/>
            <w:left w:val="none" w:sz="0" w:space="0" w:color="auto"/>
            <w:bottom w:val="none" w:sz="0" w:space="0" w:color="auto"/>
            <w:right w:val="none" w:sz="0" w:space="0" w:color="auto"/>
          </w:divBdr>
        </w:div>
        <w:div w:id="699628366">
          <w:marLeft w:val="640"/>
          <w:marRight w:val="0"/>
          <w:marTop w:val="0"/>
          <w:marBottom w:val="0"/>
          <w:divBdr>
            <w:top w:val="none" w:sz="0" w:space="0" w:color="auto"/>
            <w:left w:val="none" w:sz="0" w:space="0" w:color="auto"/>
            <w:bottom w:val="none" w:sz="0" w:space="0" w:color="auto"/>
            <w:right w:val="none" w:sz="0" w:space="0" w:color="auto"/>
          </w:divBdr>
        </w:div>
        <w:div w:id="73675079">
          <w:marLeft w:val="640"/>
          <w:marRight w:val="0"/>
          <w:marTop w:val="0"/>
          <w:marBottom w:val="0"/>
          <w:divBdr>
            <w:top w:val="none" w:sz="0" w:space="0" w:color="auto"/>
            <w:left w:val="none" w:sz="0" w:space="0" w:color="auto"/>
            <w:bottom w:val="none" w:sz="0" w:space="0" w:color="auto"/>
            <w:right w:val="none" w:sz="0" w:space="0" w:color="auto"/>
          </w:divBdr>
        </w:div>
        <w:div w:id="124087662">
          <w:marLeft w:val="640"/>
          <w:marRight w:val="0"/>
          <w:marTop w:val="0"/>
          <w:marBottom w:val="0"/>
          <w:divBdr>
            <w:top w:val="none" w:sz="0" w:space="0" w:color="auto"/>
            <w:left w:val="none" w:sz="0" w:space="0" w:color="auto"/>
            <w:bottom w:val="none" w:sz="0" w:space="0" w:color="auto"/>
            <w:right w:val="none" w:sz="0" w:space="0" w:color="auto"/>
          </w:divBdr>
        </w:div>
        <w:div w:id="963734234">
          <w:marLeft w:val="640"/>
          <w:marRight w:val="0"/>
          <w:marTop w:val="0"/>
          <w:marBottom w:val="0"/>
          <w:divBdr>
            <w:top w:val="none" w:sz="0" w:space="0" w:color="auto"/>
            <w:left w:val="none" w:sz="0" w:space="0" w:color="auto"/>
            <w:bottom w:val="none" w:sz="0" w:space="0" w:color="auto"/>
            <w:right w:val="none" w:sz="0" w:space="0" w:color="auto"/>
          </w:divBdr>
        </w:div>
        <w:div w:id="1351952640">
          <w:marLeft w:val="640"/>
          <w:marRight w:val="0"/>
          <w:marTop w:val="0"/>
          <w:marBottom w:val="0"/>
          <w:divBdr>
            <w:top w:val="none" w:sz="0" w:space="0" w:color="auto"/>
            <w:left w:val="none" w:sz="0" w:space="0" w:color="auto"/>
            <w:bottom w:val="none" w:sz="0" w:space="0" w:color="auto"/>
            <w:right w:val="none" w:sz="0" w:space="0" w:color="auto"/>
          </w:divBdr>
        </w:div>
        <w:div w:id="54205256">
          <w:marLeft w:val="640"/>
          <w:marRight w:val="0"/>
          <w:marTop w:val="0"/>
          <w:marBottom w:val="0"/>
          <w:divBdr>
            <w:top w:val="none" w:sz="0" w:space="0" w:color="auto"/>
            <w:left w:val="none" w:sz="0" w:space="0" w:color="auto"/>
            <w:bottom w:val="none" w:sz="0" w:space="0" w:color="auto"/>
            <w:right w:val="none" w:sz="0" w:space="0" w:color="auto"/>
          </w:divBdr>
        </w:div>
        <w:div w:id="861019259">
          <w:marLeft w:val="640"/>
          <w:marRight w:val="0"/>
          <w:marTop w:val="0"/>
          <w:marBottom w:val="0"/>
          <w:divBdr>
            <w:top w:val="none" w:sz="0" w:space="0" w:color="auto"/>
            <w:left w:val="none" w:sz="0" w:space="0" w:color="auto"/>
            <w:bottom w:val="none" w:sz="0" w:space="0" w:color="auto"/>
            <w:right w:val="none" w:sz="0" w:space="0" w:color="auto"/>
          </w:divBdr>
        </w:div>
        <w:div w:id="1023940161">
          <w:marLeft w:val="640"/>
          <w:marRight w:val="0"/>
          <w:marTop w:val="0"/>
          <w:marBottom w:val="0"/>
          <w:divBdr>
            <w:top w:val="none" w:sz="0" w:space="0" w:color="auto"/>
            <w:left w:val="none" w:sz="0" w:space="0" w:color="auto"/>
            <w:bottom w:val="none" w:sz="0" w:space="0" w:color="auto"/>
            <w:right w:val="none" w:sz="0" w:space="0" w:color="auto"/>
          </w:divBdr>
        </w:div>
        <w:div w:id="1322386150">
          <w:marLeft w:val="640"/>
          <w:marRight w:val="0"/>
          <w:marTop w:val="0"/>
          <w:marBottom w:val="0"/>
          <w:divBdr>
            <w:top w:val="none" w:sz="0" w:space="0" w:color="auto"/>
            <w:left w:val="none" w:sz="0" w:space="0" w:color="auto"/>
            <w:bottom w:val="none" w:sz="0" w:space="0" w:color="auto"/>
            <w:right w:val="none" w:sz="0" w:space="0" w:color="auto"/>
          </w:divBdr>
        </w:div>
        <w:div w:id="1131749238">
          <w:marLeft w:val="640"/>
          <w:marRight w:val="0"/>
          <w:marTop w:val="0"/>
          <w:marBottom w:val="0"/>
          <w:divBdr>
            <w:top w:val="none" w:sz="0" w:space="0" w:color="auto"/>
            <w:left w:val="none" w:sz="0" w:space="0" w:color="auto"/>
            <w:bottom w:val="none" w:sz="0" w:space="0" w:color="auto"/>
            <w:right w:val="none" w:sz="0" w:space="0" w:color="auto"/>
          </w:divBdr>
        </w:div>
      </w:divsChild>
    </w:div>
    <w:div w:id="2032804027">
      <w:bodyDiv w:val="1"/>
      <w:marLeft w:val="0"/>
      <w:marRight w:val="0"/>
      <w:marTop w:val="0"/>
      <w:marBottom w:val="0"/>
      <w:divBdr>
        <w:top w:val="none" w:sz="0" w:space="0" w:color="auto"/>
        <w:left w:val="none" w:sz="0" w:space="0" w:color="auto"/>
        <w:bottom w:val="none" w:sz="0" w:space="0" w:color="auto"/>
        <w:right w:val="none" w:sz="0" w:space="0" w:color="auto"/>
      </w:divBdr>
      <w:divsChild>
        <w:div w:id="1767117031">
          <w:marLeft w:val="0"/>
          <w:marRight w:val="108"/>
          <w:marTop w:val="108"/>
          <w:marBottom w:val="108"/>
          <w:divBdr>
            <w:top w:val="none" w:sz="0" w:space="0" w:color="auto"/>
            <w:left w:val="none" w:sz="0" w:space="0" w:color="auto"/>
            <w:bottom w:val="none" w:sz="0" w:space="0" w:color="auto"/>
            <w:right w:val="none" w:sz="0" w:space="0" w:color="auto"/>
          </w:divBdr>
          <w:divsChild>
            <w:div w:id="1775132491">
              <w:marLeft w:val="0"/>
              <w:marRight w:val="0"/>
              <w:marTop w:val="0"/>
              <w:marBottom w:val="0"/>
              <w:divBdr>
                <w:top w:val="none" w:sz="0" w:space="0" w:color="auto"/>
                <w:left w:val="none" w:sz="0" w:space="0" w:color="auto"/>
                <w:bottom w:val="none" w:sz="0" w:space="0" w:color="auto"/>
                <w:right w:val="none" w:sz="0" w:space="0" w:color="auto"/>
              </w:divBdr>
              <w:divsChild>
                <w:div w:id="1547334790">
                  <w:marLeft w:val="0"/>
                  <w:marRight w:val="0"/>
                  <w:marTop w:val="0"/>
                  <w:marBottom w:val="0"/>
                  <w:divBdr>
                    <w:top w:val="none" w:sz="0" w:space="0" w:color="auto"/>
                    <w:left w:val="none" w:sz="0" w:space="0" w:color="auto"/>
                    <w:bottom w:val="none" w:sz="0" w:space="0" w:color="auto"/>
                    <w:right w:val="none" w:sz="0" w:space="0" w:color="auto"/>
                  </w:divBdr>
                  <w:divsChild>
                    <w:div w:id="540941294">
                      <w:marLeft w:val="0"/>
                      <w:marRight w:val="0"/>
                      <w:marTop w:val="0"/>
                      <w:marBottom w:val="0"/>
                      <w:divBdr>
                        <w:top w:val="none" w:sz="0" w:space="0" w:color="auto"/>
                        <w:left w:val="none" w:sz="0" w:space="0" w:color="auto"/>
                        <w:bottom w:val="none" w:sz="0" w:space="0" w:color="auto"/>
                        <w:right w:val="none" w:sz="0" w:space="0" w:color="auto"/>
                      </w:divBdr>
                      <w:divsChild>
                        <w:div w:id="110022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741103">
      <w:bodyDiv w:val="1"/>
      <w:marLeft w:val="0"/>
      <w:marRight w:val="0"/>
      <w:marTop w:val="0"/>
      <w:marBottom w:val="0"/>
      <w:divBdr>
        <w:top w:val="none" w:sz="0" w:space="0" w:color="auto"/>
        <w:left w:val="none" w:sz="0" w:space="0" w:color="auto"/>
        <w:bottom w:val="none" w:sz="0" w:space="0" w:color="auto"/>
        <w:right w:val="none" w:sz="0" w:space="0" w:color="auto"/>
      </w:divBdr>
      <w:divsChild>
        <w:div w:id="834149242">
          <w:marLeft w:val="640"/>
          <w:marRight w:val="0"/>
          <w:marTop w:val="0"/>
          <w:marBottom w:val="0"/>
          <w:divBdr>
            <w:top w:val="none" w:sz="0" w:space="0" w:color="auto"/>
            <w:left w:val="none" w:sz="0" w:space="0" w:color="auto"/>
            <w:bottom w:val="none" w:sz="0" w:space="0" w:color="auto"/>
            <w:right w:val="none" w:sz="0" w:space="0" w:color="auto"/>
          </w:divBdr>
        </w:div>
        <w:div w:id="674385419">
          <w:marLeft w:val="640"/>
          <w:marRight w:val="0"/>
          <w:marTop w:val="0"/>
          <w:marBottom w:val="0"/>
          <w:divBdr>
            <w:top w:val="none" w:sz="0" w:space="0" w:color="auto"/>
            <w:left w:val="none" w:sz="0" w:space="0" w:color="auto"/>
            <w:bottom w:val="none" w:sz="0" w:space="0" w:color="auto"/>
            <w:right w:val="none" w:sz="0" w:space="0" w:color="auto"/>
          </w:divBdr>
        </w:div>
        <w:div w:id="749498479">
          <w:marLeft w:val="640"/>
          <w:marRight w:val="0"/>
          <w:marTop w:val="0"/>
          <w:marBottom w:val="0"/>
          <w:divBdr>
            <w:top w:val="none" w:sz="0" w:space="0" w:color="auto"/>
            <w:left w:val="none" w:sz="0" w:space="0" w:color="auto"/>
            <w:bottom w:val="none" w:sz="0" w:space="0" w:color="auto"/>
            <w:right w:val="none" w:sz="0" w:space="0" w:color="auto"/>
          </w:divBdr>
        </w:div>
        <w:div w:id="1933121360">
          <w:marLeft w:val="640"/>
          <w:marRight w:val="0"/>
          <w:marTop w:val="0"/>
          <w:marBottom w:val="0"/>
          <w:divBdr>
            <w:top w:val="none" w:sz="0" w:space="0" w:color="auto"/>
            <w:left w:val="none" w:sz="0" w:space="0" w:color="auto"/>
            <w:bottom w:val="none" w:sz="0" w:space="0" w:color="auto"/>
            <w:right w:val="none" w:sz="0" w:space="0" w:color="auto"/>
          </w:divBdr>
        </w:div>
        <w:div w:id="2017221777">
          <w:marLeft w:val="640"/>
          <w:marRight w:val="0"/>
          <w:marTop w:val="0"/>
          <w:marBottom w:val="0"/>
          <w:divBdr>
            <w:top w:val="none" w:sz="0" w:space="0" w:color="auto"/>
            <w:left w:val="none" w:sz="0" w:space="0" w:color="auto"/>
            <w:bottom w:val="none" w:sz="0" w:space="0" w:color="auto"/>
            <w:right w:val="none" w:sz="0" w:space="0" w:color="auto"/>
          </w:divBdr>
        </w:div>
        <w:div w:id="1177381828">
          <w:marLeft w:val="640"/>
          <w:marRight w:val="0"/>
          <w:marTop w:val="0"/>
          <w:marBottom w:val="0"/>
          <w:divBdr>
            <w:top w:val="none" w:sz="0" w:space="0" w:color="auto"/>
            <w:left w:val="none" w:sz="0" w:space="0" w:color="auto"/>
            <w:bottom w:val="none" w:sz="0" w:space="0" w:color="auto"/>
            <w:right w:val="none" w:sz="0" w:space="0" w:color="auto"/>
          </w:divBdr>
        </w:div>
        <w:div w:id="1541164116">
          <w:marLeft w:val="640"/>
          <w:marRight w:val="0"/>
          <w:marTop w:val="0"/>
          <w:marBottom w:val="0"/>
          <w:divBdr>
            <w:top w:val="none" w:sz="0" w:space="0" w:color="auto"/>
            <w:left w:val="none" w:sz="0" w:space="0" w:color="auto"/>
            <w:bottom w:val="none" w:sz="0" w:space="0" w:color="auto"/>
            <w:right w:val="none" w:sz="0" w:space="0" w:color="auto"/>
          </w:divBdr>
        </w:div>
        <w:div w:id="1441996947">
          <w:marLeft w:val="640"/>
          <w:marRight w:val="0"/>
          <w:marTop w:val="0"/>
          <w:marBottom w:val="0"/>
          <w:divBdr>
            <w:top w:val="none" w:sz="0" w:space="0" w:color="auto"/>
            <w:left w:val="none" w:sz="0" w:space="0" w:color="auto"/>
            <w:bottom w:val="none" w:sz="0" w:space="0" w:color="auto"/>
            <w:right w:val="none" w:sz="0" w:space="0" w:color="auto"/>
          </w:divBdr>
        </w:div>
        <w:div w:id="1038578996">
          <w:marLeft w:val="640"/>
          <w:marRight w:val="0"/>
          <w:marTop w:val="0"/>
          <w:marBottom w:val="0"/>
          <w:divBdr>
            <w:top w:val="none" w:sz="0" w:space="0" w:color="auto"/>
            <w:left w:val="none" w:sz="0" w:space="0" w:color="auto"/>
            <w:bottom w:val="none" w:sz="0" w:space="0" w:color="auto"/>
            <w:right w:val="none" w:sz="0" w:space="0" w:color="auto"/>
          </w:divBdr>
        </w:div>
        <w:div w:id="1828087281">
          <w:marLeft w:val="640"/>
          <w:marRight w:val="0"/>
          <w:marTop w:val="0"/>
          <w:marBottom w:val="0"/>
          <w:divBdr>
            <w:top w:val="none" w:sz="0" w:space="0" w:color="auto"/>
            <w:left w:val="none" w:sz="0" w:space="0" w:color="auto"/>
            <w:bottom w:val="none" w:sz="0" w:space="0" w:color="auto"/>
            <w:right w:val="none" w:sz="0" w:space="0" w:color="auto"/>
          </w:divBdr>
        </w:div>
        <w:div w:id="1772310895">
          <w:marLeft w:val="640"/>
          <w:marRight w:val="0"/>
          <w:marTop w:val="0"/>
          <w:marBottom w:val="0"/>
          <w:divBdr>
            <w:top w:val="none" w:sz="0" w:space="0" w:color="auto"/>
            <w:left w:val="none" w:sz="0" w:space="0" w:color="auto"/>
            <w:bottom w:val="none" w:sz="0" w:space="0" w:color="auto"/>
            <w:right w:val="none" w:sz="0" w:space="0" w:color="auto"/>
          </w:divBdr>
        </w:div>
        <w:div w:id="1001615109">
          <w:marLeft w:val="640"/>
          <w:marRight w:val="0"/>
          <w:marTop w:val="0"/>
          <w:marBottom w:val="0"/>
          <w:divBdr>
            <w:top w:val="none" w:sz="0" w:space="0" w:color="auto"/>
            <w:left w:val="none" w:sz="0" w:space="0" w:color="auto"/>
            <w:bottom w:val="none" w:sz="0" w:space="0" w:color="auto"/>
            <w:right w:val="none" w:sz="0" w:space="0" w:color="auto"/>
          </w:divBdr>
        </w:div>
        <w:div w:id="1262686522">
          <w:marLeft w:val="640"/>
          <w:marRight w:val="0"/>
          <w:marTop w:val="0"/>
          <w:marBottom w:val="0"/>
          <w:divBdr>
            <w:top w:val="none" w:sz="0" w:space="0" w:color="auto"/>
            <w:left w:val="none" w:sz="0" w:space="0" w:color="auto"/>
            <w:bottom w:val="none" w:sz="0" w:space="0" w:color="auto"/>
            <w:right w:val="none" w:sz="0" w:space="0" w:color="auto"/>
          </w:divBdr>
        </w:div>
        <w:div w:id="2019890650">
          <w:marLeft w:val="640"/>
          <w:marRight w:val="0"/>
          <w:marTop w:val="0"/>
          <w:marBottom w:val="0"/>
          <w:divBdr>
            <w:top w:val="none" w:sz="0" w:space="0" w:color="auto"/>
            <w:left w:val="none" w:sz="0" w:space="0" w:color="auto"/>
            <w:bottom w:val="none" w:sz="0" w:space="0" w:color="auto"/>
            <w:right w:val="none" w:sz="0" w:space="0" w:color="auto"/>
          </w:divBdr>
        </w:div>
        <w:div w:id="1338732250">
          <w:marLeft w:val="640"/>
          <w:marRight w:val="0"/>
          <w:marTop w:val="0"/>
          <w:marBottom w:val="0"/>
          <w:divBdr>
            <w:top w:val="none" w:sz="0" w:space="0" w:color="auto"/>
            <w:left w:val="none" w:sz="0" w:space="0" w:color="auto"/>
            <w:bottom w:val="none" w:sz="0" w:space="0" w:color="auto"/>
            <w:right w:val="none" w:sz="0" w:space="0" w:color="auto"/>
          </w:divBdr>
        </w:div>
        <w:div w:id="1237058185">
          <w:marLeft w:val="640"/>
          <w:marRight w:val="0"/>
          <w:marTop w:val="0"/>
          <w:marBottom w:val="0"/>
          <w:divBdr>
            <w:top w:val="none" w:sz="0" w:space="0" w:color="auto"/>
            <w:left w:val="none" w:sz="0" w:space="0" w:color="auto"/>
            <w:bottom w:val="none" w:sz="0" w:space="0" w:color="auto"/>
            <w:right w:val="none" w:sz="0" w:space="0" w:color="auto"/>
          </w:divBdr>
        </w:div>
        <w:div w:id="1115370816">
          <w:marLeft w:val="640"/>
          <w:marRight w:val="0"/>
          <w:marTop w:val="0"/>
          <w:marBottom w:val="0"/>
          <w:divBdr>
            <w:top w:val="none" w:sz="0" w:space="0" w:color="auto"/>
            <w:left w:val="none" w:sz="0" w:space="0" w:color="auto"/>
            <w:bottom w:val="none" w:sz="0" w:space="0" w:color="auto"/>
            <w:right w:val="none" w:sz="0" w:space="0" w:color="auto"/>
          </w:divBdr>
        </w:div>
        <w:div w:id="1867791062">
          <w:marLeft w:val="640"/>
          <w:marRight w:val="0"/>
          <w:marTop w:val="0"/>
          <w:marBottom w:val="0"/>
          <w:divBdr>
            <w:top w:val="none" w:sz="0" w:space="0" w:color="auto"/>
            <w:left w:val="none" w:sz="0" w:space="0" w:color="auto"/>
            <w:bottom w:val="none" w:sz="0" w:space="0" w:color="auto"/>
            <w:right w:val="none" w:sz="0" w:space="0" w:color="auto"/>
          </w:divBdr>
        </w:div>
        <w:div w:id="1058868996">
          <w:marLeft w:val="640"/>
          <w:marRight w:val="0"/>
          <w:marTop w:val="0"/>
          <w:marBottom w:val="0"/>
          <w:divBdr>
            <w:top w:val="none" w:sz="0" w:space="0" w:color="auto"/>
            <w:left w:val="none" w:sz="0" w:space="0" w:color="auto"/>
            <w:bottom w:val="none" w:sz="0" w:space="0" w:color="auto"/>
            <w:right w:val="none" w:sz="0" w:space="0" w:color="auto"/>
          </w:divBdr>
        </w:div>
        <w:div w:id="368334891">
          <w:marLeft w:val="640"/>
          <w:marRight w:val="0"/>
          <w:marTop w:val="0"/>
          <w:marBottom w:val="0"/>
          <w:divBdr>
            <w:top w:val="none" w:sz="0" w:space="0" w:color="auto"/>
            <w:left w:val="none" w:sz="0" w:space="0" w:color="auto"/>
            <w:bottom w:val="none" w:sz="0" w:space="0" w:color="auto"/>
            <w:right w:val="none" w:sz="0" w:space="0" w:color="auto"/>
          </w:divBdr>
        </w:div>
      </w:divsChild>
    </w:div>
    <w:div w:id="2095735555">
      <w:bodyDiv w:val="1"/>
      <w:marLeft w:val="0"/>
      <w:marRight w:val="0"/>
      <w:marTop w:val="0"/>
      <w:marBottom w:val="0"/>
      <w:divBdr>
        <w:top w:val="none" w:sz="0" w:space="0" w:color="auto"/>
        <w:left w:val="none" w:sz="0" w:space="0" w:color="auto"/>
        <w:bottom w:val="none" w:sz="0" w:space="0" w:color="auto"/>
        <w:right w:val="none" w:sz="0" w:space="0" w:color="auto"/>
      </w:divBdr>
      <w:divsChild>
        <w:div w:id="1511990588">
          <w:marLeft w:val="0"/>
          <w:marRight w:val="108"/>
          <w:marTop w:val="18"/>
          <w:marBottom w:val="108"/>
          <w:divBdr>
            <w:top w:val="none" w:sz="0" w:space="0" w:color="auto"/>
            <w:left w:val="none" w:sz="0" w:space="0" w:color="auto"/>
            <w:bottom w:val="none" w:sz="0" w:space="0" w:color="auto"/>
            <w:right w:val="none" w:sz="0" w:space="0" w:color="auto"/>
          </w:divBdr>
          <w:divsChild>
            <w:div w:id="1168639979">
              <w:marLeft w:val="0"/>
              <w:marRight w:val="0"/>
              <w:marTop w:val="0"/>
              <w:marBottom w:val="0"/>
              <w:divBdr>
                <w:top w:val="none" w:sz="0" w:space="0" w:color="auto"/>
                <w:left w:val="none" w:sz="0" w:space="0" w:color="auto"/>
                <w:bottom w:val="none" w:sz="0" w:space="0" w:color="auto"/>
                <w:right w:val="none" w:sz="0" w:space="0" w:color="auto"/>
              </w:divBdr>
              <w:divsChild>
                <w:div w:id="124545674">
                  <w:marLeft w:val="0"/>
                  <w:marRight w:val="0"/>
                  <w:marTop w:val="0"/>
                  <w:marBottom w:val="0"/>
                  <w:divBdr>
                    <w:top w:val="none" w:sz="0" w:space="0" w:color="auto"/>
                    <w:left w:val="none" w:sz="0" w:space="0" w:color="auto"/>
                    <w:bottom w:val="none" w:sz="0" w:space="0" w:color="auto"/>
                    <w:right w:val="none" w:sz="0" w:space="0" w:color="auto"/>
                  </w:divBdr>
                  <w:divsChild>
                    <w:div w:id="1829516274">
                      <w:marLeft w:val="0"/>
                      <w:marRight w:val="0"/>
                      <w:marTop w:val="0"/>
                      <w:marBottom w:val="0"/>
                      <w:divBdr>
                        <w:top w:val="none" w:sz="0" w:space="0" w:color="auto"/>
                        <w:left w:val="none" w:sz="0" w:space="0" w:color="auto"/>
                        <w:bottom w:val="none" w:sz="0" w:space="0" w:color="auto"/>
                        <w:right w:val="none" w:sz="0" w:space="0" w:color="auto"/>
                      </w:divBdr>
                      <w:divsChild>
                        <w:div w:id="1250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630882">
      <w:bodyDiv w:val="1"/>
      <w:marLeft w:val="0"/>
      <w:marRight w:val="0"/>
      <w:marTop w:val="0"/>
      <w:marBottom w:val="0"/>
      <w:divBdr>
        <w:top w:val="none" w:sz="0" w:space="0" w:color="auto"/>
        <w:left w:val="none" w:sz="0" w:space="0" w:color="auto"/>
        <w:bottom w:val="none" w:sz="0" w:space="0" w:color="auto"/>
        <w:right w:val="none" w:sz="0" w:space="0" w:color="auto"/>
      </w:divBdr>
      <w:divsChild>
        <w:div w:id="1746994361">
          <w:marLeft w:val="640"/>
          <w:marRight w:val="0"/>
          <w:marTop w:val="0"/>
          <w:marBottom w:val="0"/>
          <w:divBdr>
            <w:top w:val="none" w:sz="0" w:space="0" w:color="auto"/>
            <w:left w:val="none" w:sz="0" w:space="0" w:color="auto"/>
            <w:bottom w:val="none" w:sz="0" w:space="0" w:color="auto"/>
            <w:right w:val="none" w:sz="0" w:space="0" w:color="auto"/>
          </w:divBdr>
        </w:div>
        <w:div w:id="748116421">
          <w:marLeft w:val="640"/>
          <w:marRight w:val="0"/>
          <w:marTop w:val="0"/>
          <w:marBottom w:val="0"/>
          <w:divBdr>
            <w:top w:val="none" w:sz="0" w:space="0" w:color="auto"/>
            <w:left w:val="none" w:sz="0" w:space="0" w:color="auto"/>
            <w:bottom w:val="none" w:sz="0" w:space="0" w:color="auto"/>
            <w:right w:val="none" w:sz="0" w:space="0" w:color="auto"/>
          </w:divBdr>
        </w:div>
        <w:div w:id="2094934617">
          <w:marLeft w:val="640"/>
          <w:marRight w:val="0"/>
          <w:marTop w:val="0"/>
          <w:marBottom w:val="0"/>
          <w:divBdr>
            <w:top w:val="none" w:sz="0" w:space="0" w:color="auto"/>
            <w:left w:val="none" w:sz="0" w:space="0" w:color="auto"/>
            <w:bottom w:val="none" w:sz="0" w:space="0" w:color="auto"/>
            <w:right w:val="none" w:sz="0" w:space="0" w:color="auto"/>
          </w:divBdr>
        </w:div>
        <w:div w:id="843978717">
          <w:marLeft w:val="640"/>
          <w:marRight w:val="0"/>
          <w:marTop w:val="0"/>
          <w:marBottom w:val="0"/>
          <w:divBdr>
            <w:top w:val="none" w:sz="0" w:space="0" w:color="auto"/>
            <w:left w:val="none" w:sz="0" w:space="0" w:color="auto"/>
            <w:bottom w:val="none" w:sz="0" w:space="0" w:color="auto"/>
            <w:right w:val="none" w:sz="0" w:space="0" w:color="auto"/>
          </w:divBdr>
        </w:div>
        <w:div w:id="139421920">
          <w:marLeft w:val="640"/>
          <w:marRight w:val="0"/>
          <w:marTop w:val="0"/>
          <w:marBottom w:val="0"/>
          <w:divBdr>
            <w:top w:val="none" w:sz="0" w:space="0" w:color="auto"/>
            <w:left w:val="none" w:sz="0" w:space="0" w:color="auto"/>
            <w:bottom w:val="none" w:sz="0" w:space="0" w:color="auto"/>
            <w:right w:val="none" w:sz="0" w:space="0" w:color="auto"/>
          </w:divBdr>
        </w:div>
        <w:div w:id="2128236039">
          <w:marLeft w:val="640"/>
          <w:marRight w:val="0"/>
          <w:marTop w:val="0"/>
          <w:marBottom w:val="0"/>
          <w:divBdr>
            <w:top w:val="none" w:sz="0" w:space="0" w:color="auto"/>
            <w:left w:val="none" w:sz="0" w:space="0" w:color="auto"/>
            <w:bottom w:val="none" w:sz="0" w:space="0" w:color="auto"/>
            <w:right w:val="none" w:sz="0" w:space="0" w:color="auto"/>
          </w:divBdr>
        </w:div>
        <w:div w:id="1928035814">
          <w:marLeft w:val="640"/>
          <w:marRight w:val="0"/>
          <w:marTop w:val="0"/>
          <w:marBottom w:val="0"/>
          <w:divBdr>
            <w:top w:val="none" w:sz="0" w:space="0" w:color="auto"/>
            <w:left w:val="none" w:sz="0" w:space="0" w:color="auto"/>
            <w:bottom w:val="none" w:sz="0" w:space="0" w:color="auto"/>
            <w:right w:val="none" w:sz="0" w:space="0" w:color="auto"/>
          </w:divBdr>
        </w:div>
        <w:div w:id="127237303">
          <w:marLeft w:val="640"/>
          <w:marRight w:val="0"/>
          <w:marTop w:val="0"/>
          <w:marBottom w:val="0"/>
          <w:divBdr>
            <w:top w:val="none" w:sz="0" w:space="0" w:color="auto"/>
            <w:left w:val="none" w:sz="0" w:space="0" w:color="auto"/>
            <w:bottom w:val="none" w:sz="0" w:space="0" w:color="auto"/>
            <w:right w:val="none" w:sz="0" w:space="0" w:color="auto"/>
          </w:divBdr>
        </w:div>
        <w:div w:id="712119657">
          <w:marLeft w:val="640"/>
          <w:marRight w:val="0"/>
          <w:marTop w:val="0"/>
          <w:marBottom w:val="0"/>
          <w:divBdr>
            <w:top w:val="none" w:sz="0" w:space="0" w:color="auto"/>
            <w:left w:val="none" w:sz="0" w:space="0" w:color="auto"/>
            <w:bottom w:val="none" w:sz="0" w:space="0" w:color="auto"/>
            <w:right w:val="none" w:sz="0" w:space="0" w:color="auto"/>
          </w:divBdr>
        </w:div>
        <w:div w:id="1680355611">
          <w:marLeft w:val="640"/>
          <w:marRight w:val="0"/>
          <w:marTop w:val="0"/>
          <w:marBottom w:val="0"/>
          <w:divBdr>
            <w:top w:val="none" w:sz="0" w:space="0" w:color="auto"/>
            <w:left w:val="none" w:sz="0" w:space="0" w:color="auto"/>
            <w:bottom w:val="none" w:sz="0" w:space="0" w:color="auto"/>
            <w:right w:val="none" w:sz="0" w:space="0" w:color="auto"/>
          </w:divBdr>
        </w:div>
        <w:div w:id="1657956795">
          <w:marLeft w:val="640"/>
          <w:marRight w:val="0"/>
          <w:marTop w:val="0"/>
          <w:marBottom w:val="0"/>
          <w:divBdr>
            <w:top w:val="none" w:sz="0" w:space="0" w:color="auto"/>
            <w:left w:val="none" w:sz="0" w:space="0" w:color="auto"/>
            <w:bottom w:val="none" w:sz="0" w:space="0" w:color="auto"/>
            <w:right w:val="none" w:sz="0" w:space="0" w:color="auto"/>
          </w:divBdr>
        </w:div>
        <w:div w:id="1214271692">
          <w:marLeft w:val="640"/>
          <w:marRight w:val="0"/>
          <w:marTop w:val="0"/>
          <w:marBottom w:val="0"/>
          <w:divBdr>
            <w:top w:val="none" w:sz="0" w:space="0" w:color="auto"/>
            <w:left w:val="none" w:sz="0" w:space="0" w:color="auto"/>
            <w:bottom w:val="none" w:sz="0" w:space="0" w:color="auto"/>
            <w:right w:val="none" w:sz="0" w:space="0" w:color="auto"/>
          </w:divBdr>
        </w:div>
        <w:div w:id="1347753479">
          <w:marLeft w:val="640"/>
          <w:marRight w:val="0"/>
          <w:marTop w:val="0"/>
          <w:marBottom w:val="0"/>
          <w:divBdr>
            <w:top w:val="none" w:sz="0" w:space="0" w:color="auto"/>
            <w:left w:val="none" w:sz="0" w:space="0" w:color="auto"/>
            <w:bottom w:val="none" w:sz="0" w:space="0" w:color="auto"/>
            <w:right w:val="none" w:sz="0" w:space="0" w:color="auto"/>
          </w:divBdr>
        </w:div>
        <w:div w:id="134491813">
          <w:marLeft w:val="640"/>
          <w:marRight w:val="0"/>
          <w:marTop w:val="0"/>
          <w:marBottom w:val="0"/>
          <w:divBdr>
            <w:top w:val="none" w:sz="0" w:space="0" w:color="auto"/>
            <w:left w:val="none" w:sz="0" w:space="0" w:color="auto"/>
            <w:bottom w:val="none" w:sz="0" w:space="0" w:color="auto"/>
            <w:right w:val="none" w:sz="0" w:space="0" w:color="auto"/>
          </w:divBdr>
        </w:div>
        <w:div w:id="2111926953">
          <w:marLeft w:val="640"/>
          <w:marRight w:val="0"/>
          <w:marTop w:val="0"/>
          <w:marBottom w:val="0"/>
          <w:divBdr>
            <w:top w:val="none" w:sz="0" w:space="0" w:color="auto"/>
            <w:left w:val="none" w:sz="0" w:space="0" w:color="auto"/>
            <w:bottom w:val="none" w:sz="0" w:space="0" w:color="auto"/>
            <w:right w:val="none" w:sz="0" w:space="0" w:color="auto"/>
          </w:divBdr>
        </w:div>
        <w:div w:id="1924879073">
          <w:marLeft w:val="640"/>
          <w:marRight w:val="0"/>
          <w:marTop w:val="0"/>
          <w:marBottom w:val="0"/>
          <w:divBdr>
            <w:top w:val="none" w:sz="0" w:space="0" w:color="auto"/>
            <w:left w:val="none" w:sz="0" w:space="0" w:color="auto"/>
            <w:bottom w:val="none" w:sz="0" w:space="0" w:color="auto"/>
            <w:right w:val="none" w:sz="0" w:space="0" w:color="auto"/>
          </w:divBdr>
        </w:div>
        <w:div w:id="583418754">
          <w:marLeft w:val="640"/>
          <w:marRight w:val="0"/>
          <w:marTop w:val="0"/>
          <w:marBottom w:val="0"/>
          <w:divBdr>
            <w:top w:val="none" w:sz="0" w:space="0" w:color="auto"/>
            <w:left w:val="none" w:sz="0" w:space="0" w:color="auto"/>
            <w:bottom w:val="none" w:sz="0" w:space="0" w:color="auto"/>
            <w:right w:val="none" w:sz="0" w:space="0" w:color="auto"/>
          </w:divBdr>
        </w:div>
        <w:div w:id="1726876458">
          <w:marLeft w:val="640"/>
          <w:marRight w:val="0"/>
          <w:marTop w:val="0"/>
          <w:marBottom w:val="0"/>
          <w:divBdr>
            <w:top w:val="none" w:sz="0" w:space="0" w:color="auto"/>
            <w:left w:val="none" w:sz="0" w:space="0" w:color="auto"/>
            <w:bottom w:val="none" w:sz="0" w:space="0" w:color="auto"/>
            <w:right w:val="none" w:sz="0" w:space="0" w:color="auto"/>
          </w:divBdr>
        </w:div>
        <w:div w:id="1443113215">
          <w:marLeft w:val="640"/>
          <w:marRight w:val="0"/>
          <w:marTop w:val="0"/>
          <w:marBottom w:val="0"/>
          <w:divBdr>
            <w:top w:val="none" w:sz="0" w:space="0" w:color="auto"/>
            <w:left w:val="none" w:sz="0" w:space="0" w:color="auto"/>
            <w:bottom w:val="none" w:sz="0" w:space="0" w:color="auto"/>
            <w:right w:val="none" w:sz="0" w:space="0" w:color="auto"/>
          </w:divBdr>
        </w:div>
        <w:div w:id="1461458685">
          <w:marLeft w:val="640"/>
          <w:marRight w:val="0"/>
          <w:marTop w:val="0"/>
          <w:marBottom w:val="0"/>
          <w:divBdr>
            <w:top w:val="none" w:sz="0" w:space="0" w:color="auto"/>
            <w:left w:val="none" w:sz="0" w:space="0" w:color="auto"/>
            <w:bottom w:val="none" w:sz="0" w:space="0" w:color="auto"/>
            <w:right w:val="none" w:sz="0" w:space="0" w:color="auto"/>
          </w:divBdr>
        </w:div>
        <w:div w:id="2142913702">
          <w:marLeft w:val="640"/>
          <w:marRight w:val="0"/>
          <w:marTop w:val="0"/>
          <w:marBottom w:val="0"/>
          <w:divBdr>
            <w:top w:val="none" w:sz="0" w:space="0" w:color="auto"/>
            <w:left w:val="none" w:sz="0" w:space="0" w:color="auto"/>
            <w:bottom w:val="none" w:sz="0" w:space="0" w:color="auto"/>
            <w:right w:val="none" w:sz="0" w:space="0" w:color="auto"/>
          </w:divBdr>
        </w:div>
        <w:div w:id="782307896">
          <w:marLeft w:val="640"/>
          <w:marRight w:val="0"/>
          <w:marTop w:val="0"/>
          <w:marBottom w:val="0"/>
          <w:divBdr>
            <w:top w:val="none" w:sz="0" w:space="0" w:color="auto"/>
            <w:left w:val="none" w:sz="0" w:space="0" w:color="auto"/>
            <w:bottom w:val="none" w:sz="0" w:space="0" w:color="auto"/>
            <w:right w:val="none" w:sz="0" w:space="0" w:color="auto"/>
          </w:divBdr>
        </w:div>
      </w:divsChild>
    </w:div>
    <w:div w:id="2111850534">
      <w:bodyDiv w:val="1"/>
      <w:marLeft w:val="0"/>
      <w:marRight w:val="0"/>
      <w:marTop w:val="0"/>
      <w:marBottom w:val="0"/>
      <w:divBdr>
        <w:top w:val="none" w:sz="0" w:space="0" w:color="auto"/>
        <w:left w:val="none" w:sz="0" w:space="0" w:color="auto"/>
        <w:bottom w:val="none" w:sz="0" w:space="0" w:color="auto"/>
        <w:right w:val="none" w:sz="0" w:space="0" w:color="auto"/>
      </w:divBdr>
      <w:divsChild>
        <w:div w:id="195971441">
          <w:marLeft w:val="640"/>
          <w:marRight w:val="0"/>
          <w:marTop w:val="0"/>
          <w:marBottom w:val="0"/>
          <w:divBdr>
            <w:top w:val="none" w:sz="0" w:space="0" w:color="auto"/>
            <w:left w:val="none" w:sz="0" w:space="0" w:color="auto"/>
            <w:bottom w:val="none" w:sz="0" w:space="0" w:color="auto"/>
            <w:right w:val="none" w:sz="0" w:space="0" w:color="auto"/>
          </w:divBdr>
        </w:div>
        <w:div w:id="571084146">
          <w:marLeft w:val="640"/>
          <w:marRight w:val="0"/>
          <w:marTop w:val="0"/>
          <w:marBottom w:val="0"/>
          <w:divBdr>
            <w:top w:val="none" w:sz="0" w:space="0" w:color="auto"/>
            <w:left w:val="none" w:sz="0" w:space="0" w:color="auto"/>
            <w:bottom w:val="none" w:sz="0" w:space="0" w:color="auto"/>
            <w:right w:val="none" w:sz="0" w:space="0" w:color="auto"/>
          </w:divBdr>
        </w:div>
        <w:div w:id="1376197411">
          <w:marLeft w:val="640"/>
          <w:marRight w:val="0"/>
          <w:marTop w:val="0"/>
          <w:marBottom w:val="0"/>
          <w:divBdr>
            <w:top w:val="none" w:sz="0" w:space="0" w:color="auto"/>
            <w:left w:val="none" w:sz="0" w:space="0" w:color="auto"/>
            <w:bottom w:val="none" w:sz="0" w:space="0" w:color="auto"/>
            <w:right w:val="none" w:sz="0" w:space="0" w:color="auto"/>
          </w:divBdr>
        </w:div>
        <w:div w:id="581380325">
          <w:marLeft w:val="640"/>
          <w:marRight w:val="0"/>
          <w:marTop w:val="0"/>
          <w:marBottom w:val="0"/>
          <w:divBdr>
            <w:top w:val="none" w:sz="0" w:space="0" w:color="auto"/>
            <w:left w:val="none" w:sz="0" w:space="0" w:color="auto"/>
            <w:bottom w:val="none" w:sz="0" w:space="0" w:color="auto"/>
            <w:right w:val="none" w:sz="0" w:space="0" w:color="auto"/>
          </w:divBdr>
        </w:div>
        <w:div w:id="1717270111">
          <w:marLeft w:val="640"/>
          <w:marRight w:val="0"/>
          <w:marTop w:val="0"/>
          <w:marBottom w:val="0"/>
          <w:divBdr>
            <w:top w:val="none" w:sz="0" w:space="0" w:color="auto"/>
            <w:left w:val="none" w:sz="0" w:space="0" w:color="auto"/>
            <w:bottom w:val="none" w:sz="0" w:space="0" w:color="auto"/>
            <w:right w:val="none" w:sz="0" w:space="0" w:color="auto"/>
          </w:divBdr>
        </w:div>
        <w:div w:id="1059330149">
          <w:marLeft w:val="640"/>
          <w:marRight w:val="0"/>
          <w:marTop w:val="0"/>
          <w:marBottom w:val="0"/>
          <w:divBdr>
            <w:top w:val="none" w:sz="0" w:space="0" w:color="auto"/>
            <w:left w:val="none" w:sz="0" w:space="0" w:color="auto"/>
            <w:bottom w:val="none" w:sz="0" w:space="0" w:color="auto"/>
            <w:right w:val="none" w:sz="0" w:space="0" w:color="auto"/>
          </w:divBdr>
        </w:div>
        <w:div w:id="1621957929">
          <w:marLeft w:val="640"/>
          <w:marRight w:val="0"/>
          <w:marTop w:val="0"/>
          <w:marBottom w:val="0"/>
          <w:divBdr>
            <w:top w:val="none" w:sz="0" w:space="0" w:color="auto"/>
            <w:left w:val="none" w:sz="0" w:space="0" w:color="auto"/>
            <w:bottom w:val="none" w:sz="0" w:space="0" w:color="auto"/>
            <w:right w:val="none" w:sz="0" w:space="0" w:color="auto"/>
          </w:divBdr>
        </w:div>
        <w:div w:id="988510575">
          <w:marLeft w:val="640"/>
          <w:marRight w:val="0"/>
          <w:marTop w:val="0"/>
          <w:marBottom w:val="0"/>
          <w:divBdr>
            <w:top w:val="none" w:sz="0" w:space="0" w:color="auto"/>
            <w:left w:val="none" w:sz="0" w:space="0" w:color="auto"/>
            <w:bottom w:val="none" w:sz="0" w:space="0" w:color="auto"/>
            <w:right w:val="none" w:sz="0" w:space="0" w:color="auto"/>
          </w:divBdr>
        </w:div>
        <w:div w:id="1225876569">
          <w:marLeft w:val="640"/>
          <w:marRight w:val="0"/>
          <w:marTop w:val="0"/>
          <w:marBottom w:val="0"/>
          <w:divBdr>
            <w:top w:val="none" w:sz="0" w:space="0" w:color="auto"/>
            <w:left w:val="none" w:sz="0" w:space="0" w:color="auto"/>
            <w:bottom w:val="none" w:sz="0" w:space="0" w:color="auto"/>
            <w:right w:val="none" w:sz="0" w:space="0" w:color="auto"/>
          </w:divBdr>
        </w:div>
        <w:div w:id="1425761277">
          <w:marLeft w:val="640"/>
          <w:marRight w:val="0"/>
          <w:marTop w:val="0"/>
          <w:marBottom w:val="0"/>
          <w:divBdr>
            <w:top w:val="none" w:sz="0" w:space="0" w:color="auto"/>
            <w:left w:val="none" w:sz="0" w:space="0" w:color="auto"/>
            <w:bottom w:val="none" w:sz="0" w:space="0" w:color="auto"/>
            <w:right w:val="none" w:sz="0" w:space="0" w:color="auto"/>
          </w:divBdr>
        </w:div>
      </w:divsChild>
    </w:div>
    <w:div w:id="2119909845">
      <w:bodyDiv w:val="1"/>
      <w:marLeft w:val="0"/>
      <w:marRight w:val="0"/>
      <w:marTop w:val="0"/>
      <w:marBottom w:val="0"/>
      <w:divBdr>
        <w:top w:val="none" w:sz="0" w:space="0" w:color="auto"/>
        <w:left w:val="none" w:sz="0" w:space="0" w:color="auto"/>
        <w:bottom w:val="none" w:sz="0" w:space="0" w:color="auto"/>
        <w:right w:val="none" w:sz="0" w:space="0" w:color="auto"/>
      </w:divBdr>
      <w:divsChild>
        <w:div w:id="356279692">
          <w:marLeft w:val="640"/>
          <w:marRight w:val="0"/>
          <w:marTop w:val="0"/>
          <w:marBottom w:val="0"/>
          <w:divBdr>
            <w:top w:val="none" w:sz="0" w:space="0" w:color="auto"/>
            <w:left w:val="none" w:sz="0" w:space="0" w:color="auto"/>
            <w:bottom w:val="none" w:sz="0" w:space="0" w:color="auto"/>
            <w:right w:val="none" w:sz="0" w:space="0" w:color="auto"/>
          </w:divBdr>
        </w:div>
        <w:div w:id="1177882568">
          <w:marLeft w:val="640"/>
          <w:marRight w:val="0"/>
          <w:marTop w:val="0"/>
          <w:marBottom w:val="0"/>
          <w:divBdr>
            <w:top w:val="none" w:sz="0" w:space="0" w:color="auto"/>
            <w:left w:val="none" w:sz="0" w:space="0" w:color="auto"/>
            <w:bottom w:val="none" w:sz="0" w:space="0" w:color="auto"/>
            <w:right w:val="none" w:sz="0" w:space="0" w:color="auto"/>
          </w:divBdr>
        </w:div>
        <w:div w:id="161313774">
          <w:marLeft w:val="640"/>
          <w:marRight w:val="0"/>
          <w:marTop w:val="0"/>
          <w:marBottom w:val="0"/>
          <w:divBdr>
            <w:top w:val="none" w:sz="0" w:space="0" w:color="auto"/>
            <w:left w:val="none" w:sz="0" w:space="0" w:color="auto"/>
            <w:bottom w:val="none" w:sz="0" w:space="0" w:color="auto"/>
            <w:right w:val="none" w:sz="0" w:space="0" w:color="auto"/>
          </w:divBdr>
        </w:div>
        <w:div w:id="463741798">
          <w:marLeft w:val="640"/>
          <w:marRight w:val="0"/>
          <w:marTop w:val="0"/>
          <w:marBottom w:val="0"/>
          <w:divBdr>
            <w:top w:val="none" w:sz="0" w:space="0" w:color="auto"/>
            <w:left w:val="none" w:sz="0" w:space="0" w:color="auto"/>
            <w:bottom w:val="none" w:sz="0" w:space="0" w:color="auto"/>
            <w:right w:val="none" w:sz="0" w:space="0" w:color="auto"/>
          </w:divBdr>
        </w:div>
        <w:div w:id="58333232">
          <w:marLeft w:val="640"/>
          <w:marRight w:val="0"/>
          <w:marTop w:val="0"/>
          <w:marBottom w:val="0"/>
          <w:divBdr>
            <w:top w:val="none" w:sz="0" w:space="0" w:color="auto"/>
            <w:left w:val="none" w:sz="0" w:space="0" w:color="auto"/>
            <w:bottom w:val="none" w:sz="0" w:space="0" w:color="auto"/>
            <w:right w:val="none" w:sz="0" w:space="0" w:color="auto"/>
          </w:divBdr>
        </w:div>
        <w:div w:id="1702853112">
          <w:marLeft w:val="640"/>
          <w:marRight w:val="0"/>
          <w:marTop w:val="0"/>
          <w:marBottom w:val="0"/>
          <w:divBdr>
            <w:top w:val="none" w:sz="0" w:space="0" w:color="auto"/>
            <w:left w:val="none" w:sz="0" w:space="0" w:color="auto"/>
            <w:bottom w:val="none" w:sz="0" w:space="0" w:color="auto"/>
            <w:right w:val="none" w:sz="0" w:space="0" w:color="auto"/>
          </w:divBdr>
        </w:div>
        <w:div w:id="1030106940">
          <w:marLeft w:val="640"/>
          <w:marRight w:val="0"/>
          <w:marTop w:val="0"/>
          <w:marBottom w:val="0"/>
          <w:divBdr>
            <w:top w:val="none" w:sz="0" w:space="0" w:color="auto"/>
            <w:left w:val="none" w:sz="0" w:space="0" w:color="auto"/>
            <w:bottom w:val="none" w:sz="0" w:space="0" w:color="auto"/>
            <w:right w:val="none" w:sz="0" w:space="0" w:color="auto"/>
          </w:divBdr>
        </w:div>
        <w:div w:id="863178181">
          <w:marLeft w:val="640"/>
          <w:marRight w:val="0"/>
          <w:marTop w:val="0"/>
          <w:marBottom w:val="0"/>
          <w:divBdr>
            <w:top w:val="none" w:sz="0" w:space="0" w:color="auto"/>
            <w:left w:val="none" w:sz="0" w:space="0" w:color="auto"/>
            <w:bottom w:val="none" w:sz="0" w:space="0" w:color="auto"/>
            <w:right w:val="none" w:sz="0" w:space="0" w:color="auto"/>
          </w:divBdr>
        </w:div>
        <w:div w:id="1049190422">
          <w:marLeft w:val="640"/>
          <w:marRight w:val="0"/>
          <w:marTop w:val="0"/>
          <w:marBottom w:val="0"/>
          <w:divBdr>
            <w:top w:val="none" w:sz="0" w:space="0" w:color="auto"/>
            <w:left w:val="none" w:sz="0" w:space="0" w:color="auto"/>
            <w:bottom w:val="none" w:sz="0" w:space="0" w:color="auto"/>
            <w:right w:val="none" w:sz="0" w:space="0" w:color="auto"/>
          </w:divBdr>
        </w:div>
        <w:div w:id="1080521209">
          <w:marLeft w:val="640"/>
          <w:marRight w:val="0"/>
          <w:marTop w:val="0"/>
          <w:marBottom w:val="0"/>
          <w:divBdr>
            <w:top w:val="none" w:sz="0" w:space="0" w:color="auto"/>
            <w:left w:val="none" w:sz="0" w:space="0" w:color="auto"/>
            <w:bottom w:val="none" w:sz="0" w:space="0" w:color="auto"/>
            <w:right w:val="none" w:sz="0" w:space="0" w:color="auto"/>
          </w:divBdr>
        </w:div>
      </w:divsChild>
    </w:div>
    <w:div w:id="2132162902">
      <w:bodyDiv w:val="1"/>
      <w:marLeft w:val="0"/>
      <w:marRight w:val="0"/>
      <w:marTop w:val="0"/>
      <w:marBottom w:val="0"/>
      <w:divBdr>
        <w:top w:val="none" w:sz="0" w:space="0" w:color="auto"/>
        <w:left w:val="none" w:sz="0" w:space="0" w:color="auto"/>
        <w:bottom w:val="none" w:sz="0" w:space="0" w:color="auto"/>
        <w:right w:val="none" w:sz="0" w:space="0" w:color="auto"/>
      </w:divBdr>
      <w:divsChild>
        <w:div w:id="381366034">
          <w:marLeft w:val="640"/>
          <w:marRight w:val="0"/>
          <w:marTop w:val="0"/>
          <w:marBottom w:val="0"/>
          <w:divBdr>
            <w:top w:val="none" w:sz="0" w:space="0" w:color="auto"/>
            <w:left w:val="none" w:sz="0" w:space="0" w:color="auto"/>
            <w:bottom w:val="none" w:sz="0" w:space="0" w:color="auto"/>
            <w:right w:val="none" w:sz="0" w:space="0" w:color="auto"/>
          </w:divBdr>
        </w:div>
        <w:div w:id="1849980286">
          <w:marLeft w:val="640"/>
          <w:marRight w:val="0"/>
          <w:marTop w:val="0"/>
          <w:marBottom w:val="0"/>
          <w:divBdr>
            <w:top w:val="none" w:sz="0" w:space="0" w:color="auto"/>
            <w:left w:val="none" w:sz="0" w:space="0" w:color="auto"/>
            <w:bottom w:val="none" w:sz="0" w:space="0" w:color="auto"/>
            <w:right w:val="none" w:sz="0" w:space="0" w:color="auto"/>
          </w:divBdr>
        </w:div>
        <w:div w:id="92552199">
          <w:marLeft w:val="640"/>
          <w:marRight w:val="0"/>
          <w:marTop w:val="0"/>
          <w:marBottom w:val="0"/>
          <w:divBdr>
            <w:top w:val="none" w:sz="0" w:space="0" w:color="auto"/>
            <w:left w:val="none" w:sz="0" w:space="0" w:color="auto"/>
            <w:bottom w:val="none" w:sz="0" w:space="0" w:color="auto"/>
            <w:right w:val="none" w:sz="0" w:space="0" w:color="auto"/>
          </w:divBdr>
        </w:div>
        <w:div w:id="1950502579">
          <w:marLeft w:val="640"/>
          <w:marRight w:val="0"/>
          <w:marTop w:val="0"/>
          <w:marBottom w:val="0"/>
          <w:divBdr>
            <w:top w:val="none" w:sz="0" w:space="0" w:color="auto"/>
            <w:left w:val="none" w:sz="0" w:space="0" w:color="auto"/>
            <w:bottom w:val="none" w:sz="0" w:space="0" w:color="auto"/>
            <w:right w:val="none" w:sz="0" w:space="0" w:color="auto"/>
          </w:divBdr>
        </w:div>
        <w:div w:id="1530683193">
          <w:marLeft w:val="640"/>
          <w:marRight w:val="0"/>
          <w:marTop w:val="0"/>
          <w:marBottom w:val="0"/>
          <w:divBdr>
            <w:top w:val="none" w:sz="0" w:space="0" w:color="auto"/>
            <w:left w:val="none" w:sz="0" w:space="0" w:color="auto"/>
            <w:bottom w:val="none" w:sz="0" w:space="0" w:color="auto"/>
            <w:right w:val="none" w:sz="0" w:space="0" w:color="auto"/>
          </w:divBdr>
        </w:div>
        <w:div w:id="954868428">
          <w:marLeft w:val="640"/>
          <w:marRight w:val="0"/>
          <w:marTop w:val="0"/>
          <w:marBottom w:val="0"/>
          <w:divBdr>
            <w:top w:val="none" w:sz="0" w:space="0" w:color="auto"/>
            <w:left w:val="none" w:sz="0" w:space="0" w:color="auto"/>
            <w:bottom w:val="none" w:sz="0" w:space="0" w:color="auto"/>
            <w:right w:val="none" w:sz="0" w:space="0" w:color="auto"/>
          </w:divBdr>
        </w:div>
        <w:div w:id="289555961">
          <w:marLeft w:val="640"/>
          <w:marRight w:val="0"/>
          <w:marTop w:val="0"/>
          <w:marBottom w:val="0"/>
          <w:divBdr>
            <w:top w:val="none" w:sz="0" w:space="0" w:color="auto"/>
            <w:left w:val="none" w:sz="0" w:space="0" w:color="auto"/>
            <w:bottom w:val="none" w:sz="0" w:space="0" w:color="auto"/>
            <w:right w:val="none" w:sz="0" w:space="0" w:color="auto"/>
          </w:divBdr>
        </w:div>
        <w:div w:id="100802394">
          <w:marLeft w:val="640"/>
          <w:marRight w:val="0"/>
          <w:marTop w:val="0"/>
          <w:marBottom w:val="0"/>
          <w:divBdr>
            <w:top w:val="none" w:sz="0" w:space="0" w:color="auto"/>
            <w:left w:val="none" w:sz="0" w:space="0" w:color="auto"/>
            <w:bottom w:val="none" w:sz="0" w:space="0" w:color="auto"/>
            <w:right w:val="none" w:sz="0" w:space="0" w:color="auto"/>
          </w:divBdr>
        </w:div>
        <w:div w:id="1401100620">
          <w:marLeft w:val="640"/>
          <w:marRight w:val="0"/>
          <w:marTop w:val="0"/>
          <w:marBottom w:val="0"/>
          <w:divBdr>
            <w:top w:val="none" w:sz="0" w:space="0" w:color="auto"/>
            <w:left w:val="none" w:sz="0" w:space="0" w:color="auto"/>
            <w:bottom w:val="none" w:sz="0" w:space="0" w:color="auto"/>
            <w:right w:val="none" w:sz="0" w:space="0" w:color="auto"/>
          </w:divBdr>
        </w:div>
        <w:div w:id="163935587">
          <w:marLeft w:val="640"/>
          <w:marRight w:val="0"/>
          <w:marTop w:val="0"/>
          <w:marBottom w:val="0"/>
          <w:divBdr>
            <w:top w:val="none" w:sz="0" w:space="0" w:color="auto"/>
            <w:left w:val="none" w:sz="0" w:space="0" w:color="auto"/>
            <w:bottom w:val="none" w:sz="0" w:space="0" w:color="auto"/>
            <w:right w:val="none" w:sz="0" w:space="0" w:color="auto"/>
          </w:divBdr>
        </w:div>
        <w:div w:id="327485650">
          <w:marLeft w:val="640"/>
          <w:marRight w:val="0"/>
          <w:marTop w:val="0"/>
          <w:marBottom w:val="0"/>
          <w:divBdr>
            <w:top w:val="none" w:sz="0" w:space="0" w:color="auto"/>
            <w:left w:val="none" w:sz="0" w:space="0" w:color="auto"/>
            <w:bottom w:val="none" w:sz="0" w:space="0" w:color="auto"/>
            <w:right w:val="none" w:sz="0" w:space="0" w:color="auto"/>
          </w:divBdr>
        </w:div>
        <w:div w:id="1523012357">
          <w:marLeft w:val="640"/>
          <w:marRight w:val="0"/>
          <w:marTop w:val="0"/>
          <w:marBottom w:val="0"/>
          <w:divBdr>
            <w:top w:val="none" w:sz="0" w:space="0" w:color="auto"/>
            <w:left w:val="none" w:sz="0" w:space="0" w:color="auto"/>
            <w:bottom w:val="none" w:sz="0" w:space="0" w:color="auto"/>
            <w:right w:val="none" w:sz="0" w:space="0" w:color="auto"/>
          </w:divBdr>
        </w:div>
        <w:div w:id="2056390552">
          <w:marLeft w:val="640"/>
          <w:marRight w:val="0"/>
          <w:marTop w:val="0"/>
          <w:marBottom w:val="0"/>
          <w:divBdr>
            <w:top w:val="none" w:sz="0" w:space="0" w:color="auto"/>
            <w:left w:val="none" w:sz="0" w:space="0" w:color="auto"/>
            <w:bottom w:val="none" w:sz="0" w:space="0" w:color="auto"/>
            <w:right w:val="none" w:sz="0" w:space="0" w:color="auto"/>
          </w:divBdr>
        </w:div>
        <w:div w:id="1549997667">
          <w:marLeft w:val="640"/>
          <w:marRight w:val="0"/>
          <w:marTop w:val="0"/>
          <w:marBottom w:val="0"/>
          <w:divBdr>
            <w:top w:val="none" w:sz="0" w:space="0" w:color="auto"/>
            <w:left w:val="none" w:sz="0" w:space="0" w:color="auto"/>
            <w:bottom w:val="none" w:sz="0" w:space="0" w:color="auto"/>
            <w:right w:val="none" w:sz="0" w:space="0" w:color="auto"/>
          </w:divBdr>
        </w:div>
        <w:div w:id="1723165705">
          <w:marLeft w:val="640"/>
          <w:marRight w:val="0"/>
          <w:marTop w:val="0"/>
          <w:marBottom w:val="0"/>
          <w:divBdr>
            <w:top w:val="none" w:sz="0" w:space="0" w:color="auto"/>
            <w:left w:val="none" w:sz="0" w:space="0" w:color="auto"/>
            <w:bottom w:val="none" w:sz="0" w:space="0" w:color="auto"/>
            <w:right w:val="none" w:sz="0" w:space="0" w:color="auto"/>
          </w:divBdr>
        </w:div>
        <w:div w:id="791217245">
          <w:marLeft w:val="640"/>
          <w:marRight w:val="0"/>
          <w:marTop w:val="0"/>
          <w:marBottom w:val="0"/>
          <w:divBdr>
            <w:top w:val="none" w:sz="0" w:space="0" w:color="auto"/>
            <w:left w:val="none" w:sz="0" w:space="0" w:color="auto"/>
            <w:bottom w:val="none" w:sz="0" w:space="0" w:color="auto"/>
            <w:right w:val="none" w:sz="0" w:space="0" w:color="auto"/>
          </w:divBdr>
        </w:div>
        <w:div w:id="1812861522">
          <w:marLeft w:val="640"/>
          <w:marRight w:val="0"/>
          <w:marTop w:val="0"/>
          <w:marBottom w:val="0"/>
          <w:divBdr>
            <w:top w:val="none" w:sz="0" w:space="0" w:color="auto"/>
            <w:left w:val="none" w:sz="0" w:space="0" w:color="auto"/>
            <w:bottom w:val="none" w:sz="0" w:space="0" w:color="auto"/>
            <w:right w:val="none" w:sz="0" w:space="0" w:color="auto"/>
          </w:divBdr>
        </w:div>
        <w:div w:id="1399672266">
          <w:marLeft w:val="640"/>
          <w:marRight w:val="0"/>
          <w:marTop w:val="0"/>
          <w:marBottom w:val="0"/>
          <w:divBdr>
            <w:top w:val="none" w:sz="0" w:space="0" w:color="auto"/>
            <w:left w:val="none" w:sz="0" w:space="0" w:color="auto"/>
            <w:bottom w:val="none" w:sz="0" w:space="0" w:color="auto"/>
            <w:right w:val="none" w:sz="0" w:space="0" w:color="auto"/>
          </w:divBdr>
        </w:div>
        <w:div w:id="1797795356">
          <w:marLeft w:val="640"/>
          <w:marRight w:val="0"/>
          <w:marTop w:val="0"/>
          <w:marBottom w:val="0"/>
          <w:divBdr>
            <w:top w:val="none" w:sz="0" w:space="0" w:color="auto"/>
            <w:left w:val="none" w:sz="0" w:space="0" w:color="auto"/>
            <w:bottom w:val="none" w:sz="0" w:space="0" w:color="auto"/>
            <w:right w:val="none" w:sz="0" w:space="0" w:color="auto"/>
          </w:divBdr>
        </w:div>
        <w:div w:id="1792162960">
          <w:marLeft w:val="640"/>
          <w:marRight w:val="0"/>
          <w:marTop w:val="0"/>
          <w:marBottom w:val="0"/>
          <w:divBdr>
            <w:top w:val="none" w:sz="0" w:space="0" w:color="auto"/>
            <w:left w:val="none" w:sz="0" w:space="0" w:color="auto"/>
            <w:bottom w:val="none" w:sz="0" w:space="0" w:color="auto"/>
            <w:right w:val="none" w:sz="0" w:space="0" w:color="auto"/>
          </w:divBdr>
        </w:div>
        <w:div w:id="1838574956">
          <w:marLeft w:val="640"/>
          <w:marRight w:val="0"/>
          <w:marTop w:val="0"/>
          <w:marBottom w:val="0"/>
          <w:divBdr>
            <w:top w:val="none" w:sz="0" w:space="0" w:color="auto"/>
            <w:left w:val="none" w:sz="0" w:space="0" w:color="auto"/>
            <w:bottom w:val="none" w:sz="0" w:space="0" w:color="auto"/>
            <w:right w:val="none" w:sz="0" w:space="0" w:color="auto"/>
          </w:divBdr>
        </w:div>
        <w:div w:id="1903367156">
          <w:marLeft w:val="640"/>
          <w:marRight w:val="0"/>
          <w:marTop w:val="0"/>
          <w:marBottom w:val="0"/>
          <w:divBdr>
            <w:top w:val="none" w:sz="0" w:space="0" w:color="auto"/>
            <w:left w:val="none" w:sz="0" w:space="0" w:color="auto"/>
            <w:bottom w:val="none" w:sz="0" w:space="0" w:color="auto"/>
            <w:right w:val="none" w:sz="0" w:space="0" w:color="auto"/>
          </w:divBdr>
        </w:div>
      </w:divsChild>
    </w:div>
    <w:div w:id="2139495041">
      <w:bodyDiv w:val="1"/>
      <w:marLeft w:val="0"/>
      <w:marRight w:val="0"/>
      <w:marTop w:val="0"/>
      <w:marBottom w:val="0"/>
      <w:divBdr>
        <w:top w:val="none" w:sz="0" w:space="0" w:color="auto"/>
        <w:left w:val="none" w:sz="0" w:space="0" w:color="auto"/>
        <w:bottom w:val="none" w:sz="0" w:space="0" w:color="auto"/>
        <w:right w:val="none" w:sz="0" w:space="0" w:color="auto"/>
      </w:divBdr>
      <w:divsChild>
        <w:div w:id="19204297">
          <w:marLeft w:val="640"/>
          <w:marRight w:val="0"/>
          <w:marTop w:val="0"/>
          <w:marBottom w:val="0"/>
          <w:divBdr>
            <w:top w:val="none" w:sz="0" w:space="0" w:color="auto"/>
            <w:left w:val="none" w:sz="0" w:space="0" w:color="auto"/>
            <w:bottom w:val="none" w:sz="0" w:space="0" w:color="auto"/>
            <w:right w:val="none" w:sz="0" w:space="0" w:color="auto"/>
          </w:divBdr>
        </w:div>
        <w:div w:id="282268886">
          <w:marLeft w:val="640"/>
          <w:marRight w:val="0"/>
          <w:marTop w:val="0"/>
          <w:marBottom w:val="0"/>
          <w:divBdr>
            <w:top w:val="none" w:sz="0" w:space="0" w:color="auto"/>
            <w:left w:val="none" w:sz="0" w:space="0" w:color="auto"/>
            <w:bottom w:val="none" w:sz="0" w:space="0" w:color="auto"/>
            <w:right w:val="none" w:sz="0" w:space="0" w:color="auto"/>
          </w:divBdr>
        </w:div>
        <w:div w:id="1362239126">
          <w:marLeft w:val="640"/>
          <w:marRight w:val="0"/>
          <w:marTop w:val="0"/>
          <w:marBottom w:val="0"/>
          <w:divBdr>
            <w:top w:val="none" w:sz="0" w:space="0" w:color="auto"/>
            <w:left w:val="none" w:sz="0" w:space="0" w:color="auto"/>
            <w:bottom w:val="none" w:sz="0" w:space="0" w:color="auto"/>
            <w:right w:val="none" w:sz="0" w:space="0" w:color="auto"/>
          </w:divBdr>
        </w:div>
        <w:div w:id="1850605850">
          <w:marLeft w:val="640"/>
          <w:marRight w:val="0"/>
          <w:marTop w:val="0"/>
          <w:marBottom w:val="0"/>
          <w:divBdr>
            <w:top w:val="none" w:sz="0" w:space="0" w:color="auto"/>
            <w:left w:val="none" w:sz="0" w:space="0" w:color="auto"/>
            <w:bottom w:val="none" w:sz="0" w:space="0" w:color="auto"/>
            <w:right w:val="none" w:sz="0" w:space="0" w:color="auto"/>
          </w:divBdr>
        </w:div>
        <w:div w:id="1259292876">
          <w:marLeft w:val="640"/>
          <w:marRight w:val="0"/>
          <w:marTop w:val="0"/>
          <w:marBottom w:val="0"/>
          <w:divBdr>
            <w:top w:val="none" w:sz="0" w:space="0" w:color="auto"/>
            <w:left w:val="none" w:sz="0" w:space="0" w:color="auto"/>
            <w:bottom w:val="none" w:sz="0" w:space="0" w:color="auto"/>
            <w:right w:val="none" w:sz="0" w:space="0" w:color="auto"/>
          </w:divBdr>
        </w:div>
        <w:div w:id="1546335913">
          <w:marLeft w:val="640"/>
          <w:marRight w:val="0"/>
          <w:marTop w:val="0"/>
          <w:marBottom w:val="0"/>
          <w:divBdr>
            <w:top w:val="none" w:sz="0" w:space="0" w:color="auto"/>
            <w:left w:val="none" w:sz="0" w:space="0" w:color="auto"/>
            <w:bottom w:val="none" w:sz="0" w:space="0" w:color="auto"/>
            <w:right w:val="none" w:sz="0" w:space="0" w:color="auto"/>
          </w:divBdr>
        </w:div>
        <w:div w:id="217399810">
          <w:marLeft w:val="640"/>
          <w:marRight w:val="0"/>
          <w:marTop w:val="0"/>
          <w:marBottom w:val="0"/>
          <w:divBdr>
            <w:top w:val="none" w:sz="0" w:space="0" w:color="auto"/>
            <w:left w:val="none" w:sz="0" w:space="0" w:color="auto"/>
            <w:bottom w:val="none" w:sz="0" w:space="0" w:color="auto"/>
            <w:right w:val="none" w:sz="0" w:space="0" w:color="auto"/>
          </w:divBdr>
        </w:div>
        <w:div w:id="1630555345">
          <w:marLeft w:val="640"/>
          <w:marRight w:val="0"/>
          <w:marTop w:val="0"/>
          <w:marBottom w:val="0"/>
          <w:divBdr>
            <w:top w:val="none" w:sz="0" w:space="0" w:color="auto"/>
            <w:left w:val="none" w:sz="0" w:space="0" w:color="auto"/>
            <w:bottom w:val="none" w:sz="0" w:space="0" w:color="auto"/>
            <w:right w:val="none" w:sz="0" w:space="0" w:color="auto"/>
          </w:divBdr>
        </w:div>
        <w:div w:id="365494946">
          <w:marLeft w:val="640"/>
          <w:marRight w:val="0"/>
          <w:marTop w:val="0"/>
          <w:marBottom w:val="0"/>
          <w:divBdr>
            <w:top w:val="none" w:sz="0" w:space="0" w:color="auto"/>
            <w:left w:val="none" w:sz="0" w:space="0" w:color="auto"/>
            <w:bottom w:val="none" w:sz="0" w:space="0" w:color="auto"/>
            <w:right w:val="none" w:sz="0" w:space="0" w:color="auto"/>
          </w:divBdr>
        </w:div>
        <w:div w:id="2080976140">
          <w:marLeft w:val="640"/>
          <w:marRight w:val="0"/>
          <w:marTop w:val="0"/>
          <w:marBottom w:val="0"/>
          <w:divBdr>
            <w:top w:val="none" w:sz="0" w:space="0" w:color="auto"/>
            <w:left w:val="none" w:sz="0" w:space="0" w:color="auto"/>
            <w:bottom w:val="none" w:sz="0" w:space="0" w:color="auto"/>
            <w:right w:val="none" w:sz="0" w:space="0" w:color="auto"/>
          </w:divBdr>
        </w:div>
        <w:div w:id="1013264282">
          <w:marLeft w:val="640"/>
          <w:marRight w:val="0"/>
          <w:marTop w:val="0"/>
          <w:marBottom w:val="0"/>
          <w:divBdr>
            <w:top w:val="none" w:sz="0" w:space="0" w:color="auto"/>
            <w:left w:val="none" w:sz="0" w:space="0" w:color="auto"/>
            <w:bottom w:val="none" w:sz="0" w:space="0" w:color="auto"/>
            <w:right w:val="none" w:sz="0" w:space="0" w:color="auto"/>
          </w:divBdr>
        </w:div>
        <w:div w:id="1256942993">
          <w:marLeft w:val="640"/>
          <w:marRight w:val="0"/>
          <w:marTop w:val="0"/>
          <w:marBottom w:val="0"/>
          <w:divBdr>
            <w:top w:val="none" w:sz="0" w:space="0" w:color="auto"/>
            <w:left w:val="none" w:sz="0" w:space="0" w:color="auto"/>
            <w:bottom w:val="none" w:sz="0" w:space="0" w:color="auto"/>
            <w:right w:val="none" w:sz="0" w:space="0" w:color="auto"/>
          </w:divBdr>
        </w:div>
        <w:div w:id="108279818">
          <w:marLeft w:val="640"/>
          <w:marRight w:val="0"/>
          <w:marTop w:val="0"/>
          <w:marBottom w:val="0"/>
          <w:divBdr>
            <w:top w:val="none" w:sz="0" w:space="0" w:color="auto"/>
            <w:left w:val="none" w:sz="0" w:space="0" w:color="auto"/>
            <w:bottom w:val="none" w:sz="0" w:space="0" w:color="auto"/>
            <w:right w:val="none" w:sz="0" w:space="0" w:color="auto"/>
          </w:divBdr>
        </w:div>
        <w:div w:id="1820802036">
          <w:marLeft w:val="640"/>
          <w:marRight w:val="0"/>
          <w:marTop w:val="0"/>
          <w:marBottom w:val="0"/>
          <w:divBdr>
            <w:top w:val="none" w:sz="0" w:space="0" w:color="auto"/>
            <w:left w:val="none" w:sz="0" w:space="0" w:color="auto"/>
            <w:bottom w:val="none" w:sz="0" w:space="0" w:color="auto"/>
            <w:right w:val="none" w:sz="0" w:space="0" w:color="auto"/>
          </w:divBdr>
        </w:div>
        <w:div w:id="140968599">
          <w:marLeft w:val="640"/>
          <w:marRight w:val="0"/>
          <w:marTop w:val="0"/>
          <w:marBottom w:val="0"/>
          <w:divBdr>
            <w:top w:val="none" w:sz="0" w:space="0" w:color="auto"/>
            <w:left w:val="none" w:sz="0" w:space="0" w:color="auto"/>
            <w:bottom w:val="none" w:sz="0" w:space="0" w:color="auto"/>
            <w:right w:val="none" w:sz="0" w:space="0" w:color="auto"/>
          </w:divBdr>
        </w:div>
        <w:div w:id="1493914512">
          <w:marLeft w:val="640"/>
          <w:marRight w:val="0"/>
          <w:marTop w:val="0"/>
          <w:marBottom w:val="0"/>
          <w:divBdr>
            <w:top w:val="none" w:sz="0" w:space="0" w:color="auto"/>
            <w:left w:val="none" w:sz="0" w:space="0" w:color="auto"/>
            <w:bottom w:val="none" w:sz="0" w:space="0" w:color="auto"/>
            <w:right w:val="none" w:sz="0" w:space="0" w:color="auto"/>
          </w:divBdr>
        </w:div>
        <w:div w:id="1593466092">
          <w:marLeft w:val="640"/>
          <w:marRight w:val="0"/>
          <w:marTop w:val="0"/>
          <w:marBottom w:val="0"/>
          <w:divBdr>
            <w:top w:val="none" w:sz="0" w:space="0" w:color="auto"/>
            <w:left w:val="none" w:sz="0" w:space="0" w:color="auto"/>
            <w:bottom w:val="none" w:sz="0" w:space="0" w:color="auto"/>
            <w:right w:val="none" w:sz="0" w:space="0" w:color="auto"/>
          </w:divBdr>
        </w:div>
        <w:div w:id="2013408546">
          <w:marLeft w:val="640"/>
          <w:marRight w:val="0"/>
          <w:marTop w:val="0"/>
          <w:marBottom w:val="0"/>
          <w:divBdr>
            <w:top w:val="none" w:sz="0" w:space="0" w:color="auto"/>
            <w:left w:val="none" w:sz="0" w:space="0" w:color="auto"/>
            <w:bottom w:val="none" w:sz="0" w:space="0" w:color="auto"/>
            <w:right w:val="none" w:sz="0" w:space="0" w:color="auto"/>
          </w:divBdr>
        </w:div>
        <w:div w:id="255939446">
          <w:marLeft w:val="640"/>
          <w:marRight w:val="0"/>
          <w:marTop w:val="0"/>
          <w:marBottom w:val="0"/>
          <w:divBdr>
            <w:top w:val="none" w:sz="0" w:space="0" w:color="auto"/>
            <w:left w:val="none" w:sz="0" w:space="0" w:color="auto"/>
            <w:bottom w:val="none" w:sz="0" w:space="0" w:color="auto"/>
            <w:right w:val="none" w:sz="0" w:space="0" w:color="auto"/>
          </w:divBdr>
        </w:div>
        <w:div w:id="1917208849">
          <w:marLeft w:val="640"/>
          <w:marRight w:val="0"/>
          <w:marTop w:val="0"/>
          <w:marBottom w:val="0"/>
          <w:divBdr>
            <w:top w:val="none" w:sz="0" w:space="0" w:color="auto"/>
            <w:left w:val="none" w:sz="0" w:space="0" w:color="auto"/>
            <w:bottom w:val="none" w:sz="0" w:space="0" w:color="auto"/>
            <w:right w:val="none" w:sz="0" w:space="0" w:color="auto"/>
          </w:divBdr>
        </w:div>
        <w:div w:id="752746770">
          <w:marLeft w:val="640"/>
          <w:marRight w:val="0"/>
          <w:marTop w:val="0"/>
          <w:marBottom w:val="0"/>
          <w:divBdr>
            <w:top w:val="none" w:sz="0" w:space="0" w:color="auto"/>
            <w:left w:val="none" w:sz="0" w:space="0" w:color="auto"/>
            <w:bottom w:val="none" w:sz="0" w:space="0" w:color="auto"/>
            <w:right w:val="none" w:sz="0" w:space="0" w:color="auto"/>
          </w:divBdr>
        </w:div>
        <w:div w:id="629749022">
          <w:marLeft w:val="640"/>
          <w:marRight w:val="0"/>
          <w:marTop w:val="0"/>
          <w:marBottom w:val="0"/>
          <w:divBdr>
            <w:top w:val="none" w:sz="0" w:space="0" w:color="auto"/>
            <w:left w:val="none" w:sz="0" w:space="0" w:color="auto"/>
            <w:bottom w:val="none" w:sz="0" w:space="0" w:color="auto"/>
            <w:right w:val="none" w:sz="0" w:space="0" w:color="auto"/>
          </w:divBdr>
        </w:div>
        <w:div w:id="1720664629">
          <w:marLeft w:val="640"/>
          <w:marRight w:val="0"/>
          <w:marTop w:val="0"/>
          <w:marBottom w:val="0"/>
          <w:divBdr>
            <w:top w:val="none" w:sz="0" w:space="0" w:color="auto"/>
            <w:left w:val="none" w:sz="0" w:space="0" w:color="auto"/>
            <w:bottom w:val="none" w:sz="0" w:space="0" w:color="auto"/>
            <w:right w:val="none" w:sz="0" w:space="0" w:color="auto"/>
          </w:divBdr>
        </w:div>
      </w:divsChild>
    </w:div>
    <w:div w:id="2140370136">
      <w:bodyDiv w:val="1"/>
      <w:marLeft w:val="0"/>
      <w:marRight w:val="0"/>
      <w:marTop w:val="0"/>
      <w:marBottom w:val="0"/>
      <w:divBdr>
        <w:top w:val="none" w:sz="0" w:space="0" w:color="auto"/>
        <w:left w:val="none" w:sz="0" w:space="0" w:color="auto"/>
        <w:bottom w:val="none" w:sz="0" w:space="0" w:color="auto"/>
        <w:right w:val="none" w:sz="0" w:space="0" w:color="auto"/>
      </w:divBdr>
      <w:divsChild>
        <w:div w:id="264772045">
          <w:marLeft w:val="640"/>
          <w:marRight w:val="0"/>
          <w:marTop w:val="0"/>
          <w:marBottom w:val="0"/>
          <w:divBdr>
            <w:top w:val="none" w:sz="0" w:space="0" w:color="auto"/>
            <w:left w:val="none" w:sz="0" w:space="0" w:color="auto"/>
            <w:bottom w:val="none" w:sz="0" w:space="0" w:color="auto"/>
            <w:right w:val="none" w:sz="0" w:space="0" w:color="auto"/>
          </w:divBdr>
        </w:div>
        <w:div w:id="1599674928">
          <w:marLeft w:val="640"/>
          <w:marRight w:val="0"/>
          <w:marTop w:val="0"/>
          <w:marBottom w:val="0"/>
          <w:divBdr>
            <w:top w:val="none" w:sz="0" w:space="0" w:color="auto"/>
            <w:left w:val="none" w:sz="0" w:space="0" w:color="auto"/>
            <w:bottom w:val="none" w:sz="0" w:space="0" w:color="auto"/>
            <w:right w:val="none" w:sz="0" w:space="0" w:color="auto"/>
          </w:divBdr>
        </w:div>
        <w:div w:id="1064448179">
          <w:marLeft w:val="640"/>
          <w:marRight w:val="0"/>
          <w:marTop w:val="0"/>
          <w:marBottom w:val="0"/>
          <w:divBdr>
            <w:top w:val="none" w:sz="0" w:space="0" w:color="auto"/>
            <w:left w:val="none" w:sz="0" w:space="0" w:color="auto"/>
            <w:bottom w:val="none" w:sz="0" w:space="0" w:color="auto"/>
            <w:right w:val="none" w:sz="0" w:space="0" w:color="auto"/>
          </w:divBdr>
        </w:div>
        <w:div w:id="1532456360">
          <w:marLeft w:val="640"/>
          <w:marRight w:val="0"/>
          <w:marTop w:val="0"/>
          <w:marBottom w:val="0"/>
          <w:divBdr>
            <w:top w:val="none" w:sz="0" w:space="0" w:color="auto"/>
            <w:left w:val="none" w:sz="0" w:space="0" w:color="auto"/>
            <w:bottom w:val="none" w:sz="0" w:space="0" w:color="auto"/>
            <w:right w:val="none" w:sz="0" w:space="0" w:color="auto"/>
          </w:divBdr>
        </w:div>
        <w:div w:id="1742024453">
          <w:marLeft w:val="640"/>
          <w:marRight w:val="0"/>
          <w:marTop w:val="0"/>
          <w:marBottom w:val="0"/>
          <w:divBdr>
            <w:top w:val="none" w:sz="0" w:space="0" w:color="auto"/>
            <w:left w:val="none" w:sz="0" w:space="0" w:color="auto"/>
            <w:bottom w:val="none" w:sz="0" w:space="0" w:color="auto"/>
            <w:right w:val="none" w:sz="0" w:space="0" w:color="auto"/>
          </w:divBdr>
        </w:div>
        <w:div w:id="2050571359">
          <w:marLeft w:val="640"/>
          <w:marRight w:val="0"/>
          <w:marTop w:val="0"/>
          <w:marBottom w:val="0"/>
          <w:divBdr>
            <w:top w:val="none" w:sz="0" w:space="0" w:color="auto"/>
            <w:left w:val="none" w:sz="0" w:space="0" w:color="auto"/>
            <w:bottom w:val="none" w:sz="0" w:space="0" w:color="auto"/>
            <w:right w:val="none" w:sz="0" w:space="0" w:color="auto"/>
          </w:divBdr>
        </w:div>
        <w:div w:id="807479984">
          <w:marLeft w:val="640"/>
          <w:marRight w:val="0"/>
          <w:marTop w:val="0"/>
          <w:marBottom w:val="0"/>
          <w:divBdr>
            <w:top w:val="none" w:sz="0" w:space="0" w:color="auto"/>
            <w:left w:val="none" w:sz="0" w:space="0" w:color="auto"/>
            <w:bottom w:val="none" w:sz="0" w:space="0" w:color="auto"/>
            <w:right w:val="none" w:sz="0" w:space="0" w:color="auto"/>
          </w:divBdr>
        </w:div>
        <w:div w:id="882988179">
          <w:marLeft w:val="640"/>
          <w:marRight w:val="0"/>
          <w:marTop w:val="0"/>
          <w:marBottom w:val="0"/>
          <w:divBdr>
            <w:top w:val="none" w:sz="0" w:space="0" w:color="auto"/>
            <w:left w:val="none" w:sz="0" w:space="0" w:color="auto"/>
            <w:bottom w:val="none" w:sz="0" w:space="0" w:color="auto"/>
            <w:right w:val="none" w:sz="0" w:space="0" w:color="auto"/>
          </w:divBdr>
        </w:div>
        <w:div w:id="874662055">
          <w:marLeft w:val="640"/>
          <w:marRight w:val="0"/>
          <w:marTop w:val="0"/>
          <w:marBottom w:val="0"/>
          <w:divBdr>
            <w:top w:val="none" w:sz="0" w:space="0" w:color="auto"/>
            <w:left w:val="none" w:sz="0" w:space="0" w:color="auto"/>
            <w:bottom w:val="none" w:sz="0" w:space="0" w:color="auto"/>
            <w:right w:val="none" w:sz="0" w:space="0" w:color="auto"/>
          </w:divBdr>
        </w:div>
        <w:div w:id="1372875458">
          <w:marLeft w:val="640"/>
          <w:marRight w:val="0"/>
          <w:marTop w:val="0"/>
          <w:marBottom w:val="0"/>
          <w:divBdr>
            <w:top w:val="none" w:sz="0" w:space="0" w:color="auto"/>
            <w:left w:val="none" w:sz="0" w:space="0" w:color="auto"/>
            <w:bottom w:val="none" w:sz="0" w:space="0" w:color="auto"/>
            <w:right w:val="none" w:sz="0" w:space="0" w:color="auto"/>
          </w:divBdr>
        </w:div>
        <w:div w:id="868641535">
          <w:marLeft w:val="640"/>
          <w:marRight w:val="0"/>
          <w:marTop w:val="0"/>
          <w:marBottom w:val="0"/>
          <w:divBdr>
            <w:top w:val="none" w:sz="0" w:space="0" w:color="auto"/>
            <w:left w:val="none" w:sz="0" w:space="0" w:color="auto"/>
            <w:bottom w:val="none" w:sz="0" w:space="0" w:color="auto"/>
            <w:right w:val="none" w:sz="0" w:space="0" w:color="auto"/>
          </w:divBdr>
        </w:div>
        <w:div w:id="1339968244">
          <w:marLeft w:val="640"/>
          <w:marRight w:val="0"/>
          <w:marTop w:val="0"/>
          <w:marBottom w:val="0"/>
          <w:divBdr>
            <w:top w:val="none" w:sz="0" w:space="0" w:color="auto"/>
            <w:left w:val="none" w:sz="0" w:space="0" w:color="auto"/>
            <w:bottom w:val="none" w:sz="0" w:space="0" w:color="auto"/>
            <w:right w:val="none" w:sz="0" w:space="0" w:color="auto"/>
          </w:divBdr>
        </w:div>
        <w:div w:id="2123375804">
          <w:marLeft w:val="640"/>
          <w:marRight w:val="0"/>
          <w:marTop w:val="0"/>
          <w:marBottom w:val="0"/>
          <w:divBdr>
            <w:top w:val="none" w:sz="0" w:space="0" w:color="auto"/>
            <w:left w:val="none" w:sz="0" w:space="0" w:color="auto"/>
            <w:bottom w:val="none" w:sz="0" w:space="0" w:color="auto"/>
            <w:right w:val="none" w:sz="0" w:space="0" w:color="auto"/>
          </w:divBdr>
        </w:div>
        <w:div w:id="1459452211">
          <w:marLeft w:val="640"/>
          <w:marRight w:val="0"/>
          <w:marTop w:val="0"/>
          <w:marBottom w:val="0"/>
          <w:divBdr>
            <w:top w:val="none" w:sz="0" w:space="0" w:color="auto"/>
            <w:left w:val="none" w:sz="0" w:space="0" w:color="auto"/>
            <w:bottom w:val="none" w:sz="0" w:space="0" w:color="auto"/>
            <w:right w:val="none" w:sz="0" w:space="0" w:color="auto"/>
          </w:divBdr>
        </w:div>
        <w:div w:id="1289700992">
          <w:marLeft w:val="640"/>
          <w:marRight w:val="0"/>
          <w:marTop w:val="0"/>
          <w:marBottom w:val="0"/>
          <w:divBdr>
            <w:top w:val="none" w:sz="0" w:space="0" w:color="auto"/>
            <w:left w:val="none" w:sz="0" w:space="0" w:color="auto"/>
            <w:bottom w:val="none" w:sz="0" w:space="0" w:color="auto"/>
            <w:right w:val="none" w:sz="0" w:space="0" w:color="auto"/>
          </w:divBdr>
        </w:div>
        <w:div w:id="937715647">
          <w:marLeft w:val="640"/>
          <w:marRight w:val="0"/>
          <w:marTop w:val="0"/>
          <w:marBottom w:val="0"/>
          <w:divBdr>
            <w:top w:val="none" w:sz="0" w:space="0" w:color="auto"/>
            <w:left w:val="none" w:sz="0" w:space="0" w:color="auto"/>
            <w:bottom w:val="none" w:sz="0" w:space="0" w:color="auto"/>
            <w:right w:val="none" w:sz="0" w:space="0" w:color="auto"/>
          </w:divBdr>
        </w:div>
        <w:div w:id="517157671">
          <w:marLeft w:val="640"/>
          <w:marRight w:val="0"/>
          <w:marTop w:val="0"/>
          <w:marBottom w:val="0"/>
          <w:divBdr>
            <w:top w:val="none" w:sz="0" w:space="0" w:color="auto"/>
            <w:left w:val="none" w:sz="0" w:space="0" w:color="auto"/>
            <w:bottom w:val="none" w:sz="0" w:space="0" w:color="auto"/>
            <w:right w:val="none" w:sz="0" w:space="0" w:color="auto"/>
          </w:divBdr>
        </w:div>
        <w:div w:id="1872108731">
          <w:marLeft w:val="640"/>
          <w:marRight w:val="0"/>
          <w:marTop w:val="0"/>
          <w:marBottom w:val="0"/>
          <w:divBdr>
            <w:top w:val="none" w:sz="0" w:space="0" w:color="auto"/>
            <w:left w:val="none" w:sz="0" w:space="0" w:color="auto"/>
            <w:bottom w:val="none" w:sz="0" w:space="0" w:color="auto"/>
            <w:right w:val="none" w:sz="0" w:space="0" w:color="auto"/>
          </w:divBdr>
        </w:div>
        <w:div w:id="1323195220">
          <w:marLeft w:val="640"/>
          <w:marRight w:val="0"/>
          <w:marTop w:val="0"/>
          <w:marBottom w:val="0"/>
          <w:divBdr>
            <w:top w:val="none" w:sz="0" w:space="0" w:color="auto"/>
            <w:left w:val="none" w:sz="0" w:space="0" w:color="auto"/>
            <w:bottom w:val="none" w:sz="0" w:space="0" w:color="auto"/>
            <w:right w:val="none" w:sz="0" w:space="0" w:color="auto"/>
          </w:divBdr>
        </w:div>
        <w:div w:id="1237714905">
          <w:marLeft w:val="640"/>
          <w:marRight w:val="0"/>
          <w:marTop w:val="0"/>
          <w:marBottom w:val="0"/>
          <w:divBdr>
            <w:top w:val="none" w:sz="0" w:space="0" w:color="auto"/>
            <w:left w:val="none" w:sz="0" w:space="0" w:color="auto"/>
            <w:bottom w:val="none" w:sz="0" w:space="0" w:color="auto"/>
            <w:right w:val="none" w:sz="0" w:space="0" w:color="auto"/>
          </w:divBdr>
        </w:div>
        <w:div w:id="557521011">
          <w:marLeft w:val="640"/>
          <w:marRight w:val="0"/>
          <w:marTop w:val="0"/>
          <w:marBottom w:val="0"/>
          <w:divBdr>
            <w:top w:val="none" w:sz="0" w:space="0" w:color="auto"/>
            <w:left w:val="none" w:sz="0" w:space="0" w:color="auto"/>
            <w:bottom w:val="none" w:sz="0" w:space="0" w:color="auto"/>
            <w:right w:val="none" w:sz="0" w:space="0" w:color="auto"/>
          </w:divBdr>
        </w:div>
        <w:div w:id="2045014331">
          <w:marLeft w:val="640"/>
          <w:marRight w:val="0"/>
          <w:marTop w:val="0"/>
          <w:marBottom w:val="0"/>
          <w:divBdr>
            <w:top w:val="none" w:sz="0" w:space="0" w:color="auto"/>
            <w:left w:val="none" w:sz="0" w:space="0" w:color="auto"/>
            <w:bottom w:val="none" w:sz="0" w:space="0" w:color="auto"/>
            <w:right w:val="none" w:sz="0" w:space="0" w:color="auto"/>
          </w:divBdr>
        </w:div>
      </w:divsChild>
    </w:div>
    <w:div w:id="2141801798">
      <w:bodyDiv w:val="1"/>
      <w:marLeft w:val="0"/>
      <w:marRight w:val="0"/>
      <w:marTop w:val="0"/>
      <w:marBottom w:val="0"/>
      <w:divBdr>
        <w:top w:val="none" w:sz="0" w:space="0" w:color="auto"/>
        <w:left w:val="none" w:sz="0" w:space="0" w:color="auto"/>
        <w:bottom w:val="none" w:sz="0" w:space="0" w:color="auto"/>
        <w:right w:val="none" w:sz="0" w:space="0" w:color="auto"/>
      </w:divBdr>
      <w:divsChild>
        <w:div w:id="1701935916">
          <w:marLeft w:val="640"/>
          <w:marRight w:val="0"/>
          <w:marTop w:val="0"/>
          <w:marBottom w:val="0"/>
          <w:divBdr>
            <w:top w:val="none" w:sz="0" w:space="0" w:color="auto"/>
            <w:left w:val="none" w:sz="0" w:space="0" w:color="auto"/>
            <w:bottom w:val="none" w:sz="0" w:space="0" w:color="auto"/>
            <w:right w:val="none" w:sz="0" w:space="0" w:color="auto"/>
          </w:divBdr>
        </w:div>
        <w:div w:id="1758021248">
          <w:marLeft w:val="640"/>
          <w:marRight w:val="0"/>
          <w:marTop w:val="0"/>
          <w:marBottom w:val="0"/>
          <w:divBdr>
            <w:top w:val="none" w:sz="0" w:space="0" w:color="auto"/>
            <w:left w:val="none" w:sz="0" w:space="0" w:color="auto"/>
            <w:bottom w:val="none" w:sz="0" w:space="0" w:color="auto"/>
            <w:right w:val="none" w:sz="0" w:space="0" w:color="auto"/>
          </w:divBdr>
        </w:div>
        <w:div w:id="860703592">
          <w:marLeft w:val="640"/>
          <w:marRight w:val="0"/>
          <w:marTop w:val="0"/>
          <w:marBottom w:val="0"/>
          <w:divBdr>
            <w:top w:val="none" w:sz="0" w:space="0" w:color="auto"/>
            <w:left w:val="none" w:sz="0" w:space="0" w:color="auto"/>
            <w:bottom w:val="none" w:sz="0" w:space="0" w:color="auto"/>
            <w:right w:val="none" w:sz="0" w:space="0" w:color="auto"/>
          </w:divBdr>
        </w:div>
        <w:div w:id="1688826165">
          <w:marLeft w:val="640"/>
          <w:marRight w:val="0"/>
          <w:marTop w:val="0"/>
          <w:marBottom w:val="0"/>
          <w:divBdr>
            <w:top w:val="none" w:sz="0" w:space="0" w:color="auto"/>
            <w:left w:val="none" w:sz="0" w:space="0" w:color="auto"/>
            <w:bottom w:val="none" w:sz="0" w:space="0" w:color="auto"/>
            <w:right w:val="none" w:sz="0" w:space="0" w:color="auto"/>
          </w:divBdr>
        </w:div>
        <w:div w:id="572933761">
          <w:marLeft w:val="640"/>
          <w:marRight w:val="0"/>
          <w:marTop w:val="0"/>
          <w:marBottom w:val="0"/>
          <w:divBdr>
            <w:top w:val="none" w:sz="0" w:space="0" w:color="auto"/>
            <w:left w:val="none" w:sz="0" w:space="0" w:color="auto"/>
            <w:bottom w:val="none" w:sz="0" w:space="0" w:color="auto"/>
            <w:right w:val="none" w:sz="0" w:space="0" w:color="auto"/>
          </w:divBdr>
        </w:div>
        <w:div w:id="1357539702">
          <w:marLeft w:val="640"/>
          <w:marRight w:val="0"/>
          <w:marTop w:val="0"/>
          <w:marBottom w:val="0"/>
          <w:divBdr>
            <w:top w:val="none" w:sz="0" w:space="0" w:color="auto"/>
            <w:left w:val="none" w:sz="0" w:space="0" w:color="auto"/>
            <w:bottom w:val="none" w:sz="0" w:space="0" w:color="auto"/>
            <w:right w:val="none" w:sz="0" w:space="0" w:color="auto"/>
          </w:divBdr>
        </w:div>
        <w:div w:id="2058776603">
          <w:marLeft w:val="640"/>
          <w:marRight w:val="0"/>
          <w:marTop w:val="0"/>
          <w:marBottom w:val="0"/>
          <w:divBdr>
            <w:top w:val="none" w:sz="0" w:space="0" w:color="auto"/>
            <w:left w:val="none" w:sz="0" w:space="0" w:color="auto"/>
            <w:bottom w:val="none" w:sz="0" w:space="0" w:color="auto"/>
            <w:right w:val="none" w:sz="0" w:space="0" w:color="auto"/>
          </w:divBdr>
        </w:div>
        <w:div w:id="1757290602">
          <w:marLeft w:val="640"/>
          <w:marRight w:val="0"/>
          <w:marTop w:val="0"/>
          <w:marBottom w:val="0"/>
          <w:divBdr>
            <w:top w:val="none" w:sz="0" w:space="0" w:color="auto"/>
            <w:left w:val="none" w:sz="0" w:space="0" w:color="auto"/>
            <w:bottom w:val="none" w:sz="0" w:space="0" w:color="auto"/>
            <w:right w:val="none" w:sz="0" w:space="0" w:color="auto"/>
          </w:divBdr>
        </w:div>
        <w:div w:id="452097308">
          <w:marLeft w:val="640"/>
          <w:marRight w:val="0"/>
          <w:marTop w:val="0"/>
          <w:marBottom w:val="0"/>
          <w:divBdr>
            <w:top w:val="none" w:sz="0" w:space="0" w:color="auto"/>
            <w:left w:val="none" w:sz="0" w:space="0" w:color="auto"/>
            <w:bottom w:val="none" w:sz="0" w:space="0" w:color="auto"/>
            <w:right w:val="none" w:sz="0" w:space="0" w:color="auto"/>
          </w:divBdr>
        </w:div>
        <w:div w:id="1828747971">
          <w:marLeft w:val="640"/>
          <w:marRight w:val="0"/>
          <w:marTop w:val="0"/>
          <w:marBottom w:val="0"/>
          <w:divBdr>
            <w:top w:val="none" w:sz="0" w:space="0" w:color="auto"/>
            <w:left w:val="none" w:sz="0" w:space="0" w:color="auto"/>
            <w:bottom w:val="none" w:sz="0" w:space="0" w:color="auto"/>
            <w:right w:val="none" w:sz="0" w:space="0" w:color="auto"/>
          </w:divBdr>
        </w:div>
        <w:div w:id="757563090">
          <w:marLeft w:val="640"/>
          <w:marRight w:val="0"/>
          <w:marTop w:val="0"/>
          <w:marBottom w:val="0"/>
          <w:divBdr>
            <w:top w:val="none" w:sz="0" w:space="0" w:color="auto"/>
            <w:left w:val="none" w:sz="0" w:space="0" w:color="auto"/>
            <w:bottom w:val="none" w:sz="0" w:space="0" w:color="auto"/>
            <w:right w:val="none" w:sz="0" w:space="0" w:color="auto"/>
          </w:divBdr>
        </w:div>
        <w:div w:id="1634755109">
          <w:marLeft w:val="640"/>
          <w:marRight w:val="0"/>
          <w:marTop w:val="0"/>
          <w:marBottom w:val="0"/>
          <w:divBdr>
            <w:top w:val="none" w:sz="0" w:space="0" w:color="auto"/>
            <w:left w:val="none" w:sz="0" w:space="0" w:color="auto"/>
            <w:bottom w:val="none" w:sz="0" w:space="0" w:color="auto"/>
            <w:right w:val="none" w:sz="0" w:space="0" w:color="auto"/>
          </w:divBdr>
        </w:div>
        <w:div w:id="1279802212">
          <w:marLeft w:val="640"/>
          <w:marRight w:val="0"/>
          <w:marTop w:val="0"/>
          <w:marBottom w:val="0"/>
          <w:divBdr>
            <w:top w:val="none" w:sz="0" w:space="0" w:color="auto"/>
            <w:left w:val="none" w:sz="0" w:space="0" w:color="auto"/>
            <w:bottom w:val="none" w:sz="0" w:space="0" w:color="auto"/>
            <w:right w:val="none" w:sz="0" w:space="0" w:color="auto"/>
          </w:divBdr>
        </w:div>
        <w:div w:id="149643939">
          <w:marLeft w:val="640"/>
          <w:marRight w:val="0"/>
          <w:marTop w:val="0"/>
          <w:marBottom w:val="0"/>
          <w:divBdr>
            <w:top w:val="none" w:sz="0" w:space="0" w:color="auto"/>
            <w:left w:val="none" w:sz="0" w:space="0" w:color="auto"/>
            <w:bottom w:val="none" w:sz="0" w:space="0" w:color="auto"/>
            <w:right w:val="none" w:sz="0" w:space="0" w:color="auto"/>
          </w:divBdr>
        </w:div>
        <w:div w:id="434329040">
          <w:marLeft w:val="640"/>
          <w:marRight w:val="0"/>
          <w:marTop w:val="0"/>
          <w:marBottom w:val="0"/>
          <w:divBdr>
            <w:top w:val="none" w:sz="0" w:space="0" w:color="auto"/>
            <w:left w:val="none" w:sz="0" w:space="0" w:color="auto"/>
            <w:bottom w:val="none" w:sz="0" w:space="0" w:color="auto"/>
            <w:right w:val="none" w:sz="0" w:space="0" w:color="auto"/>
          </w:divBdr>
        </w:div>
        <w:div w:id="664436623">
          <w:marLeft w:val="640"/>
          <w:marRight w:val="0"/>
          <w:marTop w:val="0"/>
          <w:marBottom w:val="0"/>
          <w:divBdr>
            <w:top w:val="none" w:sz="0" w:space="0" w:color="auto"/>
            <w:left w:val="none" w:sz="0" w:space="0" w:color="auto"/>
            <w:bottom w:val="none" w:sz="0" w:space="0" w:color="auto"/>
            <w:right w:val="none" w:sz="0" w:space="0" w:color="auto"/>
          </w:divBdr>
        </w:div>
        <w:div w:id="1044407115">
          <w:marLeft w:val="640"/>
          <w:marRight w:val="0"/>
          <w:marTop w:val="0"/>
          <w:marBottom w:val="0"/>
          <w:divBdr>
            <w:top w:val="none" w:sz="0" w:space="0" w:color="auto"/>
            <w:left w:val="none" w:sz="0" w:space="0" w:color="auto"/>
            <w:bottom w:val="none" w:sz="0" w:space="0" w:color="auto"/>
            <w:right w:val="none" w:sz="0" w:space="0" w:color="auto"/>
          </w:divBdr>
        </w:div>
        <w:div w:id="1300769457">
          <w:marLeft w:val="640"/>
          <w:marRight w:val="0"/>
          <w:marTop w:val="0"/>
          <w:marBottom w:val="0"/>
          <w:divBdr>
            <w:top w:val="none" w:sz="0" w:space="0" w:color="auto"/>
            <w:left w:val="none" w:sz="0" w:space="0" w:color="auto"/>
            <w:bottom w:val="none" w:sz="0" w:space="0" w:color="auto"/>
            <w:right w:val="none" w:sz="0" w:space="0" w:color="auto"/>
          </w:divBdr>
        </w:div>
        <w:div w:id="1662081076">
          <w:marLeft w:val="640"/>
          <w:marRight w:val="0"/>
          <w:marTop w:val="0"/>
          <w:marBottom w:val="0"/>
          <w:divBdr>
            <w:top w:val="none" w:sz="0" w:space="0" w:color="auto"/>
            <w:left w:val="none" w:sz="0" w:space="0" w:color="auto"/>
            <w:bottom w:val="none" w:sz="0" w:space="0" w:color="auto"/>
            <w:right w:val="none" w:sz="0" w:space="0" w:color="auto"/>
          </w:divBdr>
        </w:div>
        <w:div w:id="1818719750">
          <w:marLeft w:val="640"/>
          <w:marRight w:val="0"/>
          <w:marTop w:val="0"/>
          <w:marBottom w:val="0"/>
          <w:divBdr>
            <w:top w:val="none" w:sz="0" w:space="0" w:color="auto"/>
            <w:left w:val="none" w:sz="0" w:space="0" w:color="auto"/>
            <w:bottom w:val="none" w:sz="0" w:space="0" w:color="auto"/>
            <w:right w:val="none" w:sz="0" w:space="0" w:color="auto"/>
          </w:divBdr>
        </w:div>
        <w:div w:id="1574244114">
          <w:marLeft w:val="640"/>
          <w:marRight w:val="0"/>
          <w:marTop w:val="0"/>
          <w:marBottom w:val="0"/>
          <w:divBdr>
            <w:top w:val="none" w:sz="0" w:space="0" w:color="auto"/>
            <w:left w:val="none" w:sz="0" w:space="0" w:color="auto"/>
            <w:bottom w:val="none" w:sz="0" w:space="0" w:color="auto"/>
            <w:right w:val="none" w:sz="0" w:space="0" w:color="auto"/>
          </w:divBdr>
        </w:div>
        <w:div w:id="70151805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Umum"/>
          <w:gallery w:val="placeholder"/>
        </w:category>
        <w:types>
          <w:type w:val="bbPlcHdr"/>
        </w:types>
        <w:behaviors>
          <w:behavior w:val="content"/>
        </w:behaviors>
        <w:guid w:val="{6818FC0A-7BB9-4EEE-9E12-8BBB3991D1DD}"/>
      </w:docPartPr>
      <w:docPartBody>
        <w:p w:rsidR="00BE35CE" w:rsidRDefault="008653A7">
          <w:r w:rsidRPr="00327D13">
            <w:rPr>
              <w:rStyle w:val="Tempatpenampungteks"/>
            </w:rPr>
            <w:t>Klik atau ketuk di sini untuk memasukkan teks.</w:t>
          </w:r>
        </w:p>
      </w:docPartBody>
    </w:docPart>
    <w:docPart>
      <w:docPartPr>
        <w:name w:val="886B799DB3BF4B5CAF9BC356EFE47FEE"/>
        <w:category>
          <w:name w:val="Umum"/>
          <w:gallery w:val="placeholder"/>
        </w:category>
        <w:types>
          <w:type w:val="bbPlcHdr"/>
        </w:types>
        <w:behaviors>
          <w:behavior w:val="content"/>
        </w:behaviors>
        <w:guid w:val="{F766C47F-72F3-41C9-937F-C685C0164303}"/>
      </w:docPartPr>
      <w:docPartBody>
        <w:p w:rsidR="00BE35CE" w:rsidRDefault="008653A7" w:rsidP="008653A7">
          <w:pPr>
            <w:pStyle w:val="886B799DB3BF4B5CAF9BC356EFE47FEE"/>
          </w:pPr>
          <w:r w:rsidRPr="00327D13">
            <w:rPr>
              <w:rStyle w:val="Tempatpenampungteks"/>
            </w:rPr>
            <w:t>Klik atau ketuk di sini untuk memasukkan teks.</w:t>
          </w:r>
        </w:p>
      </w:docPartBody>
    </w:docPart>
    <w:docPart>
      <w:docPartPr>
        <w:name w:val="92A51A714F2E423790563FDE87E61098"/>
        <w:category>
          <w:name w:val="Umum"/>
          <w:gallery w:val="placeholder"/>
        </w:category>
        <w:types>
          <w:type w:val="bbPlcHdr"/>
        </w:types>
        <w:behaviors>
          <w:behavior w:val="content"/>
        </w:behaviors>
        <w:guid w:val="{17567571-59B3-4D03-BCB6-B7BEB7C05471}"/>
      </w:docPartPr>
      <w:docPartBody>
        <w:p w:rsidR="0051764F" w:rsidRDefault="00BE35CE" w:rsidP="00BE35CE">
          <w:pPr>
            <w:pStyle w:val="92A51A714F2E423790563FDE87E61098"/>
          </w:pPr>
          <w:r w:rsidRPr="00327D13">
            <w:rPr>
              <w:rStyle w:val="Tempatpenampungteks"/>
            </w:rPr>
            <w:t>Klik atau ketuk di sini untuk memasukkan teks.</w:t>
          </w:r>
        </w:p>
      </w:docPartBody>
    </w:docPart>
    <w:docPart>
      <w:docPartPr>
        <w:name w:val="3FF33E72023F4B76AEC681E049878FC9"/>
        <w:category>
          <w:name w:val="Umum"/>
          <w:gallery w:val="placeholder"/>
        </w:category>
        <w:types>
          <w:type w:val="bbPlcHdr"/>
        </w:types>
        <w:behaviors>
          <w:behavior w:val="content"/>
        </w:behaviors>
        <w:guid w:val="{8BAA1AD6-4535-4159-844F-5DA7C109BC08}"/>
      </w:docPartPr>
      <w:docPartBody>
        <w:p w:rsidR="00600E8E" w:rsidRDefault="0051764F" w:rsidP="0051764F">
          <w:pPr>
            <w:pStyle w:val="3FF33E72023F4B76AEC681E049878FC9"/>
          </w:pPr>
          <w:r w:rsidRPr="00327D13">
            <w:rPr>
              <w:rStyle w:val="Tempatpenampungteks"/>
            </w:rPr>
            <w:t>Klik atau ketuk di sini untuk memasukkan teks.</w:t>
          </w:r>
        </w:p>
      </w:docPartBody>
    </w:docPart>
    <w:docPart>
      <w:docPartPr>
        <w:name w:val="C20C4C2A600E4C6998FDF80BEBA97C7F"/>
        <w:category>
          <w:name w:val="Umum"/>
          <w:gallery w:val="placeholder"/>
        </w:category>
        <w:types>
          <w:type w:val="bbPlcHdr"/>
        </w:types>
        <w:behaviors>
          <w:behavior w:val="content"/>
        </w:behaviors>
        <w:guid w:val="{4C2C668F-4348-42F7-97E4-6B5518A0D6BF}"/>
      </w:docPartPr>
      <w:docPartBody>
        <w:p w:rsidR="00600E8E" w:rsidRDefault="0051764F" w:rsidP="0051764F">
          <w:pPr>
            <w:pStyle w:val="C20C4C2A600E4C6998FDF80BEBA97C7F"/>
          </w:pPr>
          <w:r w:rsidRPr="00327D13">
            <w:rPr>
              <w:rStyle w:val="Tempatpenampungteks"/>
            </w:rPr>
            <w:t>Klik atau ketuk di sini untuk memasukkan teks.</w:t>
          </w:r>
        </w:p>
      </w:docPartBody>
    </w:docPart>
    <w:docPart>
      <w:docPartPr>
        <w:name w:val="F6BE86507BDF4CAF9BCF96A5F50D758F"/>
        <w:category>
          <w:name w:val="Umum"/>
          <w:gallery w:val="placeholder"/>
        </w:category>
        <w:types>
          <w:type w:val="bbPlcHdr"/>
        </w:types>
        <w:behaviors>
          <w:behavior w:val="content"/>
        </w:behaviors>
        <w:guid w:val="{A9CA0918-15C7-464C-BB55-D13FFF65A31D}"/>
      </w:docPartPr>
      <w:docPartBody>
        <w:p w:rsidR="00600E8E" w:rsidRDefault="0051764F" w:rsidP="0051764F">
          <w:pPr>
            <w:pStyle w:val="F6BE86507BDF4CAF9BCF96A5F50D758F"/>
          </w:pPr>
          <w:r w:rsidRPr="00327D13">
            <w:rPr>
              <w:rStyle w:val="Tempatpenampungteks"/>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A7"/>
    <w:rsid w:val="003A527C"/>
    <w:rsid w:val="0051764F"/>
    <w:rsid w:val="00600E8E"/>
    <w:rsid w:val="00707527"/>
    <w:rsid w:val="00752E49"/>
    <w:rsid w:val="00767808"/>
    <w:rsid w:val="008653A7"/>
    <w:rsid w:val="00AB2570"/>
    <w:rsid w:val="00BE35CE"/>
    <w:rsid w:val="00C91602"/>
    <w:rsid w:val="00E4342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semiHidden/>
    <w:rsid w:val="0051764F"/>
    <w:rPr>
      <w:color w:val="808080"/>
    </w:rPr>
  </w:style>
  <w:style w:type="paragraph" w:customStyle="1" w:styleId="92A51A714F2E423790563FDE87E61098">
    <w:name w:val="92A51A714F2E423790563FDE87E61098"/>
    <w:rsid w:val="00BE35CE"/>
  </w:style>
  <w:style w:type="paragraph" w:customStyle="1" w:styleId="886B799DB3BF4B5CAF9BC356EFE47FEE">
    <w:name w:val="886B799DB3BF4B5CAF9BC356EFE47FEE"/>
    <w:rsid w:val="008653A7"/>
  </w:style>
  <w:style w:type="paragraph" w:customStyle="1" w:styleId="3FF33E72023F4B76AEC681E049878FC9">
    <w:name w:val="3FF33E72023F4B76AEC681E049878FC9"/>
    <w:rsid w:val="0051764F"/>
  </w:style>
  <w:style w:type="paragraph" w:customStyle="1" w:styleId="C20C4C2A600E4C6998FDF80BEBA97C7F">
    <w:name w:val="C20C4C2A600E4C6998FDF80BEBA97C7F"/>
    <w:rsid w:val="0051764F"/>
  </w:style>
  <w:style w:type="paragraph" w:customStyle="1" w:styleId="F6BE86507BDF4CAF9BCF96A5F50D758F">
    <w:name w:val="F6BE86507BDF4CAF9BCF96A5F50D758F"/>
    <w:rsid w:val="005176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1B4B07F-BD57-4DD5-A869-CCA842611FBD}">
  <we:reference id="wa104382081" version="1.55.1.0" store="id-ID" storeType="OMEX"/>
  <we:alternateReferences>
    <we:reference id="WA104382081" version="1.55.1.0" store="" storeType="OMEX"/>
  </we:alternateReferences>
  <we:properties>
    <we:property name="MENDELEY_CITATIONS" value="[{&quot;citationID&quot;:&quot;MENDELEY_CITATION_87b62f18-8fc6-425e-b466-e83017e48c93&quot;,&quot;citationItems&quot;:[{&quot;id&quot;:&quot;ad0da29f-c7fa-59f3-8ab2-8ad17f585d1b&quot;,&quot;itemData&quot;:{&quot;DOI&quot;:&quot;10.30872/psikoborneo.v7i4.4832&quot;,&quot;ISSN&quot;:&quot;2477-2666&quot;,&quot;abstract&quot;:&quot;Penelitian ini bertujuan untuk mengetahui hubungan antara penerimaan diri dengan harga diri pada remaja yang menggunakan Instagram di Kota Samarinda. Teknik sampel yang digunakan adalah purposive sampling. Pengukuran instrumen dalam penelitian ini menggunakan skala penerimaan diri dan skala harga diri. Skala tersebut disusun dengan skala tipe likert dan korelasi r pearson digunakan untuk teknik analisis data. Tes statistik dilakukan dengan bantuan program komputer SPSS (Statistical Package for Social Sciences) versi 20.0 untuk Windows. Hasil penelitian ini menunjukkan bahwa penerimaan diri dengan harga diri memiliki nilai korelasi = 0,348 dan sig = 0,000 (p &lt; 0,05), artinya ada hubungan antara penerimaan diri dengan harga diri pada remaja yang menggunakan Instagram di Kota Samarinda.&quot;,&quot;author&quot;:[{&quot;dropping-particle&quot;:&quot;&quot;,&quot;family&quot;:&quot;Oktaviani&quot;,&quot;given&quot;:&quot;Mentari Aulia&quot;,&quot;non-dropping-particle&quot;:&quot;&quot;,&quot;parse-names&quot;:false,&quot;suffix&quot;:&quot;&quot;}],&quot;container-title&quot;:&quot;Psikoborneo: Jurnal Ilmiah Psikologi&quot;,&quot;id&quot;:&quot;ad0da29f-c7fa-59f3-8ab2-8ad17f585d1b&quot;,&quot;issue&quot;:&quot;4&quot;,&quot;issued&quot;:{&quot;date-parts&quot;:[[&quot;2019&quot;]]},&quot;page&quot;:&quot;549-556&quot;,&quot;title&quot;:&quot;Hubungan Penerimaan Diri Dengan Harga Diri Pada Remaja Pengguna Instagram&quot;,&quot;type&quot;:&quot;article-journal&quot;,&quot;volume&quot;:&quot;7&quot;},&quot;uris&quot;:[&quot;http://www.mendeley.com/documents/?uuid=c88d72bb-31ca-4f93-9ce4-979c1f7fadd9&quot;],&quot;isTemporary&quot;:false,&quot;legacyDesktopId&quot;:&quot;c88d72bb-31ca-4f93-9ce4-979c1f7fadd9&quot;}],&quot;properties&quot;:{&quot;noteIndex&quot;:0},&quot;isEdited&quot;:false,&quot;manualOverride&quot;:{&quot;citeprocText&quot;:&quot;[1]&quot;,&quot;isManuallyOverridden&quot;:false,&quot;manualOverrideText&quot;:&quot;&quot;},&quot;citationTag&quot;:&quot;MENDELEY_CITATION_v3_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&quot;},{&quot;citationID&quot;:&quot;MENDELEY_CITATION_52827e90-8a94-41fe-b8e8-d3dccb968a34&quot;,&quot;properties&quot;:{&quot;noteIndex&quot;:0},&quot;isEdited&quot;:false,&quot;manualOverride&quot;:{&quot;isManuallyOverridden&quot;:false,&quot;citeprocText&quot;:&quot;[2]&quot;,&quot;manualOverrideText&quot;:&quot;&quot;},&quot;citationTag&quot;:&quot;MENDELEY_CITATION_v3_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&quot;,&quot;citationItems&quot;:[{&quot;id&quot;:&quot;8a020a89-ade4-3c34-951b-b7a1de9c7761&quot;,&quot;itemData&quot;:{&quot;type&quot;:&quot;article-journal&quot;,&quot;id&quot;:&quot;8a020a89-ade4-3c34-951b-b7a1de9c7761&quot;,&quot;title&quot;:&quot;Penerimaan Diri Remaja di Panti Asuhan LPI Markaz Al-Ishlah Banda Aceh&quot;,&quot;author&quot;:[{&quot;family&quot;:&quot;Setyawan&quot;,&quot;given&quot;:&quot;Teri&quot;,&quot;parse-names&quot;:false,&quot;dropping-particle&quot;:&quot;&quot;,&quot;non-dropping-particle&quot;:&quot;&quot;},{&quot;family&quot;:&quot;Nurhasanah&quot;,&quot;given&quot;:&quot;&quot;,&quot;parse-names&quot;:false,&quot;dropping-particle&quot;:&quot;&quot;,&quot;non-dropping-particle&quot;:&quot;&quot;},{&quot;family&quot;:&quot;Bakar&quot;,&quot;given&quot;:&quot;Abu&quot;,&quot;parse-names&quot;:false,&quot;dropping-particle&quot;:&quot;&quot;,&quot;non-dropping-particle&quot;:&quot;&quot;}],&quot;container-title&quot;:&quot;Jurnal Ilmiah Mahasiswa Bimbingan dan Konseling&quot;,&quot;issued&quot;:{&quot;date-parts&quot;:[[2019]]},&quot;page&quot;:&quot;103-109&quot;,&quot;issue&quot;:&quot;1&quot;,&quot;volume&quot;:&quot;4&quot;,&quot;container-title-short&quot;:&quot;&quot;},&quot;isTemporary&quot;:false,&quot;suppress-author&quot;:false,&quot;composite&quot;:false,&quot;author-only&quot;:false}]},{&quot;citationID&quot;:&quot;MENDELEY_CITATION_0737ab40-d96a-48b1-bd2e-f04ed20ff2c6&quot;,&quot;properties&quot;:{&quot;noteIndex&quot;:0},&quot;isEdited&quot;:false,&quot;manualOverride&quot;:{&quot;isManuallyOverridden&quot;:false,&quot;citeprocText&quot;:&quot;[3]&quot;,&quot;manualOverrideText&quot;:&quot;&quot;},&quot;citationTag&quot;:&quot;MENDELEY_CITATION_v3_eyJjaXRhdGlvbklEIjoiTUVOREVMRVlfQ0lUQVRJT05fMDczN2FiNDAtZDk2YS00OGIxLWJkMmUtZjA0ZWQyMGZmMmM2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quot;,&quot;citationItems&quot;:[{&quot;id&quot;:&quot;afb93028-105d-3cc2-bb71-bf5f555272e4&quot;,&quot;itemData&quot;:{&quot;type&quot;:&quot;article-journal&quot;,&quot;id&quot;:&quot;afb93028-105d-3cc2-bb71-bf5f555272e4&quot;,&quot;title&quot;:&quot;Peran Penerimaan Diri dan Dukungan Sosial terhadap Konsep Diri Remaja yang Tinggal di Panti Asuhan di Bali&quot;,&quot;author&quot;:[{&quot;family&quot;:&quot;Wulandari&quot;,&quot;given&quot;:&quot;Ayu Ratih&quot;,&quot;parse-names&quot;:false,&quot;dropping-particle&quot;:&quot;&quot;,&quot;non-dropping-particle&quot;:&quot;&quot;},{&quot;family&quot;:&quot;Susilawati&quot;,&quot;given&quot;:&quot;Luh Kadek Pande Ary&quot;,&quot;parse-names&quot;:false,&quot;dropping-particle&quot;:&quot;&quot;,&quot;non-dropping-particle&quot;:&quot;&quot;}],&quot;container-title&quot;:&quot;Jurnal Psikologi Udayana&quot;,&quot;issued&quot;:{&quot;date-parts&quot;:[[2020]]},&quot;page&quot;:&quot;135-144&quot;,&quot;issue&quot;:&quot;1&quot;,&quot;volume&quot;:&quot;3&quot;,&quot;container-title-short&quot;:&quot;&quot;},&quot;isTemporary&quot;:false,&quot;suppress-author&quot;:false,&quot;composite&quot;:false,&quot;author-only&quot;:false}]},{&quot;citationID&quot;:&quot;MENDELEY_CITATION_681f715a-eda4-43ac-a7be-ecd655273b9d&quot;,&quot;properties&quot;:{&quot;noteIndex&quot;:0},&quot;isEdited&quot;:false,&quot;manualOverride&quot;:{&quot;isManuallyOverridden&quot;:false,&quot;citeprocText&quot;:&quot;[3]&quot;,&quot;manualOverrideText&quot;:&quot;&quot;},&quot;citationTag&quot;:&quot;MENDELEY_CITATION_v3_eyJjaXRhdGlvbklEIjoiTUVOREVMRVlfQ0lUQVRJT05fNjgxZjcxNWEtZWRhNC00M2FjLWE3YmUtZWNkNjU1MjczYjlk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quot;,&quot;citationItems&quot;:[{&quot;id&quot;:&quot;afb93028-105d-3cc2-bb71-bf5f555272e4&quot;,&quot;itemData&quot;:{&quot;type&quot;:&quot;article-journal&quot;,&quot;id&quot;:&quot;afb93028-105d-3cc2-bb71-bf5f555272e4&quot;,&quot;title&quot;:&quot;Peran Penerimaan Diri dan Dukungan Sosial terhadap Konsep Diri Remaja yang Tinggal di Panti Asuhan di Bali&quot;,&quot;author&quot;:[{&quot;family&quot;:&quot;Wulandari&quot;,&quot;given&quot;:&quot;Ayu Ratih&quot;,&quot;parse-names&quot;:false,&quot;dropping-particle&quot;:&quot;&quot;,&quot;non-dropping-particle&quot;:&quot;&quot;},{&quot;family&quot;:&quot;Susilawati&quot;,&quot;given&quot;:&quot;Luh Kadek Pande Ary&quot;,&quot;parse-names&quot;:false,&quot;dropping-particle&quot;:&quot;&quot;,&quot;non-dropping-particle&quot;:&quot;&quot;}],&quot;container-title&quot;:&quot;Jurnal Psikologi Udayana&quot;,&quot;issued&quot;:{&quot;date-parts&quot;:[[2020]]},&quot;page&quot;:&quot;135-144&quot;,&quot;issue&quot;:&quot;1&quot;,&quot;volume&quot;:&quot;3&quot;,&quot;container-title-short&quot;:&quot;&quot;},&quot;isTemporary&quot;:false,&quot;suppress-author&quot;:false,&quot;composite&quot;:false,&quot;author-only&quot;:false}]},{&quot;citationID&quot;:&quot;MENDELEY_CITATION_8492a4ff-c477-4535-9ad9-be7674ce9d7a&quot;,&quot;properties&quot;:{&quot;noteIndex&quot;:0},&quot;isEdited&quot;:false,&quot;manualOverride&quot;:{&quot;isManuallyOverridden&quot;:false,&quot;citeprocText&quot;:&quot;[4]&quot;,&quot;manualOverrideText&quot;:&quot;&quot;},&quot;citationTag&quot;:&quot;MENDELEY_CITATION_v3_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&quot;,&quot;citationItems&quot;:[{&quot;id&quot;:&quot;528f4c5a-b009-3770-9da9-fab26907c18f&quot;,&quot;itemData&quot;:{&quot;type&quot;:&quot;report&quot;,&quot;id&quot;:&quot;528f4c5a-b009-3770-9da9-fab26907c18f&quot;,&quot;title&quot;:&quot;Chapter II Stress Coping Management&quot;,&quot;author&quot;:[{&quot;family&quot;:&quot;Kartono&quot;,&quot;given&quot;:&quot;DR. Kartini&quot;,&quot;parse-names&quot;:false,&quot;dropping-particle&quot;:&quot;&quot;,&quot;non-dropping-particle&quot;:&quot;&quot;},{&quot;family&quot;:&quot;Gulo&quot;,&quot;given&quot;:&quot;Dali&quot;,&quot;parse-names&quot;:false,&quot;dropping-particle&quot;:&quot;&quot;,&quot;non-dropping-particle&quot;:&quot;&quot;}],&quot;accessed&quot;:{&quot;date-parts&quot;:[[2024,7,29]]},&quot;URL&quot;:&quot;https://eprints.walisongo.ac.id/id/eprint/1549/3/094211048_Skripsi_Chapter2.pdf&quot;,&quot;issued&quot;:{&quot;date-parts&quot;:[[1984]]},&quot;number-of-pages&quot;:&quot;241-248&quot;,&quot;container-title-short&quot;:&quot;&quot;},&quot;isTemporary&quot;:false,&quot;suppress-author&quot;:false,&quot;composite&quot;:false,&quot;author-only&quot;:false}]},{&quot;citationID&quot;:&quot;MENDELEY_CITATION_4ad394f9-b9d0-4943-85d9-93d0566386be&quot;,&quot;citationItems&quot;:[{&quot;id&quot;:&quot;ad0da29f-c7fa-59f3-8ab2-8ad17f585d1b&quot;,&quot;itemData&quot;:{&quot;DOI&quot;:&quot;10.30872/psikoborneo.v7i4.4832&quot;,&quot;ISSN&quot;:&quot;2477-2666&quot;,&quot;abstract&quot;:&quot;Penelitian ini bertujuan untuk mengetahui hubungan antara penerimaan diri dengan harga diri pada remaja yang menggunakan Instagram di Kota Samarinda. Teknik sampel yang digunakan adalah purposive sampling. Pengukuran instrumen dalam penelitian ini menggunakan skala penerimaan diri dan skala harga diri. Skala tersebut disusun dengan skala tipe likert dan korelasi r pearson digunakan untuk teknik analisis data. Tes statistik dilakukan dengan bantuan program komputer SPSS (Statistical Package for Social Sciences) versi 20.0 untuk Windows. Hasil penelitian ini menunjukkan bahwa penerimaan diri dengan harga diri memiliki nilai korelasi = 0,348 dan sig = 0,000 (p &lt; 0,05), artinya ada hubungan antara penerimaan diri dengan harga diri pada remaja yang menggunakan Instagram di Kota Samarinda.&quot;,&quot;author&quot;:[{&quot;dropping-particle&quot;:&quot;&quot;,&quot;family&quot;:&quot;Oktaviani&quot;,&quot;given&quot;:&quot;Mentari Aulia&quot;,&quot;non-dropping-particle&quot;:&quot;&quot;,&quot;parse-names&quot;:false,&quot;suffix&quot;:&quot;&quot;}],&quot;container-title&quot;:&quot;Psikoborneo: Jurnal Ilmiah Psikologi&quot;,&quot;id&quot;:&quot;ad0da29f-c7fa-59f3-8ab2-8ad17f585d1b&quot;,&quot;issue&quot;:&quot;4&quot;,&quot;issued&quot;:{&quot;date-parts&quot;:[[&quot;2019&quot;]]},&quot;page&quot;:&quot;549-556&quot;,&quot;title&quot;:&quot;Hubungan Penerimaan Diri Dengan Harga Diri Pada Remaja Pengguna Instagram&quot;,&quot;type&quot;:&quot;article-journal&quot;,&quot;volume&quot;:&quot;7&quot;},&quot;uris&quot;:[&quot;http://www.mendeley.com/documents/?uuid=c88d72bb-31ca-4f93-9ce4-979c1f7fadd9&quot;],&quot;isTemporary&quot;:false,&quot;legacyDesktopId&quot;:&quot;c88d72bb-31ca-4f93-9ce4-979c1f7fadd9&quot;}],&quot;properties&quot;:{&quot;noteIndex&quot;:0},&quot;isEdited&quot;:false,&quot;manualOverride&quot;:{&quot;citeprocText&quot;:&quot;[1]&quot;,&quot;isManuallyOverridden&quot;:false,&quot;manualOverrideText&quot;:&quot;&quot;},&quot;citationTag&quot;:&quot;MENDELEY_CITATION_v3_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&quot;},{&quot;citationID&quot;:&quot;MENDELEY_CITATION_00b5556c-7379-45d8-b284-16beeae695fd&quot;,&quot;properties&quot;:{&quot;noteIndex&quot;:0},&quot;isEdited&quot;:false,&quot;manualOverride&quot;:{&quot;isManuallyOverridden&quot;:false,&quot;citeprocText&quot;:&quot;[5]&quot;,&quot;manualOverrideText&quot;:&quot;&quot;},&quot;citationTag&quot;:&quot;MENDELEY_CITATION_v3_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&quot;,&quot;citationItems&quot;:[{&quot;id&quot;:&quot;d41c181b-e3ff-3b57-8cd8-c83fae39a4f9&quot;,&quot;itemData&quot;:{&quot;type&quot;:&quot;book&quot;,&quot;id&quot;:&quot;d41c181b-e3ff-3b57-8cd8-c83fae39a4f9&quot;,&quot;title&quot;:&quot;Psikologi Perkembangan: Suatu Pendekatan Sepanjang Rentang Kehidupan Terjemahan oleh Istiwidayanti dan Soedjarwo&quot;,&quot;author&quot;:[{&quot;family&quot;:&quot;Hurlock&quot;,&quot;given&quot;:&quot;E.B&quot;,&quot;parse-names&quot;:false,&quot;dropping-particle&quot;:&quot;&quot;,&quot;non-dropping-particle&quot;:&quot;&quot;}],&quot;issued&quot;:{&quot;date-parts&quot;:[[2016]]},&quot;publisher-place&quot;:&quot;Jakarta&quot;,&quot;publisher&quot;:&quot;Erlangga&quot;,&quot;container-title-short&quot;:&quot;&quot;},&quot;isTemporary&quot;:false,&quot;suppress-author&quot;:false,&quot;composite&quot;:false,&quot;author-only&quot;:false}]},{&quot;citationID&quot;:&quot;MENDELEY_CITATION_2efe0ba6-cc42-41fe-8abc-15f30f0c8190&quot;,&quot;citationItems&quot;:[{&quot;id&quot;:&quot;ad0da29f-c7fa-59f3-8ab2-8ad17f585d1b&quot;,&quot;itemData&quot;:{&quot;DOI&quot;:&quot;10.30872/psikoborneo.v7i4.4832&quot;,&quot;ISSN&quot;:&quot;2477-2666&quot;,&quot;abstract&quot;:&quot;Penelitian ini bertujuan untuk mengetahui hubungan antara penerimaan diri dengan harga diri pada remaja yang menggunakan Instagram di Kota Samarinda. Teknik sampel yang digunakan adalah purposive sampling. Pengukuran instrumen dalam penelitian ini menggunakan skala penerimaan diri dan skala harga diri. Skala tersebut disusun dengan skala tipe likert dan korelasi r pearson digunakan untuk teknik analisis data. Tes statistik dilakukan dengan bantuan program komputer SPSS (Statistical Package for Social Sciences) versi 20.0 untuk Windows. Hasil penelitian ini menunjukkan bahwa penerimaan diri dengan harga diri memiliki nilai korelasi = 0,348 dan sig = 0,000 (p &lt; 0,05), artinya ada hubungan antara penerimaan diri dengan harga diri pada remaja yang menggunakan Instagram di Kota Samarinda.&quot;,&quot;author&quot;:[{&quot;dropping-particle&quot;:&quot;&quot;,&quot;family&quot;:&quot;Oktaviani&quot;,&quot;given&quot;:&quot;Mentari Aulia&quot;,&quot;non-dropping-particle&quot;:&quot;&quot;,&quot;parse-names&quot;:false,&quot;suffix&quot;:&quot;&quot;}],&quot;container-title&quot;:&quot;Psikoborneo: Jurnal Ilmiah Psikologi&quot;,&quot;id&quot;:&quot;ad0da29f-c7fa-59f3-8ab2-8ad17f585d1b&quot;,&quot;issue&quot;:&quot;4&quot;,&quot;issued&quot;:{&quot;date-parts&quot;:[[&quot;2019&quot;]]},&quot;page&quot;:&quot;549-556&quot;,&quot;title&quot;:&quot;Hubungan Penerimaan Diri Dengan Harga Diri Pada Remaja Pengguna Instagram&quot;,&quot;type&quot;:&quot;article-journal&quot;,&quot;volume&quot;:&quot;7&quot;},&quot;uris&quot;:[&quot;http://www.mendeley.com/documents/?uuid=c88d72bb-31ca-4f93-9ce4-979c1f7fadd9&quot;],&quot;isTemporary&quot;:false,&quot;legacyDesktopId&quot;:&quot;c88d72bb-31ca-4f93-9ce4-979c1f7fadd9&quot;}],&quot;properties&quot;:{&quot;noteIndex&quot;:0},&quot;isEdited&quot;:false,&quot;manualOverride&quot;:{&quot;citeprocText&quot;:&quot;[1]&quot;,&quot;isManuallyOverridden&quot;:false,&quot;manualOverrideText&quot;:&quot;&quot;},&quot;citationTag&quot;:&quot;MENDELEY_CITATION_v3_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&quot;},{&quot;citationID&quot;:&quot;MENDELEY_CITATION_7cf489cf-2a18-4fd8-8659-47f15788e5f1&quot;,&quot;properties&quot;:{&quot;noteIndex&quot;:0},&quot;isEdited&quot;:false,&quot;manualOverride&quot;:{&quot;isManuallyOverridden&quot;:false,&quot;citeprocText&quot;:&quot;[3]&quot;,&quot;manualOverrideText&quot;:&quot;&quot;},&quot;citationTag&quot;:&quot;MENDELEY_CITATION_v3_eyJjaXRhdGlvbklEIjoiTUVOREVMRVlfQ0lUQVRJT05fN2NmNDg5Y2YtMmExOC00ZmQ4LTg2NTktNDdmMTU3ODhlNWYx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quot;,&quot;citationItems&quot;:[{&quot;id&quot;:&quot;afb93028-105d-3cc2-bb71-bf5f555272e4&quot;,&quot;itemData&quot;:{&quot;type&quot;:&quot;article-journal&quot;,&quot;id&quot;:&quot;afb93028-105d-3cc2-bb71-bf5f555272e4&quot;,&quot;title&quot;:&quot;Peran Penerimaan Diri dan Dukungan Sosial terhadap Konsep Diri Remaja yang Tinggal di Panti Asuhan di Bali&quot;,&quot;author&quot;:[{&quot;family&quot;:&quot;Wulandari&quot;,&quot;given&quot;:&quot;Ayu Ratih&quot;,&quot;parse-names&quot;:false,&quot;dropping-particle&quot;:&quot;&quot;,&quot;non-dropping-particle&quot;:&quot;&quot;},{&quot;family&quot;:&quot;Susilawati&quot;,&quot;given&quot;:&quot;Luh Kadek Pande Ary&quot;,&quot;parse-names&quot;:false,&quot;dropping-particle&quot;:&quot;&quot;,&quot;non-dropping-particle&quot;:&quot;&quot;}],&quot;container-title&quot;:&quot;Jurnal Psikologi Udayana&quot;,&quot;issued&quot;:{&quot;date-parts&quot;:[[2020]]},&quot;page&quot;:&quot;135-144&quot;,&quot;issue&quot;:&quot;1&quot;,&quot;volume&quot;:&quot;3&quot;,&quot;container-title-short&quot;:&quot;&quot;},&quot;isTemporary&quot;:false,&quot;suppress-author&quot;:false,&quot;composite&quot;:false,&quot;author-only&quot;:false}]},{&quot;citationID&quot;:&quot;MENDELEY_CITATION_07dbd5b8-7628-44cf-ba9b-05aee89394e2&quot;,&quot;properties&quot;:{&quot;noteIndex&quot;:0},&quot;isEdited&quot;:false,&quot;manualOverride&quot;:{&quot;isManuallyOverridden&quot;:false,&quot;citeprocText&quot;:&quot;[3]&quot;,&quot;manualOverrideText&quot;:&quot;&quot;},&quot;citationTag&quot;:&quot;MENDELEY_CITATION_v3_eyJjaXRhdGlvbklEIjoiTUVOREVMRVlfQ0lUQVRJT05fMDdkYmQ1YjgtNzYyOC00NGNmLWJhOWItMDVhZWU4OTM5NGUy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quot;,&quot;citationItems&quot;:[{&quot;id&quot;:&quot;afb93028-105d-3cc2-bb71-bf5f555272e4&quot;,&quot;itemData&quot;:{&quot;type&quot;:&quot;article-journal&quot;,&quot;id&quot;:&quot;afb93028-105d-3cc2-bb71-bf5f555272e4&quot;,&quot;title&quot;:&quot;Peran Penerimaan Diri dan Dukungan Sosial terhadap Konsep Diri Remaja yang Tinggal di Panti Asuhan di Bali&quot;,&quot;author&quot;:[{&quot;family&quot;:&quot;Wulandari&quot;,&quot;given&quot;:&quot;Ayu Ratih&quot;,&quot;parse-names&quot;:false,&quot;dropping-particle&quot;:&quot;&quot;,&quot;non-dropping-particle&quot;:&quot;&quot;},{&quot;family&quot;:&quot;Susilawati&quot;,&quot;given&quot;:&quot;Luh Kadek Pande Ary&quot;,&quot;parse-names&quot;:false,&quot;dropping-particle&quot;:&quot;&quot;,&quot;non-dropping-particle&quot;:&quot;&quot;}],&quot;container-title&quot;:&quot;Jurnal Psikologi Udayana&quot;,&quot;issued&quot;:{&quot;date-parts&quot;:[[2020]]},&quot;page&quot;:&quot;135-144&quot;,&quot;issue&quot;:&quot;1&quot;,&quot;volume&quot;:&quot;3&quot;,&quot;container-title-short&quot;:&quot;&quot;},&quot;isTemporary&quot;:false,&quot;suppress-author&quot;:false,&quot;composite&quot;:false,&quot;author-only&quot;:false}]},{&quot;citationID&quot;:&quot;MENDELEY_CITATION_8f0e7a08-d68c-4a46-a249-1860b7684e4d&quot;,&quot;citationItems&quot;:[{&quot;id&quot;:&quot;2f939b46-1949-5db0-8343-6a03e68dfd5d&quot;,&quot;itemData&quot;:{&quot;DOI&quot;:&quot;10.35334/jbkb.v1i2.1159&quot;,&quot;ISSN&quot;:&quot;2685-0753&quot;,&quot;abstract&quot;:&quot; Tujuan Penelitian ini adalah mengetahui adanya hubungan antara dukungan sosial dengan penerimaan diri siswa. Metode penelitian yang digunakan dalam penelitian ini adalah kuantitatif dengan desain korelasional. Sampel yang digunakan dalam penelitian ini adalah 64 siswa kelas VIII SMP Negeri 3 Tarakan. Adapun proses pengambilan subjek menggunakan simple random sampling. Teknik pengumpulan data dalam penelitian ini berupa skala. Sementara itu teknik analisis data yang digunakan adalah analisis deskriptif dan analisis inferensial. Hasil pengujian hipotesis menggunakan analisis korelasional Rank Spearman dengan perolehan nilai sig.(2-tailed) 0,000 ≤ dari taraf signifikan yaitu 0,05. Melalui skala dukungan sosial dan penerimaan diri dapat diketahui bahwa semakin tinggi dukungan sosial makanya semakin tinggi pula penerimaan diri siswa. Sehingga hasil menunjukkan bahwa adanya hubungan antara dukungan sosial dengan penerimaan diri siswa kelas VIII SMP Negeri 3 Tarakan.&quot;,&quot;author&quot;:[{&quot;dropping-particle&quot;:&quot;&quot;,&quot;family&quot;:&quot;Ratnasari&quot;,&quot;given&quot;:&quot;Dewi&quot;,&quot;non-dropping-particle&quot;:&quot;&quot;,&quot;parse-names&quot;:false,&quot;suffix&quot;:&quot;&quot;},{&quot;dropping-particle&quot;:&quot;&quot;,&quot;family&quot;:&quot;Pribadi&quot;,&quot;given&quot;:&quot;Hendra&quot;,&quot;non-dropping-particle&quot;:&quot;&quot;,&quot;parse-names&quot;:false,&quot;suffix&quot;:&quot;&quot;}],&quot;container-title&quot;:&quot;Jurnal Bimbingan dan Konseling Borneo&quot;,&quot;id&quot;:&quot;2f939b46-1949-5db0-8343-6a03e68dfd5d&quot;,&quot;issue&quot;:&quot;2&quot;,&quot;issued&quot;:{&quot;date-parts&quot;:[[&quot;2019&quot;]]},&quot;page&quot;:&quot;14-18&quot;,&quot;title&quot;:&quot;Hubungan Antara Dukungan Sosial Terhadap Penerimaan Diri Siswa Kelas Viii Smp Negeri 3 Tarakan&quot;,&quot;type&quot;:&quot;article-journal&quot;,&quot;volume&quot;:&quot;1&quot;},&quot;uris&quot;:[&quot;http://www.mendeley.com/documents/?uuid=220d9b28-79bd-4fa7-8757-cd42694f7c3f&quot;],&quot;isTemporary&quot;:false,&quot;legacyDesktopId&quot;:&quot;220d9b28-79bd-4fa7-8757-cd42694f7c3f&quot;}],&quot;properties&quot;:{&quot;noteIndex&quot;:0},&quot;isEdited&quot;:false,&quot;manualOverride&quot;:{&quot;citeprocText&quot;:&quot;[6]&quot;,&quot;isManuallyOverridden&quot;:false,&quot;manualOverrideText&quot;:&quot;&quot;},&quot;citationTag&quot;:&quot;MENDELEY_CITATION_v3_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&quot;},{&quot;citationID&quot;:&quot;MENDELEY_CITATION_ae3d3b02-d1e6-4541-80a5-7de98c8fa1b8&quot;,&quot;citationItems&quot;:[{&quot;id&quot;:&quot;2f939b46-1949-5db0-8343-6a03e68dfd5d&quot;,&quot;itemData&quot;:{&quot;DOI&quot;:&quot;10.35334/jbkb.v1i2.1159&quot;,&quot;ISSN&quot;:&quot;2685-0753&quot;,&quot;abstract&quot;:&quot; Tujuan Penelitian ini adalah mengetahui adanya hubungan antara dukungan sosial dengan penerimaan diri siswa. Metode penelitian yang digunakan dalam penelitian ini adalah kuantitatif dengan desain korelasional. Sampel yang digunakan dalam penelitian ini adalah 64 siswa kelas VIII SMP Negeri 3 Tarakan. Adapun proses pengambilan subjek menggunakan simple random sampling. Teknik pengumpulan data dalam penelitian ini berupa skala. Sementara itu teknik analisis data yang digunakan adalah analisis deskriptif dan analisis inferensial. Hasil pengujian hipotesis menggunakan analisis korelasional Rank Spearman dengan perolehan nilai sig.(2-tailed) 0,000 ≤ dari taraf signifikan yaitu 0,05. Melalui skala dukungan sosial dan penerimaan diri dapat diketahui bahwa semakin tinggi dukungan sosial makanya semakin tinggi pula penerimaan diri siswa. Sehingga hasil menunjukkan bahwa adanya hubungan antara dukungan sosial dengan penerimaan diri siswa kelas VIII SMP Negeri 3 Tarakan.&quot;,&quot;author&quot;:[{&quot;dropping-particle&quot;:&quot;&quot;,&quot;family&quot;:&quot;Ratnasari&quot;,&quot;given&quot;:&quot;Dewi&quot;,&quot;non-dropping-particle&quot;:&quot;&quot;,&quot;parse-names&quot;:false,&quot;suffix&quot;:&quot;&quot;},{&quot;dropping-particle&quot;:&quot;&quot;,&quot;family&quot;:&quot;Pribadi&quot;,&quot;given&quot;:&quot;Hendra&quot;,&quot;non-dropping-particle&quot;:&quot;&quot;,&quot;parse-names&quot;:false,&quot;suffix&quot;:&quot;&quot;}],&quot;container-title&quot;:&quot;Jurnal Bimbingan dan Konseling Borneo&quot;,&quot;id&quot;:&quot;2f939b46-1949-5db0-8343-6a03e68dfd5d&quot;,&quot;issue&quot;:&quot;2&quot;,&quot;issued&quot;:{&quot;date-parts&quot;:[[&quot;2019&quot;]]},&quot;page&quot;:&quot;14-18&quot;,&quot;title&quot;:&quot;Hubungan Antara Dukungan Sosial Terhadap Penerimaan Diri Siswa Kelas Viii Smp Negeri 3 Tarakan&quot;,&quot;type&quot;:&quot;article-journal&quot;,&quot;volume&quot;:&quot;1&quot;},&quot;uris&quot;:[&quot;http://www.mendeley.com/documents/?uuid=220d9b28-79bd-4fa7-8757-cd42694f7c3f&quot;],&quot;isTemporary&quot;:false,&quot;legacyDesktopId&quot;:&quot;220d9b28-79bd-4fa7-8757-cd42694f7c3f&quot;}],&quot;properties&quot;:{&quot;noteIndex&quot;:0},&quot;isEdited&quot;:false,&quot;manualOverride&quot;:{&quot;citeprocText&quot;:&quot;[6]&quot;,&quot;isManuallyOverridden&quot;:false,&quot;manualOverrideText&quot;:&quot;&quot;},&quot;citationTag&quot;:&quot;MENDELEY_CITATION_v3_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&quot;},{&quot;citationID&quot;:&quot;MENDELEY_CITATION_737cd7ea-efaa-4aae-822a-b5390a0633d2&quot;,&quot;properties&quot;:{&quot;noteIndex&quot;:0},&quot;isEdited&quot;:false,&quot;manualOverride&quot;:{&quot;isManuallyOverridden&quot;:false,&quot;citeprocText&quot;:&quot;[3]&quot;,&quot;manualOverrideText&quot;:&quot;&quot;},&quot;citationTag&quot;:&quot;MENDELEY_CITATION_v3_eyJjaXRhdGlvbklEIjoiTUVOREVMRVlfQ0lUQVRJT05fNzM3Y2Q3ZWEtZWZhYS00YWFlLTgyMmEtYjUzOTBhMDYzM2Qy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quot;,&quot;citationItems&quot;:[{&quot;id&quot;:&quot;afb93028-105d-3cc2-bb71-bf5f555272e4&quot;,&quot;itemData&quot;:{&quot;type&quot;:&quot;article-journal&quot;,&quot;id&quot;:&quot;afb93028-105d-3cc2-bb71-bf5f555272e4&quot;,&quot;title&quot;:&quot;Peran Penerimaan Diri dan Dukungan Sosial terhadap Konsep Diri Remaja yang Tinggal di Panti Asuhan di Bali&quot;,&quot;author&quot;:[{&quot;family&quot;:&quot;Wulandari&quot;,&quot;given&quot;:&quot;Ayu Ratih&quot;,&quot;parse-names&quot;:false,&quot;dropping-particle&quot;:&quot;&quot;,&quot;non-dropping-particle&quot;:&quot;&quot;},{&quot;family&quot;:&quot;Susilawati&quot;,&quot;given&quot;:&quot;Luh Kadek Pande Ary&quot;,&quot;parse-names&quot;:false,&quot;dropping-particle&quot;:&quot;&quot;,&quot;non-dropping-particle&quot;:&quot;&quot;}],&quot;container-title&quot;:&quot;Jurnal Psikologi Udayana&quot;,&quot;issued&quot;:{&quot;date-parts&quot;:[[2020]]},&quot;page&quot;:&quot;135-144&quot;,&quot;issue&quot;:&quot;1&quot;,&quot;volume&quot;:&quot;3&quot;,&quot;container-title-short&quot;:&quot;&quot;},&quot;isTemporary&quot;:false,&quot;suppress-author&quot;:false,&quot;composite&quot;:false,&quot;author-only&quot;:false}]},{&quot;citationID&quot;:&quot;MENDELEY_CITATION_11f42799-6ba9-4cbf-97af-06667dd9f59d&quot;,&quot;properties&quot;:{&quot;noteIndex&quot;:0},&quot;isEdited&quot;:false,&quot;manualOverride&quot;:{&quot;isManuallyOverridden&quot;:false,&quot;citeprocText&quot;:&quot;[3]&quot;,&quot;manualOverrideText&quot;:&quot;&quot;},&quot;citationTag&quot;:&quot;MENDELEY_CITATION_v3_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&quot;,&quot;citationItems&quot;:[{&quot;id&quot;:&quot;afb93028-105d-3cc2-bb71-bf5f555272e4&quot;,&quot;itemData&quot;:{&quot;type&quot;:&quot;article-journal&quot;,&quot;id&quot;:&quot;afb93028-105d-3cc2-bb71-bf5f555272e4&quot;,&quot;title&quot;:&quot;Peran Penerimaan Diri dan Dukungan Sosial terhadap Konsep Diri Remaja yang Tinggal di Panti Asuhan di Bali&quot;,&quot;author&quot;:[{&quot;family&quot;:&quot;Wulandari&quot;,&quot;given&quot;:&quot;Ayu Ratih&quot;,&quot;parse-names&quot;:false,&quot;dropping-particle&quot;:&quot;&quot;,&quot;non-dropping-particle&quot;:&quot;&quot;},{&quot;family&quot;:&quot;Susilawati&quot;,&quot;given&quot;:&quot;Luh Kadek Pande Ary&quot;,&quot;parse-names&quot;:false,&quot;dropping-particle&quot;:&quot;&quot;,&quot;non-dropping-particle&quot;:&quot;&quot;}],&quot;container-title&quot;:&quot;Jurnal Psikologi Udayana&quot;,&quot;issued&quot;:{&quot;date-parts&quot;:[[2020]]},&quot;page&quot;:&quot;135-144&quot;,&quot;issue&quot;:&quot;1&quot;,&quot;volume&quot;:&quot;3&quot;,&quot;container-title-short&quot;:&quot;&quot;},&quot;isTemporary&quot;:false,&quot;suppress-author&quot;:false,&quot;composite&quot;:false,&quot;author-only&quot;:false}]},{&quot;citationID&quot;:&quot;MENDELEY_CITATION_39c9169a-665e-44a5-a414-ce1679a78ee4&quot;,&quot;citationItems&quot;:[{&quot;id&quot;:&quot;954cbc9b-7eca-5a69-8949-421210b87066&quot;,&quot;itemData&quot;:{&quot;abstract&quot;:&quot;The purpose of this study is to investigate empirically the relationship between social support with adjustment in adolescents in an orphanage. The subjects of this study are adolescents between the ages of 13 to 18 years in the Orphanage Darul Hadlonah Kudus. Method sampling using Quota Non Random Sampling. Measuring tool used is the scale of social support have been prepared on aspects raised by Sarafino in Oktavia, L (2002, p.17-18) which includes emotional support, support award, instrumental support, and support information. While the adjustment scale of self-prepared on aspects raised by Pramadi (1996, h.240) which covers aspects of Self Knowledge and Self Insight, aspect Objectifity Self Acceptance and Self, the aspect of Self Development and Self Control, Satisfaction aspect. Based on the analysis of research data with Product Moment by SPSS 15.0 for Windows obtained from both the correlation coefficient rxy amounted to 0.339 with p of 0.011 (p &lt;0.05) this means the hypothesis is accepted and showed relationship between social support with adolescent adjustment in an orphanage. Keywords: Personal Adjustment, Social Support&quot;,&quot;author&quot;:[{&quot;dropping-particle&quot;:&quot;&quot;,&quot;family&quot;:&quot;Kumalasari&quot;,&quot;given&quot;:&quot;Fani&quot;,&quot;non-dropping-particle&quot;:&quot;&quot;,&quot;parse-names&quot;:false,&quot;suffix&quot;:&quot;&quot;},{&quot;dropping-particle&quot;:&quot;&quot;,&quot;family&quot;:&quot;Pengajar&quot;,&quot;given&quot;:&quot;Staf&quot;,&quot;non-dropping-particle&quot;:&quot;&quot;,&quot;parse-names&quot;:false,&quot;suffix&quot;:&quot;&quot;},{&quot;dropping-particle&quot;:&quot;&quot;,&quot;family&quot;:&quot;Psikologi&quot;,&quot;given&quot;:&quot;Fakultas&quot;,&quot;non-dropping-particle&quot;:&quot;&quot;,&quot;parse-names&quot;:false,&quot;suffix&quot;:&quot;&quot;}],&quot;id&quot;:&quot;954cbc9b-7eca-5a69-8949-421210b87066&quot;,&quot;issue&quot;:&quot;1&quot;,&quot;issued&quot;:{&quot;date-parts&quot;:[[&quot;2012&quot;]]},&quot;title&quot;:&quot;Hubungan Antara Dukungan Sosial Dengan Penyesuaian Diri Remaja Di Panti Asuhan Latifah Nur Ahyani&quot;,&quot;type&quot;:&quot;article-journal&quot;,&quot;volume&quot;:&quot;1&quot;},&quot;uris&quot;:[&quot;http://www.mendeley.com/documents/?uuid=aaac43bd-6f44-4566-8369-0b1a7844e2f0&quot;],&quot;isTemporary&quot;:false,&quot;legacyDesktopId&quot;:&quot;aaac43bd-6f44-4566-8369-0b1a7844e2f0&quot;}],&quot;properties&quot;:{&quot;noteIndex&quot;:0},&quot;isEdited&quot;:false,&quot;manualOverride&quot;:{&quot;citeprocText&quot;:&quot;[7]&quot;,&quot;isManuallyOverridden&quot;:false,&quot;manualOverrideText&quot;:&quot;&quot;},&quot;citationTag&quot;:&quot;MENDELEY_CITATION_v3_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&quot;},{&quot;citationID&quot;:&quot;MENDELEY_CITATION_1ded217a-3212-4594-a68c-3cacacc61f08&quot;,&quot;citationItems&quot;:[{&quot;id&quot;:&quot;2f939b46-1949-5db0-8343-6a03e68dfd5d&quot;,&quot;itemData&quot;:{&quot;DOI&quot;:&quot;10.35334/jbkb.v1i2.1159&quot;,&quot;ISSN&quot;:&quot;2685-0753&quot;,&quot;abstract&quot;:&quot; Tujuan Penelitian ini adalah mengetahui adanya hubungan antara dukungan sosial dengan penerimaan diri siswa. Metode penelitian yang digunakan dalam penelitian ini adalah kuantitatif dengan desain korelasional. Sampel yang digunakan dalam penelitian ini adalah 64 siswa kelas VIII SMP Negeri 3 Tarakan. Adapun proses pengambilan subjek menggunakan simple random sampling. Teknik pengumpulan data dalam penelitian ini berupa skala. Sementara itu teknik analisis data yang digunakan adalah analisis deskriptif dan analisis inferensial. Hasil pengujian hipotesis menggunakan analisis korelasional Rank Spearman dengan perolehan nilai sig.(2-tailed) 0,000 ≤ dari taraf signifikan yaitu 0,05. Melalui skala dukungan sosial dan penerimaan diri dapat diketahui bahwa semakin tinggi dukungan sosial makanya semakin tinggi pula penerimaan diri siswa. Sehingga hasil menunjukkan bahwa adanya hubungan antara dukungan sosial dengan penerimaan diri siswa kelas VIII SMP Negeri 3 Tarakan.&quot;,&quot;author&quot;:[{&quot;dropping-particle&quot;:&quot;&quot;,&quot;family&quot;:&quot;Ratnasari&quot;,&quot;given&quot;:&quot;Dewi&quot;,&quot;non-dropping-particle&quot;:&quot;&quot;,&quot;parse-names&quot;:false,&quot;suffix&quot;:&quot;&quot;},{&quot;dropping-particle&quot;:&quot;&quot;,&quot;family&quot;:&quot;Pribadi&quot;,&quot;given&quot;:&quot;Hendra&quot;,&quot;non-dropping-particle&quot;:&quot;&quot;,&quot;parse-names&quot;:false,&quot;suffix&quot;:&quot;&quot;}],&quot;container-title&quot;:&quot;Jurnal Bimbingan dan Konseling Borneo&quot;,&quot;id&quot;:&quot;2f939b46-1949-5db0-8343-6a03e68dfd5d&quot;,&quot;issue&quot;:&quot;2&quot;,&quot;issued&quot;:{&quot;date-parts&quot;:[[&quot;2019&quot;]]},&quot;page&quot;:&quot;14-18&quot;,&quot;title&quot;:&quot;Hubungan Antara Dukungan Sosial Terhadap Penerimaan Diri Siswa Kelas Viii Smp Negeri 3 Tarakan&quot;,&quot;type&quot;:&quot;article-journal&quot;,&quot;volume&quot;:&quot;1&quot;},&quot;uris&quot;:[&quot;http://www.mendeley.com/documents/?uuid=220d9b28-79bd-4fa7-8757-cd42694f7c3f&quot;],&quot;isTemporary&quot;:false,&quot;legacyDesktopId&quot;:&quot;220d9b28-79bd-4fa7-8757-cd42694f7c3f&quot;}],&quot;properties&quot;:{&quot;noteIndex&quot;:0},&quot;isEdited&quot;:false,&quot;manualOverride&quot;:{&quot;citeprocText&quot;:&quot;[6]&quot;,&quot;isManuallyOverridden&quot;:false,&quot;manualOverrideText&quot;:&quot;&quot;},&quot;citationTag&quot;:&quot;MENDELEY_CITATION_v3_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&quot;},{&quot;citationID&quot;:&quot;MENDELEY_CITATION_94f206ef-1612-4526-8625-e49aeb73a2a4&quot;,&quot;properties&quot;:{&quot;noteIndex&quot;:0},&quot;isEdited&quot;:false,&quot;manualOverride&quot;:{&quot;isManuallyOverridden&quot;:false,&quot;citeprocText&quot;:&quot;[8]&quot;,&quot;manualOverrideText&quot;:&quot;&quot;},&quot;citationTag&quot;:&quot;MENDELEY_CITATION_v3_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&quot;,&quot;citationItems&quot;:[{&quot;id&quot;:&quot;c5116c0e-e83d-3535-9796-27d3208e2793&quot;,&quot;itemData&quot;:{&quot;type&quot;:&quot;article-journal&quot;,&quot;id&quot;:&quot;c5116c0e-e83d-3535-9796-27d3208e2793&quot;,&quot;title&quot;:&quot;Hubungan Dukungan Sosial Teman Sebaya pada Prestasi Belajar Siswa Kelas XI di MAN Tarakan&quot;,&quot;author&quot;:[{&quot;family&quot;:&quot;Suvayunanto&quot;,&quot;given&quot;:&quot;Riski&quot;,&quot;parse-names&quot;:false,&quot;dropping-particle&quot;:&quot;&quot;,&quot;non-dropping-particle&quot;:&quot;&quot;},{&quot;family&quot;:&quot;Pribadi&quot;,&quot;given&quot;:&quot;Hendra&quot;,&quot;parse-names&quot;:false,&quot;dropping-particle&quot;:&quot;&quot;,&quot;non-dropping-particle&quot;:&quot;&quot;},{&quot;family&quot;:&quot;Arafah&quot;,&quot;given&quot;:&quot;Zul&quot;,&quot;parse-names&quot;:false,&quot;dropping-particle&quot;:&quot;&quot;,&quot;non-dropping-particle&quot;:&quot;&quot;}],&quot;container-title&quot;:&quot;Jurnal Borneo Humaniora&quot;,&quot;issued&quot;:{&quot;date-parts&quot;:[[2019]]},&quot;page&quot;:&quot;38-2&quot;,&quot;abstract&quot;:&quot;Tujuan penelitian untuk mengetahui apakah ada hubungan dukungan sosial teman sebaya dengan prestasi belajar siswa\nkelas XI di MAN Tarakan. Tipe penelitian adalah kuantitatif deskriptif menggunakan analisis uji korelasi product\nmoment dengan subjek penelitian siswa kelas XI Madrasah Aliyah Negeri Tarakan sebanyak 39 subjek. Instrument\npenelitian pada variabel dukungan sosial teman sebaya menggunakan skala likert dibuat oleh peneliti dengan nilai\nreliabilitas sebesar 0.892, pada variabel prestasi belajar menggunakan raport siswa. Hasil penelitian menunjukkan ada\nhubungan antara dukungan sosial teman sebaya pada prestasi belajar siswa kelas XI di Madrasah Aliyah Negeri,\ndengan koefisien korelasi sebesar (r=0,366; p&lt;0,05) dan signifikansi sebesar 0,022&lt;0,05.&quot;,&quot;issue&quot;:&quot;1&quot;,&quot;volume&quot;:&quot;2&quot;,&quot;container-title-short&quot;:&quot;&quot;},&quot;isTemporary&quot;:false,&quot;suppress-author&quot;:false,&quot;composite&quot;:false,&quot;author-only&quot;:false}]},{&quot;citationID&quot;:&quot;MENDELEY_CITATION_181bff40-3ca6-4664-9857-059953aeeec0&quot;,&quot;citationItems&quot;:[{&quot;id&quot;:&quot;ad528b4f-61e6-56f4-9175-35067c00c313&quot;,&quot;itemData&quot;:{&quot;ISBN&quot;:&quot;9781479978007&quot;,&quot;abstract&quot;:&quot;This agreement sets out a mutual understanding and commitment by the Government of Tanzania and the Basket Financing Partners, for the FY 10/11, as reflected in the Memorandum of Understanding (MOU), clause 9, and sigI1cd by the Government of Tanzania and Development Partners, for the period from July 1,2008 to June 30, 2015&quot;,&quot;author&quot;:[{&quot;dropping-particle&quot;:&quot;&quot;,&quot;family&quot;:&quot;Retnawati&quot;,&quot;given&quot;:&quot;Heri.&quot;,&quot;non-dropping-particle&quot;:&quot;&quot;,&quot;parse-names&quot;:false,&quot;suffix&quot;:&quot;&quot;}],&quot;container-title&quot;:&quot;Ekp&quot;,&quot;id&quot;:&quot;ad528b4f-61e6-56f4-9175-35067c00c313&quot;,&quot;issue&quot;:&quot;3&quot;,&quot;issued&quot;:{&quot;date-parts&quot;:[[&quot;2015&quot;]]},&quot;page&quot;:&quot;1576-1580&quot;,&quot;title&quot;:&quot;Teknik Pengambilan Sampel&quot;,&quot;type&quot;:&quot;article-journal&quot;,&quot;volume&quot;:&quot;13&quot;},&quot;uris&quot;:[&quot;http://www.mendeley.com/documents/?uuid=f66f4595-a4ed-4ac2-b1ed-96b1e65259bb&quot;],&quot;isTemporary&quot;:false,&quot;legacyDesktopId&quot;:&quot;f66f4595-a4ed-4ac2-b1ed-96b1e65259bb&quot;}],&quot;properties&quot;:{&quot;noteIndex&quot;:0},&quot;isEdited&quot;:false,&quot;manualOverride&quot;:{&quot;citeprocText&quot;:&quot;[9]&quot;,&quot;isManuallyOverridden&quot;:false,&quot;manualOverrideText&quot;:&quot;&quot;},&quot;citationTag&quot;:&quot;MENDELEY_CITATION_v3_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&quot;},{&quot;citationID&quot;:&quot;MENDELEY_CITATION_eb641c19-e784-4037-8d08-9cd80be438d6&quot;,&quot;properties&quot;:{&quot;noteIndex&quot;:0},&quot;isEdited&quot;:false,&quot;manualOverride&quot;:{&quot;isManuallyOverridden&quot;:false,&quot;citeprocText&quot;:&quot;[10]&quot;,&quot;manualOverrideText&quot;:&quot;&quot;},&quot;citationItems&quot;:[{&quot;id&quot;:&quot;0e8bf1c0-4ba3-3cc0-a6b2-a1d23dbe0079&quot;,&quot;itemData&quot;:{&quot;type&quot;:&quot;book&quot;,&quot;id&quot;:&quot;0e8bf1c0-4ba3-3cc0-a6b2-a1d23dbe0079&quot;,&quot;title&quot;:&quot;Skala Pengukuran dan Jumlah Respon Skala Likert&quot;,&quot;author&quot;:[{&quot;family&quot;:&quot;Budiaji&quot;,&quot;given&quot;:&quot;Weksi&quot;,&quot;parse-names&quot;:false,&quot;dropping-particle&quot;:&quot;&quot;,&quot;non-dropping-particle&quot;:&quot;&quot;}],&quot;DOI&quot;:&quot;10.31227/osf.io/k7bgy&quot;,&quot;issued&quot;:{&quot;date-parts&quot;:[[2018,12,26]]},&quot;container-title-short&quot;:&quot;&quot;},&quot;isTemporary&quot;:false,&quot;suppress-author&quot;:false,&quot;composite&quot;:false,&quot;author-only&quot;:false}],&quot;citationTag&quot;:&quot;MENDELEY_CITATION_v3_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&quot;},{&quot;citationID&quot;:&quot;MENDELEY_CITATION_340c69e9-ac3a-49ed-88c1-09a764d267d6&quot;,&quot;properties&quot;:{&quot;noteIndex&quot;:0},&quot;isEdited&quot;:false,&quot;manualOverride&quot;:{&quot;isManuallyOverridden&quot;:false,&quot;citeprocText&quot;:&quot;[10]&quot;,&quot;manualOverrideText&quot;:&quot;&quot;},&quot;citationItems&quot;:[{&quot;id&quot;:&quot;0e8bf1c0-4ba3-3cc0-a6b2-a1d23dbe0079&quot;,&quot;itemData&quot;:{&quot;type&quot;:&quot;book&quot;,&quot;id&quot;:&quot;0e8bf1c0-4ba3-3cc0-a6b2-a1d23dbe0079&quot;,&quot;title&quot;:&quot;Skala Pengukuran dan Jumlah Respon Skala Likert&quot;,&quot;author&quot;:[{&quot;family&quot;:&quot;Budiaji&quot;,&quot;given&quot;:&quot;Weksi&quot;,&quot;parse-names&quot;:false,&quot;dropping-particle&quot;:&quot;&quot;,&quot;non-dropping-particle&quot;:&quot;&quot;}],&quot;DOI&quot;:&quot;10.31227/osf.io/k7bgy&quot;,&quot;issued&quot;:{&quot;date-parts&quot;:[[2018,12,26]]},&quot;container-title-short&quot;:&quot;&quot;},&quot;isTemporary&quot;:false,&quot;suppress-author&quot;:false,&quot;composite&quot;:false,&quot;author-only&quot;:false}],&quot;citationTag&quot;:&quot;MENDELEY_CITATION_v3_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&quot;},{&quot;citationID&quot;:&quot;MENDELEY_CITATION_767c0114-034d-45f3-a6cc-b1128bcb09fa&quot;,&quot;citationItems&quot;:[{&quot;id&quot;:&quot;633c1e76-82a3-5f26-8676-951053083d39&quot;,&quot;itemData&quot;:{&quot;DOI&quot;:&quot;10.20885/psikologika.vol2.iss4.art7&quot;,&quot;ISSN&quot;:&quot;14101289&quot;,&quot;abstract&quot;:&quot;Tujuan penelltian ini iafah memenksa hubungan antara dukungan sosial dan burnout di sebuah rumah sakit swasta di Surakarta, Jawa Tengah. Subjek penelitian terdiri atas 45 perawat putri di rumah sakit tersebut. Dua ska/a digunakan da/am penefitian ini, yaitu: (1) ska/a dukungan sosial dirancang unruk mengukur dukungan sosial, terdiri atas empat aspek: perhatian emosiona/, dukungan instrumental, penyediaan intormasi, dan adanya penilaian. (2) ska/a burnout lerdiri atas tiga aspek, yaitu: kelelahan fisik, kelefahan mental. dan kele/ahan emosional. Hasil analisis produk momen menunjukkan adanya korefasi negatif dan signifikan antara du· kungan sosial dan burnout di antara para perawat putri di rumah sakit swasta.&quot;,&quot;author&quot;:[{&quot;dropping-particle&quot;:&quot;&quot;,&quot;family&quot;:&quot;Rohman&quot;,&quot;given&quot;:&quot;Taufik Nur&quot;,&quot;non-dropping-particle&quot;:&quot;&quot;,&quot;parse-names&quot;:false,&quot;suffix&quot;:&quot;&quot;},{&quot;dropping-particle&quot;:&quot;&quot;,&quot;family&quot;:&quot;Prihartanti&quot;,&quot;given&quot;:&quot;Nanik&quot;,&quot;non-dropping-particle&quot;:&quot;&quot;,&quot;parse-names&quot;:false,&quot;suffix&quot;:&quot;&quot;},{&quot;dropping-particle&quot;:&quot;&quot;,&quot;family&quot;:&quot;Rosyid&quot;,&quot;given&quot;:&quot;Haryanto F.&quot;,&quot;non-dropping-particle&quot;:&quot;&quot;,&quot;parse-names&quot;:false,&quot;suffix&quot;:&quot;&quot;}],&quot;container-title&quot;:&quot;Psikologika: Jurnal Pemikiran dan Penelitian Psikologi&quot;,&quot;id&quot;:&quot;633c1e76-82a3-5f26-8676-951053083d39&quot;,&quot;issue&quot;:&quot;4&quot;,&quot;issued&quot;:{&quot;date-parts&quot;:[[&quot;1997&quot;]]},&quot;page&quot;:&quot;51-59&quot;,&quot;title&quot;:&quot;Hubungan Antara Dukungan Sosial Dengan Burnout Pada Perawat Putri Di Rumah Sakit Swasta&quot;,&quot;type&quot;:&quot;article-journal&quot;,&quot;volume&quot;:&quot;2&quot;},&quot;uris&quot;:[&quot;http://www.mendeley.com/documents/?uuid=af4bf50a-17ef-49e7-8427-8b71c3e274e5&quot;],&quot;isTemporary&quot;:false,&quot;legacyDesktopId&quot;:&quot;af4bf50a-17ef-49e7-8427-8b71c3e274e5&quot;}],&quot;properties&quot;:{&quot;noteIndex&quot;:0},&quot;isEdited&quot;:false,&quot;manualOverride&quot;:{&quot;citeprocText&quot;:&quot;[11]&quot;,&quot;isManuallyOverridden&quot;:false,&quot;manualOverrideText&quot;:&quot;&quot;},&quot;citationTag&quot;:&quot;MENDELEY_CITATION_v3_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&quot;},{&quot;citationID&quot;:&quot;MENDELEY_CITATION_42dc2c2b-4d7b-40bd-828d-8d9f0c8274a2&quot;,&quot;citationItems&quot;:[{&quot;id&quot;:&quot;fd56b118-914c-59d8-acd4-e01bf33114ae&quot;,&quot;itemData&quot;:{&quot;ISSN&quot;:&quot;0215 - 8884&quot;,&quot;abstract&quot;:&quot;The goal of this research is to know the correlation between emotional maturity and self-acceptance of the old people. The dependence variable of this research is self-acceptance, which is measured by self-acceptance scale. The independence variable is emotional maturity, which is measured by emotional maturity scale. This research is applied to the 32 old people, the minimal age is 65, retired, can still response to the items, and does not live in the Panti Sosial Tresna Werdha. The quantitative analysis, the correlation analysis of the emotional maturity score and self-acceptance score, show that there is a positive correlation between emotional maturity and self-acceptance of the old people.&quot;,&quot;author&quot;:[{&quot;dropping-particle&quot;:&quot;&quot;,&quot;family&quot;:&quot;Sari&quot;,&quot;given&quot;:&quot;Endah Puspita&quot;,&quot;non-dropping-particle&quot;:&quot;&quot;,&quot;parse-names&quot;:false,&quot;suffix&quot;:&quot;&quot;},{&quot;dropping-particle&quot;:&quot;&quot;,&quot;family&quot;:&quot;Nuryoto&quot;,&quot;given&quot;:&quot;Sartini&quot;,&quot;non-dropping-particle&quot;:&quot;&quot;,&quot;parse-names&quot;:false,&quot;suffix&quot;:&quot;&quot;}],&quot;container-title&quot;:&quot;Jurnal Psikologi&quot;,&quot;id&quot;:&quot;fd56b118-914c-59d8-acd4-e01bf33114ae&quot;,&quot;issue&quot;:&quot;Tidak dipublikasikan&quot;,&quot;issued&quot;:{&quot;date-parts&quot;:[[&quot;2002&quot;]]},&quot;page&quot;:&quot;Universitas Gadjah Mada&quot;,&quot;title&quot;:&quot;Penerimaan diri pada lanjut usia ditinjau dari kematangan emosi&quot;,&quot;type&quot;:&quot;article-journal&quot;,&quot;volume&quot;:&quot;2&quot;},&quot;uris&quot;:[&quot;http://www.mendeley.com/documents/?uuid=f28ba44b-9454-44b1-a556-c5eaf808643e&quot;],&quot;isTemporary&quot;:false,&quot;legacyDesktopId&quot;:&quot;f28ba44b-9454-44b1-a556-c5eaf808643e&quot;}],&quot;properties&quot;:{&quot;noteIndex&quot;:0},&quot;isEdited&quot;:false,&quot;manualOverride&quot;:{&quot;citeprocText&quot;:&quot;[12]&quot;,&quot;isManuallyOverridden&quot;:false,&quot;manualOverrideText&quot;:&quot;&quot;},&quot;citationTag&quot;:&quot;MENDELEY_CITATION_v3_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&quot;},{&quot;citationID&quot;:&quot;MENDELEY_CITATION_59e7fdf1-f24b-4674-92b6-e61be2253c4b&quot;,&quot;properties&quot;:{&quot;noteIndex&quot;:0},&quot;isEdited&quot;:false,&quot;manualOverride&quot;:{&quot;isManuallyOverridden&quot;:false,&quot;citeprocText&quot;:&quot;[8]&quot;,&quot;manualOverrideText&quot;:&quot;&quot;},&quot;citationTag&quot;:&quot;MENDELEY_CITATION_v3_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&quot;,&quot;citationItems&quot;:[{&quot;id&quot;:&quot;c5116c0e-e83d-3535-9796-27d3208e2793&quot;,&quot;itemData&quot;:{&quot;type&quot;:&quot;article-journal&quot;,&quot;id&quot;:&quot;c5116c0e-e83d-3535-9796-27d3208e2793&quot;,&quot;title&quot;:&quot;Hubungan Dukungan Sosial Teman Sebaya pada Prestasi Belajar Siswa Kelas XI di MAN Tarakan&quot;,&quot;author&quot;:[{&quot;family&quot;:&quot;Suvayunanto&quot;,&quot;given&quot;:&quot;Riski&quot;,&quot;parse-names&quot;:false,&quot;dropping-particle&quot;:&quot;&quot;,&quot;non-dropping-particle&quot;:&quot;&quot;},{&quot;family&quot;:&quot;Pribadi&quot;,&quot;given&quot;:&quot;Hendra&quot;,&quot;parse-names&quot;:false,&quot;dropping-particle&quot;:&quot;&quot;,&quot;non-dropping-particle&quot;:&quot;&quot;},{&quot;family&quot;:&quot;Arafah&quot;,&quot;given&quot;:&quot;Zul&quot;,&quot;parse-names&quot;:false,&quot;dropping-particle&quot;:&quot;&quot;,&quot;non-dropping-particle&quot;:&quot;&quot;}],&quot;container-title&quot;:&quot;Jurnal Borneo Humaniora&quot;,&quot;issued&quot;:{&quot;date-parts&quot;:[[2019]]},&quot;page&quot;:&quot;38-2&quot;,&quot;abstract&quot;:&quot;Tujuan penelitian untuk mengetahui apakah ada hubungan dukungan sosial teman sebaya dengan prestasi belajar siswa\nkelas XI di MAN Tarakan. Tipe penelitian adalah kuantitatif deskriptif menggunakan analisis uji korelasi product\nmoment dengan subjek penelitian siswa kelas XI Madrasah Aliyah Negeri Tarakan sebanyak 39 subjek. Instrument\npenelitian pada variabel dukungan sosial teman sebaya menggunakan skala likert dibuat oleh peneliti dengan nilai\nreliabilitas sebesar 0.892, pada variabel prestasi belajar menggunakan raport siswa. Hasil penelitian menunjukkan ada\nhubungan antara dukungan sosial teman sebaya pada prestasi belajar siswa kelas XI di Madrasah Aliyah Negeri,\ndengan koefisien korelasi sebesar (r=0,366; p&lt;0,05) dan signifikansi sebesar 0,022&lt;0,05.&quot;,&quot;issue&quot;:&quot;1&quot;,&quot;volume&quot;:&quot;2&quot;,&quot;container-title-short&quot;:&quot;&quot;},&quot;isTemporary&quot;:false,&quot;suppress-author&quot;:false,&quot;composite&quot;:false,&quot;author-only&quot;:false}]},{&quot;citationID&quot;:&quot;MENDELEY_CITATION_1c55e8bd-6c4a-4a51-8095-be396bd556b2&quot;,&quot;citationItems&quot;:[{&quot;id&quot;:&quot;fd56b118-914c-59d8-acd4-e01bf33114ae&quot;,&quot;itemData&quot;:{&quot;ISSN&quot;:&quot;0215 - 8884&quot;,&quot;abstract&quot;:&quot;The goal of this research is to know the correlation between emotional maturity and self-acceptance of the old people. The dependence variable of this research is self-acceptance, which is measured by self-acceptance scale. The independence variable is emotional maturity, which is measured by emotional maturity scale. This research is applied to the 32 old people, the minimal age is 65, retired, can still response to the items, and does not live in the Panti Sosial Tresna Werdha. The quantitative analysis, the correlation analysis of the emotional maturity score and self-acceptance score, show that there is a positive correlation between emotional maturity and self-acceptance of the old people.&quot;,&quot;author&quot;:[{&quot;dropping-particle&quot;:&quot;&quot;,&quot;family&quot;:&quot;Sari&quot;,&quot;given&quot;:&quot;Endah Puspita&quot;,&quot;non-dropping-particle&quot;:&quot;&quot;,&quot;parse-names&quot;:false,&quot;suffix&quot;:&quot;&quot;},{&quot;dropping-particle&quot;:&quot;&quot;,&quot;family&quot;:&quot;Nuryoto&quot;,&quot;given&quot;:&quot;Sartini&quot;,&quot;non-dropping-particle&quot;:&quot;&quot;,&quot;parse-names&quot;:false,&quot;suffix&quot;:&quot;&quot;}],&quot;container-title&quot;:&quot;Jurnal Psikologi&quot;,&quot;id&quot;:&quot;fd56b118-914c-59d8-acd4-e01bf33114ae&quot;,&quot;issue&quot;:&quot;Tidak dipublikasikan&quot;,&quot;issued&quot;:{&quot;date-parts&quot;:[[&quot;2002&quot;]]},&quot;page&quot;:&quot;Universitas Gadjah Mada&quot;,&quot;title&quot;:&quot;Penerimaan diri pada lanjut usia ditinjau dari kematangan emosi&quot;,&quot;type&quot;:&quot;article-journal&quot;,&quot;volume&quot;:&quot;2&quot;},&quot;uris&quot;:[&quot;http://www.mendeley.com/documents/?uuid=f28ba44b-9454-44b1-a556-c5eaf808643e&quot;],&quot;isTemporary&quot;:false,&quot;legacyDesktopId&quot;:&quot;f28ba44b-9454-44b1-a556-c5eaf808643e&quot;}],&quot;properties&quot;:{&quot;noteIndex&quot;:0},&quot;isEdited&quot;:false,&quot;manualOverride&quot;:{&quot;citeprocText&quot;:&quot;[12]&quot;,&quot;isManuallyOverridden&quot;:false,&quot;manualOverrideText&quot;:&quot;&quot;},&quot;citationTag&quot;:&quot;MENDELEY_CITATION_v3_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&quot;},{&quot;citationID&quot;:&quot;MENDELEY_CITATION_9354a5e2-5a07-4113-b0e7-8d2e779ac059&quot;,&quot;properties&quot;:{&quot;noteIndex&quot;:0},&quot;isEdited&quot;:false,&quot;manualOverride&quot;:{&quot;isManuallyOverridden&quot;:false,&quot;citeprocText&quot;:&quot;[13]&quot;,&quot;manualOverrideText&quot;:&quot;&quot;},&quot;citationTag&quot;:&quot;MENDELEY_CITATION_v3_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&quot;,&quot;citationItems&quot;:[{&quot;id&quot;:&quot;ff2c3b39-93ee-3db6-b5f7-bc0ab387ad88&quot;,&quot;itemData&quot;:{&quot;type&quot;:&quot;article-journal&quot;,&quot;id&quot;:&quot;ff2c3b39-93ee-3db6-b5f7-bc0ab387ad88&quot;,&quot;title&quot;:&quot;The Relationship between Self-Acceptance and Social Support with Self-Confidence in Madrasah Tsanawiyah&quot;,&quot;author&quot;:[{&quot;family&quot;:&quot;Pastimo&quot;,&quot;given&quot;:&quot;Oka Frina Adi&quot;,&quot;parse-names&quot;:false,&quot;dropping-particle&quot;:&quot;&quot;,&quot;non-dropping-particle&quot;:&quot;&quot;},{&quot;family&quot;:&quot;Muslikah&quot;,&quot;given&quot;:&quot;Muslikah&quot;,&quot;parse-names&quot;:false,&quot;dropping-particle&quot;:&quot;&quot;,&quot;non-dropping-particle&quot;:&quot;&quot;}],&quot;container-title&quot;:&quot;Edukasi&quot;,&quot;DOI&quot;:&quot;10.15294/edukasi.v16i2.41503&quot;,&quot;ISSN&quot;:&quot;0852-0240&quot;,&quot;issued&quot;:{&quot;date-parts&quot;:[[2022,11,2]]},&quot;page&quot;:&quot;90-99&quot;,&quot;abstract&quot;:&quot;According to preliminary studies conducted by researchers at the Madrasah Tsanawiyah or equivalent to the junior high school level, there is a phenomenon where some students still feel embarrassed when asking teachers. The results of the preliminary studies also resulted in a moderate level of student confidence. The purpose of this study was to determine the relationship between self-acceptance and social support with the self-confidence of MTs students in Gunungpati District. The method used in the study is the correlational quantitative method, while the sampling used in the study is the proportionate stratified random sampling technique with cluster sampling. The subject of the study was class VII students in 4 MTs. The research location is in Gunungpati District, Semarang. The total population was 463 students with a research sample of 198 students. The measuring instruments used are the confidence scale, the self-acceptance scale, and the social support scale. The results of the study showed that there was a non-negative and significant relationship between self-acceptance and social support with the self-confidence of MTs students in Gunungpati District. That is, the higher the level of self-acceptance and the level of social support, the higher the level of self-confidence. Both independent variables contributed to confidence by 39.1%. Furthermore, researchers are expected to be able to examine self-confidence variables with other variables such as the influence of parenting, peers, motivation, and others.&quot;,&quot;publisher&quot;:&quot;Universitas Negeri Semarang&quot;,&quot;issue&quot;:&quot;2&quot;,&quot;volume&quot;:&quot;16&quot;,&quot;container-title-short&quot;:&quot;&quot;},&quot;isTemporary&quot;:false,&quot;suppress-author&quot;:false,&quot;composite&quot;:false,&quot;author-only&quot;:false}]},{&quot;citationID&quot;:&quot;MENDELEY_CITATION_a23fa7c4-9ab2-4f65-9a6c-53390241ff0e&quot;,&quot;properties&quot;:{&quot;noteIndex&quot;:0},&quot;isEdited&quot;:false,&quot;manualOverride&quot;:{&quot;isManuallyOverridden&quot;:false,&quot;citeprocText&quot;:&quot;[14]&quot;,&quot;manualOverrideText&quot;:&quot;&quot;},&quot;citationTag&quot;:&quot;MENDELEY_CITATION_v3_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&quot;,&quot;citationItems&quot;:[{&quot;id&quot;:&quot;247a0078-bb67-361e-858a-381719eb04af&quot;,&quot;itemData&quot;:{&quot;type&quot;:&quot;article-journal&quot;,&quot;id&quot;:&quot;247a0078-bb67-361e-858a-381719eb04af&quot;,&quot;title&quot;:&quot;Strengthening the meaning in life among college students: the role of self-acceptance and social support - evidence from a network analysis&quot;,&quot;author&quot;:[{&quot;family&quot;:&quot;Wu&quot;,&quot;given&quot;:&quot;Caiyun&quot;,&quot;parse-names&quot;:false,&quot;dropping-particle&quot;:&quot;&quot;,&quot;non-dropping-particle&quot;:&quot;&quot;},{&quot;family&quot;:&quot;Liu&quot;,&quot;given&quot;:&quot;Xueting&quot;,&quot;parse-names&quot;:false,&quot;dropping-particle&quot;:&quot;&quot;,&quot;non-dropping-particle&quot;:&quot;&quot;},{&quot;family&quot;:&quot;Liu&quot;,&quot;given&quot;:&quot;Jinxin&quot;,&quot;parse-names&quot;:false,&quot;dropping-particle&quot;:&quot;&quot;,&quot;non-dropping-particle&quot;:&quot;&quot;},{&quot;family&quot;:&quot;Tao&quot;,&quot;given&quot;:&quot;Yanqiang&quot;,&quot;parse-names&quot;:false,&quot;dropping-particle&quot;:&quot;&quot;,&quot;non-dropping-particle&quot;:&quot;&quot;},{&quot;family&quot;:&quot;Li&quot;,&quot;given&quot;:&quot;Yuting&quot;,&quot;parse-names&quot;:false,&quot;dropping-particle&quot;:&quot;&quot;,&quot;non-dropping-particle&quot;:&quot;&quot;}],&quot;container-title&quot;:&quot;Frontiers in Psychology&quot;,&quot;container-title-short&quot;:&quot;Front Psychol&quot;,&quot;DOI&quot;:&quot;10.3389/fpsyg.2024.1433609&quot;,&quot;ISSN&quot;:&quot;16641078&quot;,&quot;issued&quot;:{&quot;date-parts&quot;:[[2024]]},&quot;abstract&quot;:&quot;Meaning in life, which has two possible sources: self-acceptance and social support, is essential to the mental health and development of college students. The current study aims to further clarify the symptom-level relations between meaning in life, self-acceptance, and social support, finding possible ways to improve meaning in the life of college students. Thousand three hundred and forty-eight Chinese college students completed the online questionnaire, including Self-acceptance Questionnaire, Social Support Rating Scale, and Meaning in Life Questionnaire and the data from 1,263 participants was used. Cross-sectional network analysis was used to examine the relation between self-acceptance and social support. We also explored the relation between dimensions of self-acceptance and social support and meaning in life using the flow network. The results show symptom “SlA” (self-acceptance) is the bridge symptom linking self-acceptance and social support. In the flow diagrams, “SlA” is directly and positively associated with the presence of meaning. Objective Support shares the strongest positive association with the search for meaning. The symptom “SIA” may be an important targeting symptom when trying to improve the meaning in life of college students. Additionally, social support is essential for college students to develop meaning in life.&quot;,&quot;publisher&quot;:&quot;Frontiers Media SA&quot;,&quot;volume&quot;:&quot;15&quot;},&quot;isTemporary&quot;:false,&quot;suppress-author&quot;:false,&quot;composite&quot;:false,&quot;author-only&quot;:false}]},{&quot;citationID&quot;:&quot;MENDELEY_CITATION_6e0c251e-1d38-4c28-9ace-fe832d1a9b47&quot;,&quot;properties&quot;:{&quot;noteIndex&quot;:0},&quot;isEdited&quot;:false,&quot;manualOverride&quot;:{&quot;isManuallyOverridden&quot;:false,&quot;citeprocText&quot;:&quot;[15]&quot;,&quot;manualOverrideText&quot;:&quot;&quot;},&quot;citationTag&quot;:&quot;MENDELEY_CITATION_v3_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&quot;,&quot;citationItems&quot;:[{&quot;id&quot;:&quot;b2d114aa-8456-3755-8cbd-06226854774b&quot;,&quot;itemData&quot;:{&quot;type&quot;:&quot;report&quot;,&quot;id&quot;:&quot;b2d114aa-8456-3755-8cbd-06226854774b&quot;,&quot;title&quot;:&quot;The Effect of Social Support and Batak Values on Self-Acceptance of Fathers Who Have Children with Special Needs&quot;,&quot;author&quot;:[{&quot;family&quot;:&quot;Marimbun&quot;,&quot;given&quot;:&quot;Ervina&quot;,&quot;parse-names&quot;:false,&quot;dropping-particle&quot;:&quot;&quot;,&quot;non-dropping-particle&quot;:&quot;&quot;},{&quot;family&quot;:&quot;Siahaan&quot;,&quot;given&quot;:&quot;Rosmaida&quot;,&quot;parse-names&quot;:false,&quot;dropping-particle&quot;:&quot;&quot;,&quot;non-dropping-particle&quot;:&quot;&quot;},{&quot;family&quot;:&quot;Meriem&quot;,&quot;given&quot;:&quot;Karina&quot;,&quot;parse-names&quot;:false,&quot;dropping-particle&quot;:&quot;&quot;,&quot;non-dropping-particle&quot;:&quot;&quot;},{&quot;family&quot;:&quot;Brahamana&quot;,&quot;given&quot;:&quot;Beru&quot;,&quot;parse-names&quot;:false,&quot;dropping-particle&quot;:&quot;&quot;,&quot;non-dropping-particle&quot;:&quot;&quot;},{&quot;family&quot;:&quot;Ika&quot;,&quot;given&quot;:&quot;Nenny&quot;,&quot;parse-names&quot;:false,&quot;dropping-particle&quot;:&quot;&quot;,&quot;non-dropping-particle&quot;:&quot;&quot;},{&quot;family&quot;:&quot;Simarmata&quot;,&quot;given&quot;:&quot;Putri&quot;,&quot;parse-names&quot;:false,&quot;dropping-particle&quot;:&quot;&quot;,&quot;non-dropping-particle&quot;:&quot;&quot;},{&quot;family&quot;:&quot;Aqueena&quot;,&quot;given&quot;:&quot;Grace&quot;,&quot;parse-names&quot;:false,&quot;dropping-particle&quot;:&quot;&quot;,&quot;non-dropping-particle&quot;:&quot;&quot;}],&quot;container-title&quot;:&quot;Journal of Educational, Health and Community Psychology&quot;,&quot;issued&quot;:{&quot;date-parts&quot;:[[2023]]},&quot;abstract&quot;:&quot;Embracing parenthood is often considered a blessing, yet the experience can differ significantly for those raising children with special needs. Such circumstances can evoke a range of emotional responses, including anger, sadness, and disappointment, making self-acceptance challenging for fathers. Despite the crucial role fathers play in their children's development, the unique challenges posed by their conditions create obstacles to adjustment. This study aims to explore the impact of social support and Batak values on the self-acceptance of fathers with special needs children (ABK). Employing a quantitative approach, the research utilizes multiple linear regression analysis through SPSS 22, with social support and Batak values as independent variables and self-acceptance as the dependent variable. The study's sample comprises 44 fathers with special needs children, selected through purposive sampling. The findings reveal a negative correlation, indicating that higher levels of social support and adherence to Batak values are associated with lower self-acceptance among fathers of children with special needs.&quot;,&quot;issue&quot;:&quot;4&quot;,&quot;volume&quot;:&quot;12&quot;,&quot;container-title-short&quot;:&quot;&quot;},&quot;isTemporary&quot;:false,&quot;suppress-author&quot;:false,&quot;composite&quot;:false,&quot;author-only&quot;:false}]},{&quot;citationID&quot;:&quot;MENDELEY_CITATION_bbfb0814-5613-4482-aa20-2d847a475611&quot;,&quot;properties&quot;:{&quot;noteIndex&quot;:0},&quot;isEdited&quot;:false,&quot;manualOverride&quot;:{&quot;isManuallyOverridden&quot;:false,&quot;citeprocText&quot;:&quot;[16]&quot;,&quot;manualOverrideText&quot;:&quot;&quot;},&quot;citationTag&quot;:&quot;MENDELEY_CITATION_v3_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&quot;,&quot;citationItems&quot;:[{&quot;id&quot;:&quot;d6ba6083-1f06-3e26-a211-c3b501b33c66&quot;,&quot;itemData&quot;:{&quot;type&quot;:&quot;paper-conference&quot;,&quot;id&quot;:&quot;d6ba6083-1f06-3e26-a211-c3b501b33c66&quot;,&quot;title&quot;:&quot;Perceived social support and self-esteem in adolescence&quot;,&quot;author&quot;:[{&quot;family&quot;:&quot;Ebru Ikiza&quot;,&quot;given&quot;:&quot;F.&quot;,&quot;parse-names&quot;:false,&quot;dropping-particle&quot;:&quot;&quot;,&quot;non-dropping-particle&quot;:&quot;&quot;},{&quot;family&quot;:&quot;Cakarb&quot;,&quot;given&quot;:&quot;Firdevs Savi&quot;,&quot;parse-names&quot;:false,&quot;dropping-particle&quot;:&quot;&quot;,&quot;non-dropping-particle&quot;:&quot;&quot;}],&quot;container-title&quot;:&quot;Procedia - Social and Behavioral Sciences&quot;,&quot;container-title-short&quot;:&quot;Procedia Soc Behav Sci&quot;,&quot;DOI&quot;:&quot;10.1016/j.sbspro.2010.07.460&quot;,&quot;ISSN&quot;:&quot;18770428&quot;,&quot;issued&quot;:{&quot;date-parts&quot;:[[2010]]},&quot;page&quot;:&quot;2338-2342&quot;,&quot;abstract&quot;:&quot;This study investigates the relation between perceived social support levels and self-esteem levels of adolescents. It is a descriptive study. Participants were 257 adolescents from different high schools from Burdur, in Turkey. Data were collected by Social Support Appraisals Scale For Children and Adolescents with Coopersmith Self-Esteem Inventory Short Form. Results showed that according to gender, there is a statistically significant difference on the perceived peer and teacher support levels however there is no difference on self-esteem levels. A statistically significant positive relation between perceived social support levels and self-esteem levels of adolescents was found. © 2010 Elsevier Ltd. All rights reserved.&quot;,&quot;publisher&quot;:&quot;Elsevier Ltd&quot;,&quot;volume&quot;:&quot;5&quot;},&quot;isTemporary&quot;:false,&quot;suppress-author&quot;:false,&quot;composite&quot;:false,&quot;author-only&quot;:false}]},{&quot;citationID&quot;:&quot;MENDELEY_CITATION_dbeee09c-0157-48fc-81ea-0253bd0aa8bd&quot;,&quot;properties&quot;:{&quot;noteIndex&quot;:0},&quot;isEdited&quot;:false,&quot;manualOverride&quot;:{&quot;isManuallyOverridden&quot;:false,&quot;citeprocText&quot;:&quot;[17]&quot;,&quot;manualOverrideText&quot;:&quot;&quot;},&quot;citationTag&quot;:&quot;MENDELEY_CITATION_v3_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&quot;,&quot;citationItems&quot;:[{&quot;id&quot;:&quot;efeff65c-02d7-3c3c-8d3a-425c45e6b7b1&quot;,&quot;itemData&quot;:{&quot;type&quot;:&quot;article-journal&quot;,&quot;id&quot;:&quot;efeff65c-02d7-3c3c-8d3a-425c45e6b7b1&quot;,&quot;title&quot;:&quot;Social Support: Kunci Peningkatan Self-Acceptaance pada Remaja Pelaku Kriminal&quot;,&quot;author&quot;:[{&quot;family&quot;:&quot;Audina&quot;,&quot;given&quot;:&quot;Yasmin&quot;,&quot;parse-names&quot;:false,&quot;dropping-particle&quot;:&quot;&quot;,&quot;non-dropping-particle&quot;:&quot;&quot;},{&quot;family&quot;:&quot;Soetikno&quot;,&quot;given&quot;:&quot;Naomi&quot;,&quot;parse-names&quot;:false,&quot;dropping-particle&quot;:&quot;&quot;,&quot;non-dropping-particle&quot;:&quot;&quot;}],&quot;container-title&quot;:&quot;Jurnal Review Pendidikan dan Pengajaran&quot;,&quot;issued&quot;:{&quot;date-parts&quot;:[[2024]]},&quot;page&quot;:&quot;492-502&quot;,&quot;issue&quot;:&quot;1&quot;,&quot;volume&quot;:&quot;7&quot;,&quot;container-title-short&quot;:&quot;&quot;},&quot;isTemporary&quot;:false,&quot;suppress-author&quot;:false,&quot;composite&quot;:false,&quot;author-only&quot;:false}]},{&quot;citationID&quot;:&quot;MENDELEY_CITATION_9899606f-15cb-49be-9d23-0ac355945f0f&quot;,&quot;properties&quot;:{&quot;noteIndex&quot;:0},&quot;isEdited&quot;:false,&quot;manualOverride&quot;:{&quot;isManuallyOverridden&quot;:false,&quot;citeprocText&quot;:&quot;[18]&quot;,&quot;manualOverrideText&quot;:&quot;&quot;},&quot;citationTag&quot;:&quot;MENDELEY_CITATION_v3_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&quot;,&quot;citationItems&quot;:[{&quot;id&quot;:&quot;a048ab0f-7b11-30d0-b877-27c956ed5815&quot;,&quot;itemData&quot;:{&quot;type&quot;:&quot;article-journal&quot;,&quot;id&quot;:&quot;a048ab0f-7b11-30d0-b877-27c956ed5815&quot;,&quot;title&quot;:&quot;Hubungan Dukungan Sosial dengan Penerimaan Diri pada Remaja dengan Orang Tua Bercerai&quot;,&quot;author&quot;:[{&quot;family&quot;:&quot;Sari&quot;,&quot;given&quot;:&quot;Dyah Santika&quot;,&quot;parse-names&quot;:false,&quot;dropping-particle&quot;:&quot;&quot;,&quot;non-dropping-particle&quot;:&quot;&quot;},{&quot;family&quot;:&quot;Apriyanto&quot;,&quot;given&quot;:&quot;Frengki&quot;,&quot;parse-names&quot;:false,&quot;dropping-particle&quot;:&quot;&quot;,&quot;non-dropping-particle&quot;:&quot;&quot;},{&quot;family&quot;:&quot;Ulfa&quot;,&quot;given&quot;:&quot;Miftakhul&quot;,&quot;parse-names&quot;:false,&quot;dropping-particle&quot;:&quot;&quot;,&quot;non-dropping-particle&quot;:&quot;&quot;}],&quot;container-title&quot;:&quot;Media Husada Journal of Nursing Science&quot;,&quot;URL&quot;:&quot;https://mhjns.widyagamahusada.ac.id&quot;,&quot;issued&quot;:{&quot;date-parts&quot;:[[2022]]},&quot;page&quot;:&quot;14-27&quot;,&quot;abstract&quot;:&quot;The high divorce rate in Indonesia has a psychological impact on children, especially teenagers. Teenagers who are affected by parental divorce really need social support from family, friends and closest people. The higher the support that adolescents get, the higher the self-acceptance they feel. Objectives: The relationship between social support and self-acceptance in adolescents with divorced parents in a literature review. Research Methods: Using a literature study, the search engines/databases used are Google Scholar and Science Direct in the last 10 years in Indonesian and English with keywords in the search that match the inclusion and exclusion criteria. Research result: The results of a literature review related to the relationship between social support and self-acceptance in adolescents with divorced parents showed that from 10 articles, there were 3 articles which stated that there was a relationship between social support in adolescents with divorced parents, 3 articles stated that there was a relationship between self-acceptance in adolescents with divorced parents and two journals researching self-acceptance with social support. Conclusion: Family structure is very influential with self-control and social support as a prevention of the adverse effects of parental divorce and social support has no effect on the age of the teenager, Social support with self-acceptance in adolescents with divorced parents from the aspect of social support itself the most influential is the information aspect while self-acceptance, which is the most influential aspect, is the aspect of not denying one's impulses or emotions or feeling guilty.&quot;,&quot;issue&quot;:&quot;1&quot;,&quot;volume&quot;:&quot;3&quot;,&quot;container-title-short&quot;:&quot;&quot;},&quot;isTemporary&quot;:false,&quot;suppress-author&quot;:false,&quot;composite&quot;:false,&quot;author-only&quot;:false}]},{&quot;citationID&quot;:&quot;MENDELEY_CITATION_bd851ffa-d764-4883-8be0-d96f11737509&quot;,&quot;properties&quot;:{&quot;noteIndex&quot;:0},&quot;isEdited&quot;:false,&quot;manualOverride&quot;:{&quot;isManuallyOverridden&quot;:false,&quot;citeprocText&quot;:&quot;[19]&quot;,&quot;manualOverrideText&quot;:&quot;&quot;},&quot;citationTag&quot;:&quot;MENDELEY_CITATION_v3_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&quot;,&quot;citationItems&quot;:[{&quot;id&quot;:&quot;3725ef1f-d4e5-328b-9348-630cfe557aab&quot;,&quot;itemData&quot;:{&quot;type&quot;:&quot;article-journal&quot;,&quot;id&quot;:&quot;3725ef1f-d4e5-328b-9348-630cfe557aab&quot;,&quot;title&quot;:&quot;Effectiveness of social support with adolescent's self-acceptance in post-divorce parents&quot;,&quot;author&quot;:[{&quot;family&quot;:&quot;Hafni&quot;,&quot;given&quot;:&quot;Merri&quot;,&quot;parse-names&quot;:false,&quot;dropping-particle&quot;:&quot;&quot;,&quot;non-dropping-particle&quot;:&quot;&quot;}],&quot;container-title&quot;:&quot;INSPIRA: Indonesian Journal of Psychological Research&quot;,&quot;DOI&quot;:&quot;10.32505/inspira.v1i2.2838&quot;,&quot;issued&quot;:{&quot;date-parts&quot;:[[2020,12,28]]},&quot;page&quot;:&quot;38-42&quot;,&quot;volume&quot;:&quot;1&quot;,&quot;container-title-short&quot;:&quot;&quot;},&quot;isTemporary&quot;:false,&quot;suppress-author&quot;:false,&quot;composite&quot;:false,&quot;author-only&quot;:false}]},{&quot;citationID&quot;:&quot;MENDELEY_CITATION_ec0a1ee8-f0c4-43d7-b07e-01ebb7c2147c&quot;,&quot;properties&quot;:{&quot;noteIndex&quot;:0},&quot;isEdited&quot;:false,&quot;manualOverride&quot;:{&quot;isManuallyOverridden&quot;:false,&quot;citeprocText&quot;:&quot;[20]&quot;,&quot;manualOverrideText&quot;:&quot;&quot;},&quot;citationTag&quot;:&quot;MENDELEY_CITATION_v3_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&quot;,&quot;citationItems&quot;:[{&quot;id&quot;:&quot;bab93486-4678-37b8-8f71-2a07399b41e9&quot;,&quot;itemData&quot;:{&quot;type&quot;:&quot;article-journal&quot;,&quot;id&quot;:&quot;bab93486-4678-37b8-8f71-2a07399b41e9&quot;,&quot;title&quot;:&quot;Linking perceived social support to self-esteem and social integration among adolescents with visual impairment: A cross-lagged study&quot;,&quot;author&quot;:[{&quot;family&quot;:&quot;Yuan&quot;,&quot;given&quot;:&quot;Wei&quot;,&quot;parse-names&quot;:false,&quot;dropping-particle&quot;:&quot;&quot;,&quot;non-dropping-particle&quot;:&quot;&quot;},{&quot;family&quot;:&quot;Xie&quot;,&quot;given&quot;:&quot;Zhengli&quot;,&quot;parse-names&quot;:false,&quot;dropping-particle&quot;:&quot;&quot;,&quot;non-dropping-particle&quot;:&quot;&quot;},{&quot;family&quot;:&quot;Dong&quot;,&quot;given&quot;:&quot;Ping&quot;,&quot;parse-names&quot;:false,&quot;dropping-particle&quot;:&quot;&quot;,&quot;non-dropping-particle&quot;:&quot;&quot;},{&quot;family&quot;:&quot;Yang&quot;,&quot;given&quot;:&quot;Yuqin&quot;,&quot;parse-names&quot;:false,&quot;dropping-particle&quot;:&quot;&quot;,&quot;non-dropping-particle&quot;:&quot;&quot;}],&quot;container-title&quot;:&quot;Frontiers in Psychology&quot;,&quot;container-title-short&quot;:&quot;Front Psychol&quot;,&quot;DOI&quot;:&quot;10.3389/fpsyg.2022.1054857&quot;,&quot;ISSN&quot;:&quot;16641078&quot;,&quot;issued&quot;:{&quot;date-parts&quot;:[[2023,1,9]]},&quot;abstract&quot;:&quot;This study examines the relationship between perceived social support and self-esteem and between perceived social support and social integration among adolescents with visual impairments. Adolescents with visual impairments (Ntime1 = 311, Ntime2 = 170) from four special education schools in eastern China participated in this study within a 1-year interval. The Child and Adolescent Social Support Scale, Rosenberg Self-esteem Questionnaire, and Interpersonal Adaptation Scale were used to collect data. The results from cross-lagged panel modeling showed reciprocal positive relationships between parental support and self-esteem. Self-esteem at T1 positively predicted three other sources of perceived social support at T2: teacher support, classmate support, and close-friend support. Social integration at T1 positively predicted close-friend support at T2. This study extends understanding of the relationships among perceived social support, self-esteem, and social integration, and provides practical implications for parents, schools, and communities to improve psychosocial outcomes in adolescents with visual impairment.&quot;,&quot;publisher&quot;:&quot;Frontiers Media S.A.&quot;,&quot;volume&quot;:&quot;13&quot;},&quot;isTemporary&quot;:false,&quot;suppress-author&quot;:false,&quot;composite&quot;:false,&quot;author-only&quot;:false}]},{&quot;citationID&quot;:&quot;MENDELEY_CITATION_daaadb0e-e34d-4b25-83ed-837ff441dd50&quot;,&quot;properties&quot;:{&quot;noteIndex&quot;:0},&quot;isEdited&quot;:false,&quot;manualOverride&quot;:{&quot;isManuallyOverridden&quot;:false,&quot;citeprocText&quot;:&quot;[21]&quot;,&quot;manualOverrideText&quot;:&quot;&quot;},&quot;citationTag&quot;:&quot;MENDELEY_CITATION_v3_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&quot;,&quot;citationItems&quot;:[{&quot;id&quot;:&quot;3efb62e7-1adb-350a-96a3-45d496770b8c&quot;,&quot;itemData&quot;:{&quot;type&quot;:&quot;article-journal&quot;,&quot;id&quot;:&quot;3efb62e7-1adb-350a-96a3-45d496770b8c&quot;,&quot;title&quot;:&quot;Self-Esteem, Social Support, and Self-Acceptance In Families Of Schizophrenia&quot;,&quot;author&quot;:[{&quot;family&quot;:&quot;Kinanggi&quot;,&quot;given&quot;:&quot;Ratnasari&quot;,&quot;parse-names&quot;:false,&quot;dropping-particle&quot;:&quot;&quot;,&quot;non-dropping-particle&quot;:&quot;&quot;}],&quot;container-title&quot;:&quot;IJMI : International Journal MUltidiciplanary&quot;,&quot;ISSN&quot;:&quot;3031-9870&quot;,&quot;URL&quot;:&quot;https://journal.antispublisher.com/index.php/ijmi&quot;,&quot;issued&quot;:{&quot;date-parts&quot;:[[2024]]},&quot;page&quot;:&quot;35-44&quot;,&quot;language&quot;:&quot;en&quot;,&quot;abstract&quot;:&quot;Self-acceptance is something that is very important in life, even a person's level of self-acceptance can determine how he assesses or respects himself. A person's self-acceptance can also be determined by the presence or absence of social support they have received so far. In this regard, the aim to be achieved in this research is to scientifically prove the influence of self-esteem and social support on families of schizophrenia sufferers. The method in this research applies a quantitative approach with multiple regression analysis techniques. The research sample obtained was 43 respondents. Sampling was carried out using random sampling technique. The results of this study prove that there is a positive influence of self-esteem and social support on self-acceptance, although the influence of social support is not significant, and there is a joint positive influence of self-esteem and social support on self-acceptance.&quot;,&quot;issue&quot;:&quot;3&quot;,&quot;volume&quot;:&quot;1&quot;,&quot;container-title-short&quot;:&quot;&quot;},&quot;isTemporary&quot;:false,&quot;suppress-author&quot;:false,&quot;composite&quot;:false,&quot;author-only&quot;:false}]},{&quot;citationID&quot;:&quot;MENDELEY_CITATION_c160cafc-a0b3-45c0-a8f9-9dd7032f159f&quot;,&quot;properties&quot;:{&quot;noteIndex&quot;:0},&quot;isEdited&quot;:false,&quot;manualOverride&quot;:{&quot;isManuallyOverridden&quot;:false,&quot;citeprocText&quot;:&quot;[22]&quot;,&quot;manualOverrideText&quot;:&quot;&quot;},&quot;citationTag&quot;:&quot;MENDELEY_CITATION_v3_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&quot;,&quot;citationItems&quot;:[{&quot;id&quot;:&quot;c7b90283-009f-363e-8437-451934e3acfe&quot;,&quot;itemData&quot;:{&quot;type&quot;:&quot;article-journal&quot;,&quot;id&quot;:&quot;c7b90283-009f-363e-8437-451934e3acfe&quot;,&quot;title&quot;:&quot;Perceive Of Social Support And Self-Acceptance Among Male And Female Of Diploma College Students In Malaysia&quot;,&quot;author&quot;:[{&quot;family&quot;:&quot;Fatinah&quot;,&quot;given&quot;:&quot;Nurhanis&quot;,&quot;parse-names&quot;:false,&quot;dropping-particle&quot;:&quot;&quot;,&quot;non-dropping-particle&quot;:&quot;&quot;},{&quot;family&quot;:&quot;Mohamed&quot;,&quot;given&quot;:&quot;Nor Firdous&quot;,&quot;parse-names&quot;:false,&quot;dropping-particle&quot;:&quot;&quot;,&quot;non-dropping-particle&quot;:&quot;&quot;},{&quot;family&quot;:&quot;Ibrahim&quot;,&quot;given&quot;:&quot;Shahiran&quot;,&quot;parse-names&quot;:false,&quot;dropping-particle&quot;:&quot;&quot;,&quot;non-dropping-particle&quot;:&quot;&quot;}],&quot;container-title&quot;:&quot;Psychosophia: Journal of Psychology, Religion, and Humanity&quot;,&quot;DOI&quot;:&quot;10.32923/psc.v6i1.3659&quot;,&quot;issued&quot;:{&quot;date-parts&quot;:[[2024,4,30]]},&quot;page&quot;:&quot;45-61&quot;,&quot;abstract&quot;:&quot;This study aimed to determine association between perceived social support and self-acceptance, with further analysis conducted to compare gender (male and female) in perceived social support and self-acceptance among polytechnic students. A cross-sectional survey was conducted with 177 students who consented to participate (90 males, 87 females), with an age range between 18 and 25 years old. The respondents were recruited using convenience sampling. Validated measures, including the Multidimensional Perceived Social Support (MPSS) and the Unconditional Self-Acceptance Questionnaire (USAQ), were employed in this study. Descriptive analysis and inferential analysis using Pearson's correlation and independent t-tests were utilized to analyze the data. The current findings suggested a non-significant relationship between perceived support from family [r (177) = - .073, p = .335] and self-acceptance. Conversely, there was a significant positive relationship between perceived support from friends and self-acceptance [r (177) = .191, p = .011], as well as between perceived support from significant others and self-acceptance [r (177) = .177, p = .019]. Furthermore, no significant differences were found between male and female polytechnic students regarding perceived social support, including family, friends, and significant others. However, a significant difference was observed in gender and self-acceptance t (175) = -3.307, p &lt; .001) with the mean score for male self-acceptance lower than that of females. These findings contribute to the existing literature and underscore the importance of social support and self-acceptance in the well-being of diploma college students.&quot;,&quot;publisher&quot;:&quot;IAIN Syaikh Abdurrahman Siddik Bangka Belitung&quot;,&quot;issue&quot;:&quot;1&quot;,&quot;volume&quot;:&quot;6&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7F059-9C8D-48EA-81F8-146D2DD89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4759</Words>
  <Characters>27132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31828</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bryan rafael</cp:lastModifiedBy>
  <cp:revision>4</cp:revision>
  <cp:lastPrinted>2019-01-25T08:13:00Z</cp:lastPrinted>
  <dcterms:created xsi:type="dcterms:W3CDTF">2025-01-18T11:12:00Z</dcterms:created>
  <dcterms:modified xsi:type="dcterms:W3CDTF">2025-01-23T08:04:00Z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3aafaed4-c21b-3594-a8ed-a2df7ac286ee</vt:lpwstr>
  </property>
</Properties>
</file>